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6C302" w14:textId="77777777" w:rsidR="00EC2A94" w:rsidRPr="00ED5706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 xml:space="preserve">                                                                                                  </w:t>
      </w:r>
      <w:bookmarkStart w:id="0" w:name="_Hlk62199332"/>
    </w:p>
    <w:p w14:paraId="3974ADC7" w14:textId="62D82B00" w:rsidR="00181FBE" w:rsidRDefault="00181FBE" w:rsidP="00EC2A94">
      <w:pPr>
        <w:widowControl w:val="0"/>
        <w:suppressAutoHyphens/>
        <w:spacing w:after="0" w:line="240" w:lineRule="auto"/>
        <w:rPr>
          <w:sz w:val="24"/>
          <w:szCs w:val="24"/>
        </w:rPr>
      </w:pPr>
    </w:p>
    <w:p w14:paraId="0210090C" w14:textId="77777777" w:rsidR="00181FBE" w:rsidRDefault="00181FBE" w:rsidP="00EC2A94">
      <w:pPr>
        <w:widowControl w:val="0"/>
        <w:suppressAutoHyphens/>
        <w:spacing w:after="0" w:line="240" w:lineRule="auto"/>
        <w:rPr>
          <w:sz w:val="24"/>
          <w:szCs w:val="24"/>
        </w:rPr>
      </w:pPr>
    </w:p>
    <w:p w14:paraId="341F58DF" w14:textId="77777777" w:rsidR="00181FBE" w:rsidRPr="00AA179D" w:rsidRDefault="00181FBE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bookmarkStart w:id="1" w:name="_Hlk54006224"/>
    </w:p>
    <w:p w14:paraId="268A551B" w14:textId="1B0CD3E2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AA179D">
        <w:rPr>
          <w:rFonts w:eastAsia="Times New Roman" w:cstheme="minorHAnsi"/>
          <w:b/>
          <w:color w:val="000000"/>
          <w:lang w:eastAsia="pl-PL"/>
        </w:rPr>
        <w:t>Znak sprawy:</w:t>
      </w:r>
      <w:r w:rsidR="008E70AD" w:rsidRPr="00AA179D">
        <w:rPr>
          <w:rFonts w:eastAsia="Times New Roman" w:cstheme="minorHAnsi"/>
          <w:b/>
          <w:color w:val="000000"/>
          <w:lang w:eastAsia="pl-PL"/>
        </w:rPr>
        <w:t xml:space="preserve"> </w:t>
      </w:r>
      <w:r w:rsidR="00D541B6">
        <w:rPr>
          <w:rFonts w:cstheme="minorHAnsi"/>
          <w:b/>
        </w:rPr>
        <w:t>3</w:t>
      </w:r>
      <w:r w:rsidR="00AD5443">
        <w:rPr>
          <w:rFonts w:cstheme="minorHAnsi"/>
          <w:b/>
        </w:rPr>
        <w:t>6</w:t>
      </w:r>
      <w:r w:rsidR="00AA179D" w:rsidRPr="00AA179D">
        <w:rPr>
          <w:rFonts w:cstheme="minorHAnsi"/>
          <w:b/>
        </w:rPr>
        <w:t>/202</w:t>
      </w:r>
      <w:r w:rsidR="008D7AEB">
        <w:rPr>
          <w:rFonts w:cstheme="minorHAnsi"/>
          <w:b/>
        </w:rPr>
        <w:t>5</w:t>
      </w:r>
      <w:r w:rsidR="00AA179D" w:rsidRPr="00AA179D">
        <w:rPr>
          <w:rFonts w:cstheme="minorHAnsi"/>
          <w:b/>
        </w:rPr>
        <w:t>/KO</w:t>
      </w:r>
    </w:p>
    <w:p w14:paraId="23EFC4B4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14:paraId="4059E357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5373520D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A1FA793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7B6C66A0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8A9F91F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7BC6CA70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14512306" w14:textId="77777777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</w:p>
    <w:p w14:paraId="07B96C3C" w14:textId="77777777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AA179D">
        <w:rPr>
          <w:rFonts w:eastAsia="Times New Roman" w:cstheme="minorHAnsi"/>
          <w:b/>
          <w:color w:val="000000"/>
          <w:lang w:eastAsia="pl-PL"/>
        </w:rPr>
        <w:t>SZCZEGÓŁOWE</w:t>
      </w:r>
    </w:p>
    <w:p w14:paraId="6F79DF1C" w14:textId="77777777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AA179D">
        <w:rPr>
          <w:rFonts w:eastAsia="Times New Roman" w:cstheme="minorHAnsi"/>
          <w:b/>
          <w:color w:val="000000"/>
          <w:lang w:eastAsia="pl-PL"/>
        </w:rPr>
        <w:t>WARUNKI KONKURSU OFERT</w:t>
      </w:r>
    </w:p>
    <w:p w14:paraId="3171208C" w14:textId="77777777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AA179D">
        <w:rPr>
          <w:rFonts w:eastAsia="Times New Roman" w:cstheme="minorHAnsi"/>
          <w:b/>
          <w:color w:val="000000"/>
          <w:lang w:eastAsia="pl-PL"/>
        </w:rPr>
        <w:t>NA UDZIELANIE ŚWIADCZEŃ ZDROWOTNYCH</w:t>
      </w:r>
    </w:p>
    <w:p w14:paraId="5BFA5993" w14:textId="77777777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</w:p>
    <w:p w14:paraId="2E4B3784" w14:textId="77777777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i/>
          <w:color w:val="000000"/>
          <w:lang w:eastAsia="pl-PL"/>
        </w:rPr>
      </w:pPr>
      <w:r w:rsidRPr="00AA179D">
        <w:rPr>
          <w:rFonts w:eastAsia="Times New Roman" w:cstheme="minorHAnsi"/>
          <w:b/>
          <w:i/>
          <w:color w:val="000000"/>
          <w:lang w:eastAsia="pl-PL"/>
        </w:rPr>
        <w:t>CPV   85121200 - 5    specjalistyczne  usługi medyczne</w:t>
      </w:r>
    </w:p>
    <w:p w14:paraId="169D9800" w14:textId="77777777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i/>
          <w:color w:val="000000"/>
          <w:lang w:eastAsia="pl-PL"/>
        </w:rPr>
      </w:pPr>
      <w:r w:rsidRPr="00AA179D">
        <w:rPr>
          <w:rFonts w:eastAsia="Times New Roman" w:cstheme="minorHAnsi"/>
          <w:b/>
          <w:i/>
          <w:color w:val="000000"/>
          <w:lang w:eastAsia="pl-PL"/>
        </w:rPr>
        <w:t xml:space="preserve"> </w:t>
      </w:r>
    </w:p>
    <w:p w14:paraId="36DCF1B2" w14:textId="77777777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i/>
          <w:color w:val="000000"/>
          <w:lang w:eastAsia="pl-PL"/>
        </w:rPr>
      </w:pPr>
    </w:p>
    <w:p w14:paraId="55310E42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i/>
          <w:color w:val="000000"/>
          <w:lang w:eastAsia="pl-PL"/>
        </w:rPr>
      </w:pPr>
    </w:p>
    <w:p w14:paraId="55FCD696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i/>
          <w:color w:val="000000"/>
          <w:lang w:eastAsia="pl-PL"/>
        </w:rPr>
      </w:pPr>
    </w:p>
    <w:p w14:paraId="5FC125D0" w14:textId="53231DEC" w:rsidR="00EC2A94" w:rsidRPr="00AA179D" w:rsidRDefault="00EC2A94" w:rsidP="00EC2A94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pl-PL"/>
        </w:rPr>
      </w:pPr>
      <w:r w:rsidRPr="00AA179D">
        <w:rPr>
          <w:rFonts w:eastAsia="Times New Roman" w:cstheme="minorHAnsi"/>
          <w:i/>
          <w:color w:val="000000"/>
          <w:lang w:eastAsia="pl-PL"/>
        </w:rPr>
        <w:t>Konkurs ofert prowadzony jest na podstawie przepisów ustawy z dnia 15 kwietnia 2011r.</w:t>
      </w:r>
      <w:r w:rsidRPr="00AA179D">
        <w:rPr>
          <w:rFonts w:eastAsia="Times New Roman" w:cstheme="minorHAnsi"/>
          <w:i/>
          <w:color w:val="000000"/>
          <w:lang w:eastAsia="pl-PL"/>
        </w:rPr>
        <w:br/>
        <w:t xml:space="preserve">o działalności leczniczej (t.j.Dz.U.2024.799), oraz ustawy z dnia 27 sierpnia 2004r. </w:t>
      </w:r>
      <w:r w:rsidRPr="00AA179D">
        <w:rPr>
          <w:rFonts w:eastAsia="Times New Roman" w:cstheme="minorHAnsi"/>
          <w:i/>
          <w:color w:val="000000"/>
          <w:lang w:eastAsia="pl-PL"/>
        </w:rPr>
        <w:br/>
        <w:t>o świadczeniach opieki zdrowotnej finansowanych ze środków publicznych (Dz.U.2024.146 t.j.)</w:t>
      </w:r>
      <w:r w:rsidR="008E70AD" w:rsidRPr="00AA179D">
        <w:rPr>
          <w:rFonts w:eastAsia="Times New Roman" w:cstheme="minorHAnsi"/>
          <w:i/>
          <w:color w:val="000000"/>
          <w:lang w:eastAsia="pl-PL"/>
        </w:rPr>
        <w:t xml:space="preserve"> oraz Regulaminu przeprowadzania konkursu ofert na udzielanie świadczeń zdrowotnych w spółce Mazowieckie Centrum Neuropsychiatrii Sp. z o.o. w Zagórzu k/Warszawy wprowadzonego Zarządzeniem nr 51/2024 Zarządu Spółki MCN Sp. z o.o. z dnia 31.07.2024 r.</w:t>
      </w:r>
    </w:p>
    <w:p w14:paraId="0FD476EE" w14:textId="77777777" w:rsidR="00EC2A94" w:rsidRPr="00AA179D" w:rsidRDefault="00EC2A94" w:rsidP="00EC2A94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64E33E2F" w14:textId="77777777" w:rsidR="00EC2A94" w:rsidRPr="00AA179D" w:rsidRDefault="00EC2A94" w:rsidP="00EC2A94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7CD573FA" w14:textId="77777777" w:rsidR="00EC2A94" w:rsidRPr="00AA179D" w:rsidRDefault="00EC2A94" w:rsidP="00EC2A94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23CF3509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5F324D72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27D1EA94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t xml:space="preserve">                         </w:t>
      </w:r>
    </w:p>
    <w:p w14:paraId="3B20F347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7A21B784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7A8A4327" w14:textId="6D5E15BA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Zatwierdzam: </w:t>
      </w:r>
    </w:p>
    <w:p w14:paraId="253F2748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2D2AF3B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6172BA87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5D73E80C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25FDB015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3A5E5484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6E791706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49BC30F9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10AB5F36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03A4A994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25FF43AD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7BA152DD" w14:textId="77777777" w:rsidR="008D7AEB" w:rsidRDefault="008D7AEB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</w:p>
    <w:p w14:paraId="2FCABF9D" w14:textId="4CD3FD18" w:rsidR="00EC2A94" w:rsidRPr="00AA179D" w:rsidRDefault="00EC2A94" w:rsidP="00EC2A94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iCs/>
          <w:color w:val="000000"/>
          <w:lang w:eastAsia="pl-PL"/>
        </w:rPr>
      </w:pPr>
      <w:r w:rsidRPr="00AA179D">
        <w:rPr>
          <w:rFonts w:eastAsia="Times New Roman" w:cstheme="minorHAnsi"/>
          <w:i/>
          <w:iCs/>
          <w:color w:val="000000"/>
          <w:lang w:eastAsia="pl-PL"/>
        </w:rPr>
        <w:t xml:space="preserve">                       </w:t>
      </w:r>
    </w:p>
    <w:p w14:paraId="1025A9CD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FEFE70E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color w:val="000000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</w:t>
      </w:r>
    </w:p>
    <w:p w14:paraId="017FC5CD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color w:val="000000"/>
          <w:lang w:eastAsia="pl-PL"/>
        </w:rPr>
      </w:pPr>
      <w:r w:rsidRPr="00AA179D">
        <w:rPr>
          <w:rFonts w:eastAsia="Times New Roman" w:cstheme="minorHAnsi"/>
          <w:i/>
          <w:iCs/>
          <w:color w:val="000000"/>
          <w:lang w:eastAsia="pl-PL"/>
        </w:rPr>
        <w:t xml:space="preserve">                                                                                                                  </w:t>
      </w:r>
    </w:p>
    <w:bookmarkEnd w:id="1"/>
    <w:p w14:paraId="5DA16AD2" w14:textId="5B050C1F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lastRenderedPageBreak/>
        <w:t xml:space="preserve">                                                                                                            </w:t>
      </w:r>
    </w:p>
    <w:p w14:paraId="148BE4FD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AA179D">
        <w:rPr>
          <w:rFonts w:eastAsia="Times New Roman" w:cstheme="minorHAnsi"/>
          <w:b/>
          <w:color w:val="000000"/>
          <w:lang w:eastAsia="pl-PL"/>
        </w:rPr>
        <w:t>I. Podstawowe zasady przeprowadzania Konkursu Ofert.</w:t>
      </w:r>
    </w:p>
    <w:p w14:paraId="55DC8A90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14:paraId="08BC8930" w14:textId="26DEA3FA" w:rsidR="00EC2A94" w:rsidRPr="00AA179D" w:rsidRDefault="00EC2A94" w:rsidP="008D7AE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t>1.</w:t>
      </w:r>
      <w:r w:rsidR="008D7AEB">
        <w:rPr>
          <w:rFonts w:eastAsia="Times New Roman" w:cstheme="minorHAnsi"/>
          <w:color w:val="000000"/>
          <w:lang w:eastAsia="pl-PL"/>
        </w:rPr>
        <w:t xml:space="preserve">  </w:t>
      </w:r>
      <w:r w:rsidRPr="00AA179D">
        <w:rPr>
          <w:rFonts w:eastAsia="Times New Roman" w:cstheme="minorHAnsi"/>
          <w:color w:val="000000"/>
          <w:lang w:eastAsia="pl-PL"/>
        </w:rPr>
        <w:t>Oferta skierowana jest do podmiotów dysponujących osobami o odpowiednich kwalifikacjach</w:t>
      </w:r>
      <w:r w:rsidRPr="00AA179D">
        <w:rPr>
          <w:rFonts w:eastAsia="Times New Roman" w:cstheme="minorHAnsi"/>
          <w:color w:val="000000"/>
          <w:lang w:eastAsia="pl-PL"/>
        </w:rPr>
        <w:br/>
        <w:t xml:space="preserve">  </w:t>
      </w:r>
      <w:r w:rsidR="008D7AEB">
        <w:rPr>
          <w:rFonts w:eastAsia="Times New Roman" w:cstheme="minorHAnsi"/>
          <w:color w:val="000000"/>
          <w:lang w:eastAsia="pl-PL"/>
        </w:rPr>
        <w:t xml:space="preserve"> </w:t>
      </w:r>
      <w:r w:rsidRPr="00AA179D">
        <w:rPr>
          <w:rFonts w:eastAsia="Times New Roman" w:cstheme="minorHAnsi"/>
          <w:color w:val="000000"/>
          <w:lang w:eastAsia="pl-PL"/>
        </w:rPr>
        <w:t xml:space="preserve"> </w:t>
      </w:r>
      <w:r w:rsidR="008D7AEB">
        <w:rPr>
          <w:rFonts w:eastAsia="Times New Roman" w:cstheme="minorHAnsi"/>
          <w:color w:val="000000"/>
          <w:lang w:eastAsia="pl-PL"/>
        </w:rPr>
        <w:t xml:space="preserve">  </w:t>
      </w:r>
      <w:r w:rsidRPr="00AA179D">
        <w:rPr>
          <w:rFonts w:eastAsia="Times New Roman" w:cstheme="minorHAnsi"/>
          <w:color w:val="000000"/>
          <w:lang w:eastAsia="pl-PL"/>
        </w:rPr>
        <w:t xml:space="preserve">i uprawnieniach do wykonywania świadczeń zdrowotnych będących przedmiotem zamówienia </w:t>
      </w:r>
      <w:r w:rsidRPr="00AA179D">
        <w:rPr>
          <w:rFonts w:eastAsia="Times New Roman" w:cstheme="minorHAnsi"/>
          <w:color w:val="000000"/>
          <w:lang w:eastAsia="pl-PL"/>
        </w:rPr>
        <w:br/>
        <w:t xml:space="preserve">  </w:t>
      </w:r>
      <w:r w:rsidR="008D7AEB">
        <w:rPr>
          <w:rFonts w:eastAsia="Times New Roman" w:cstheme="minorHAnsi"/>
          <w:color w:val="000000"/>
          <w:lang w:eastAsia="pl-PL"/>
        </w:rPr>
        <w:t xml:space="preserve">    </w:t>
      </w:r>
      <w:r w:rsidRPr="00AA179D">
        <w:rPr>
          <w:rFonts w:eastAsia="Times New Roman" w:cstheme="minorHAnsi"/>
          <w:color w:val="000000"/>
          <w:lang w:eastAsia="pl-PL"/>
        </w:rPr>
        <w:t xml:space="preserve"> w zakresie objętym postępowaniem konkursowym.</w:t>
      </w:r>
    </w:p>
    <w:p w14:paraId="43E7A5DE" w14:textId="2090AA55" w:rsidR="00EC2A94" w:rsidRPr="00AA179D" w:rsidRDefault="00EC2A94" w:rsidP="008D7AE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t>2.</w:t>
      </w:r>
      <w:r w:rsidR="008D7AEB">
        <w:rPr>
          <w:rFonts w:eastAsia="Times New Roman" w:cstheme="minorHAnsi"/>
          <w:color w:val="000000"/>
          <w:lang w:eastAsia="pl-PL"/>
        </w:rPr>
        <w:t xml:space="preserve"> </w:t>
      </w:r>
      <w:r w:rsidRPr="00AA179D">
        <w:rPr>
          <w:rFonts w:eastAsia="Times New Roman" w:cstheme="minorHAnsi"/>
          <w:color w:val="000000"/>
          <w:lang w:eastAsia="pl-PL"/>
        </w:rPr>
        <w:t xml:space="preserve">Korespondencja dotycząca Konkursu powinna być kierowana przez Oferenta na adres: </w:t>
      </w:r>
      <w:r w:rsidRPr="00AA179D">
        <w:rPr>
          <w:rFonts w:eastAsia="Times New Roman" w:cstheme="minorHAnsi"/>
          <w:color w:val="000000"/>
          <w:lang w:eastAsia="pl-PL"/>
        </w:rPr>
        <w:br/>
        <w:t xml:space="preserve">   </w:t>
      </w:r>
      <w:r w:rsidR="008D7AEB">
        <w:rPr>
          <w:rFonts w:eastAsia="Times New Roman" w:cstheme="minorHAnsi"/>
          <w:color w:val="000000"/>
          <w:lang w:eastAsia="pl-PL"/>
        </w:rPr>
        <w:t xml:space="preserve">    </w:t>
      </w:r>
      <w:r w:rsidRPr="00AA179D">
        <w:rPr>
          <w:rFonts w:eastAsia="Times New Roman" w:cstheme="minorHAnsi"/>
          <w:color w:val="000000"/>
          <w:lang w:eastAsia="pl-PL"/>
        </w:rPr>
        <w:t xml:space="preserve">Mazowieckie Centrum Neuropsychiatrii Sp. z o.o. w Zagórzu, 05-462 Wiązowna i oznaczona </w:t>
      </w:r>
      <w:r w:rsidRPr="00AA179D">
        <w:rPr>
          <w:rFonts w:eastAsia="Times New Roman" w:cstheme="minorHAnsi"/>
          <w:color w:val="000000"/>
          <w:lang w:eastAsia="pl-PL"/>
        </w:rPr>
        <w:br/>
        <w:t xml:space="preserve">    </w:t>
      </w:r>
      <w:r w:rsidR="008D7AEB">
        <w:rPr>
          <w:rFonts w:eastAsia="Times New Roman" w:cstheme="minorHAnsi"/>
          <w:color w:val="000000"/>
          <w:lang w:eastAsia="pl-PL"/>
        </w:rPr>
        <w:t xml:space="preserve">   </w:t>
      </w:r>
      <w:r w:rsidRPr="00AA179D">
        <w:rPr>
          <w:rFonts w:eastAsia="Times New Roman" w:cstheme="minorHAnsi"/>
          <w:color w:val="000000"/>
          <w:lang w:eastAsia="pl-PL"/>
        </w:rPr>
        <w:t xml:space="preserve">nr </w:t>
      </w:r>
      <w:r w:rsidR="00D541B6" w:rsidRPr="00AA179D">
        <w:rPr>
          <w:rFonts w:eastAsia="Times New Roman" w:cstheme="minorHAnsi"/>
          <w:color w:val="000000"/>
          <w:lang w:eastAsia="pl-PL"/>
        </w:rPr>
        <w:t xml:space="preserve">sprawy </w:t>
      </w:r>
      <w:r w:rsidR="00D541B6" w:rsidRPr="00D541B6">
        <w:rPr>
          <w:rFonts w:eastAsia="Times New Roman" w:cstheme="minorHAnsi"/>
          <w:b/>
          <w:bCs/>
          <w:color w:val="000000"/>
          <w:lang w:eastAsia="pl-PL"/>
        </w:rPr>
        <w:t>3</w:t>
      </w:r>
      <w:r w:rsidR="000B3470">
        <w:rPr>
          <w:rFonts w:eastAsia="Times New Roman" w:cstheme="minorHAnsi"/>
          <w:b/>
          <w:bCs/>
          <w:color w:val="000000"/>
          <w:lang w:eastAsia="pl-PL"/>
        </w:rPr>
        <w:t>6</w:t>
      </w:r>
      <w:r w:rsidR="00AA179D" w:rsidRPr="00AA179D">
        <w:rPr>
          <w:rFonts w:cstheme="minorHAnsi"/>
          <w:b/>
        </w:rPr>
        <w:t>/202</w:t>
      </w:r>
      <w:r w:rsidR="008D7AEB">
        <w:rPr>
          <w:rFonts w:cstheme="minorHAnsi"/>
          <w:b/>
        </w:rPr>
        <w:t>5</w:t>
      </w:r>
      <w:r w:rsidR="00AA179D" w:rsidRPr="00AA179D">
        <w:rPr>
          <w:rFonts w:cstheme="minorHAnsi"/>
          <w:b/>
        </w:rPr>
        <w:t>/KO</w:t>
      </w:r>
      <w:r w:rsidR="008D7AEB">
        <w:rPr>
          <w:rFonts w:cstheme="minorHAnsi"/>
          <w:b/>
        </w:rPr>
        <w:t>.</w:t>
      </w:r>
    </w:p>
    <w:p w14:paraId="28D30EAA" w14:textId="5FAA3B09" w:rsidR="00EC2A94" w:rsidRPr="00AA179D" w:rsidRDefault="00EC2A94" w:rsidP="008D7AE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t>3.</w:t>
      </w:r>
      <w:r w:rsidR="008D7AEB">
        <w:rPr>
          <w:rFonts w:eastAsia="Times New Roman" w:cstheme="minorHAnsi"/>
          <w:color w:val="000000"/>
          <w:lang w:eastAsia="pl-PL"/>
        </w:rPr>
        <w:t xml:space="preserve">   </w:t>
      </w:r>
      <w:r w:rsidRPr="00AA179D">
        <w:rPr>
          <w:rFonts w:eastAsia="Times New Roman" w:cstheme="minorHAnsi"/>
          <w:color w:val="000000"/>
          <w:lang w:eastAsia="pl-PL"/>
        </w:rPr>
        <w:t xml:space="preserve">Udzielający zamówienia zastrzega sobie prawo do odwołania konkursu oraz przesunięcia terminu </w:t>
      </w:r>
      <w:r w:rsidRPr="00AA179D">
        <w:rPr>
          <w:rFonts w:eastAsia="Times New Roman" w:cstheme="minorHAnsi"/>
          <w:color w:val="000000"/>
          <w:lang w:eastAsia="pl-PL"/>
        </w:rPr>
        <w:br/>
        <w:t xml:space="preserve">   </w:t>
      </w:r>
      <w:r w:rsidR="008D7AEB">
        <w:rPr>
          <w:rFonts w:eastAsia="Times New Roman" w:cstheme="minorHAnsi"/>
          <w:color w:val="000000"/>
          <w:lang w:eastAsia="pl-PL"/>
        </w:rPr>
        <w:t xml:space="preserve">    </w:t>
      </w:r>
      <w:r w:rsidRPr="00AA179D">
        <w:rPr>
          <w:rFonts w:eastAsia="Times New Roman" w:cstheme="minorHAnsi"/>
          <w:color w:val="000000"/>
          <w:lang w:eastAsia="pl-PL"/>
        </w:rPr>
        <w:t>składania ofert.</w:t>
      </w:r>
    </w:p>
    <w:p w14:paraId="3FC9F2CB" w14:textId="1AFA1FEF" w:rsidR="008E70AD" w:rsidRPr="00AA179D" w:rsidRDefault="00EC2A94" w:rsidP="008D7AE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t>4.</w:t>
      </w:r>
      <w:r w:rsidR="008D7AEB">
        <w:rPr>
          <w:rFonts w:eastAsia="Times New Roman" w:cstheme="minorHAnsi"/>
          <w:color w:val="000000"/>
          <w:lang w:eastAsia="pl-PL"/>
        </w:rPr>
        <w:t xml:space="preserve">   </w:t>
      </w:r>
      <w:r w:rsidRPr="00AA179D">
        <w:rPr>
          <w:rFonts w:eastAsia="Times New Roman" w:cstheme="minorHAnsi"/>
          <w:color w:val="000000"/>
          <w:lang w:eastAsia="pl-PL"/>
        </w:rPr>
        <w:t>O odwołaniu konkursu i przesunięciu terminu otwarcia ofert Udzielający zamówienia poinformuje</w:t>
      </w:r>
      <w:r w:rsidRPr="00AA179D">
        <w:rPr>
          <w:rFonts w:eastAsia="Times New Roman" w:cstheme="minorHAnsi"/>
          <w:color w:val="000000"/>
          <w:lang w:eastAsia="pl-PL"/>
        </w:rPr>
        <w:br/>
      </w:r>
      <w:r w:rsidR="008D7AEB">
        <w:rPr>
          <w:rFonts w:eastAsia="Times New Roman" w:cstheme="minorHAnsi"/>
          <w:color w:val="000000"/>
          <w:lang w:eastAsia="pl-PL"/>
        </w:rPr>
        <w:t xml:space="preserve">    </w:t>
      </w:r>
      <w:r w:rsidRPr="00AA179D">
        <w:rPr>
          <w:rFonts w:eastAsia="Times New Roman" w:cstheme="minorHAnsi"/>
          <w:color w:val="000000"/>
          <w:lang w:eastAsia="pl-PL"/>
        </w:rPr>
        <w:t xml:space="preserve">   oferentów zawiadomieniem umieszczonym na stronie internetowej </w:t>
      </w:r>
      <w:hyperlink r:id="rId10" w:history="1">
        <w:r w:rsidRPr="00AA179D">
          <w:rPr>
            <w:rFonts w:eastAsia="Times New Roman" w:cstheme="minorHAnsi"/>
            <w:color w:val="0000FF"/>
            <w:u w:val="single"/>
            <w:lang w:eastAsia="pl-PL"/>
          </w:rPr>
          <w:t>www.centrumzagorze.pl</w:t>
        </w:r>
      </w:hyperlink>
      <w:r w:rsidRPr="00AA179D">
        <w:rPr>
          <w:rFonts w:eastAsia="Times New Roman" w:cstheme="minorHAnsi"/>
          <w:color w:val="000000"/>
          <w:lang w:eastAsia="pl-PL"/>
        </w:rPr>
        <w:t xml:space="preserve"> </w:t>
      </w:r>
      <w:r w:rsidRPr="00AA179D">
        <w:rPr>
          <w:rFonts w:eastAsia="Times New Roman" w:cstheme="minorHAnsi"/>
          <w:color w:val="000000"/>
          <w:lang w:eastAsia="pl-PL"/>
        </w:rPr>
        <w:br/>
        <w:t xml:space="preserve">   </w:t>
      </w:r>
      <w:r w:rsidR="008D7AEB">
        <w:rPr>
          <w:rFonts w:eastAsia="Times New Roman" w:cstheme="minorHAnsi"/>
          <w:color w:val="000000"/>
          <w:lang w:eastAsia="pl-PL"/>
        </w:rPr>
        <w:t xml:space="preserve">   </w:t>
      </w:r>
      <w:r w:rsidRPr="00AA179D">
        <w:rPr>
          <w:rFonts w:eastAsia="Times New Roman" w:cstheme="minorHAnsi"/>
          <w:color w:val="000000"/>
          <w:lang w:eastAsia="pl-PL"/>
        </w:rPr>
        <w:t xml:space="preserve"> i tablicy ogłoszeń. </w:t>
      </w:r>
    </w:p>
    <w:p w14:paraId="4B566EA6" w14:textId="77777777" w:rsidR="008D7AEB" w:rsidRDefault="00EC2A94" w:rsidP="008D7AEB">
      <w:pPr>
        <w:widowControl w:val="0"/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u w:val="single"/>
          <w:lang w:eastAsia="pl-PL"/>
        </w:rPr>
      </w:pPr>
      <w:r w:rsidRPr="00AA179D">
        <w:rPr>
          <w:rFonts w:eastAsia="Times New Roman" w:cstheme="minorHAnsi"/>
          <w:color w:val="000000"/>
          <w:lang w:eastAsia="pl-PL"/>
        </w:rPr>
        <w:t>5.</w:t>
      </w:r>
      <w:r w:rsidR="008E70AD" w:rsidRPr="00AA179D">
        <w:rPr>
          <w:rFonts w:cstheme="minorHAnsi"/>
        </w:rPr>
        <w:t xml:space="preserve"> </w:t>
      </w:r>
      <w:r w:rsidR="008D7AEB">
        <w:rPr>
          <w:rFonts w:cstheme="minorHAnsi"/>
        </w:rPr>
        <w:t xml:space="preserve">   </w:t>
      </w:r>
      <w:r w:rsidR="008E70AD" w:rsidRPr="00AA179D">
        <w:rPr>
          <w:rFonts w:eastAsia="Times New Roman" w:cstheme="minorHAnsi"/>
          <w:color w:val="000000"/>
          <w:u w:val="single"/>
          <w:lang w:eastAsia="pl-PL"/>
        </w:rPr>
        <w:t xml:space="preserve">Udzielający zamówienia zezwala na składanie ofert częściowych – jeden oferent może złożyć ofertę </w:t>
      </w:r>
      <w:r w:rsidR="008D7AEB">
        <w:rPr>
          <w:rFonts w:eastAsia="Times New Roman" w:cstheme="minorHAnsi"/>
          <w:color w:val="000000"/>
          <w:u w:val="single"/>
          <w:lang w:eastAsia="pl-PL"/>
        </w:rPr>
        <w:t xml:space="preserve">   </w:t>
      </w:r>
    </w:p>
    <w:p w14:paraId="78377238" w14:textId="0E21BECC" w:rsidR="00EC2A94" w:rsidRPr="00AA179D" w:rsidRDefault="008D7AEB" w:rsidP="008D7AEB">
      <w:pPr>
        <w:widowControl w:val="0"/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</w:t>
      </w:r>
      <w:r w:rsidR="008E70AD" w:rsidRPr="00AA179D">
        <w:rPr>
          <w:rFonts w:eastAsia="Times New Roman" w:cstheme="minorHAnsi"/>
          <w:color w:val="000000"/>
          <w:u w:val="single"/>
          <w:lang w:eastAsia="pl-PL"/>
        </w:rPr>
        <w:t>na co najwyżej jedną część zamówienia</w:t>
      </w:r>
      <w:r w:rsidR="00D541B6">
        <w:rPr>
          <w:rFonts w:eastAsia="Times New Roman" w:cstheme="minorHAnsi"/>
          <w:color w:val="000000"/>
          <w:u w:val="single"/>
          <w:lang w:eastAsia="pl-PL"/>
        </w:rPr>
        <w:t xml:space="preserve"> w częściach od 1 do </w:t>
      </w:r>
      <w:r w:rsidR="003475B5">
        <w:rPr>
          <w:rFonts w:eastAsia="Times New Roman" w:cstheme="minorHAnsi"/>
          <w:color w:val="000000"/>
          <w:u w:val="single"/>
          <w:lang w:eastAsia="pl-PL"/>
        </w:rPr>
        <w:t>7</w:t>
      </w:r>
      <w:r w:rsidR="00D541B6">
        <w:rPr>
          <w:rFonts w:eastAsia="Times New Roman" w:cstheme="minorHAnsi"/>
          <w:color w:val="000000"/>
          <w:u w:val="single"/>
          <w:lang w:eastAsia="pl-PL"/>
        </w:rPr>
        <w:t xml:space="preserve"> </w:t>
      </w:r>
      <w:r>
        <w:rPr>
          <w:rFonts w:eastAsia="Times New Roman" w:cstheme="minorHAnsi"/>
          <w:color w:val="000000"/>
          <w:u w:val="single"/>
          <w:lang w:eastAsia="pl-PL"/>
        </w:rPr>
        <w:t>.</w:t>
      </w:r>
    </w:p>
    <w:p w14:paraId="0225BED1" w14:textId="77777777" w:rsidR="00EC2A94" w:rsidRPr="00AA179D" w:rsidRDefault="00EC2A94" w:rsidP="00EC2A94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</w:p>
    <w:p w14:paraId="7D15FDC3" w14:textId="4AE839A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color w:val="000000"/>
          <w:u w:val="single"/>
          <w:lang w:eastAsia="pl-PL"/>
        </w:rPr>
      </w:pPr>
      <w:r w:rsidRPr="00AA179D">
        <w:rPr>
          <w:rFonts w:eastAsia="Times New Roman" w:cstheme="minorHAnsi"/>
          <w:b/>
          <w:color w:val="000000"/>
          <w:u w:val="single"/>
          <w:lang w:eastAsia="pl-PL"/>
        </w:rPr>
        <w:t xml:space="preserve">II. </w:t>
      </w:r>
      <w:r w:rsidR="007D560E">
        <w:rPr>
          <w:rFonts w:eastAsia="Times New Roman" w:cstheme="minorHAnsi"/>
          <w:b/>
          <w:color w:val="000000"/>
          <w:u w:val="single"/>
          <w:lang w:eastAsia="pl-PL"/>
        </w:rPr>
        <w:t>Przedmiot zamówienia</w:t>
      </w:r>
    </w:p>
    <w:p w14:paraId="4FB517A1" w14:textId="77777777" w:rsidR="00EC2A94" w:rsidRPr="00AA179D" w:rsidRDefault="00EC2A94" w:rsidP="00EC2A94">
      <w:pPr>
        <w:widowControl w:val="0"/>
        <w:suppressAutoHyphens/>
        <w:spacing w:after="0" w:line="240" w:lineRule="auto"/>
        <w:rPr>
          <w:rFonts w:eastAsia="Times New Roman" w:cstheme="minorHAnsi"/>
          <w:b/>
          <w:color w:val="000000"/>
          <w:u w:val="single"/>
          <w:lang w:eastAsia="pl-PL"/>
        </w:rPr>
      </w:pPr>
      <w:bookmarkStart w:id="2" w:name="_Hlk62209619"/>
    </w:p>
    <w:p w14:paraId="321C0C3A" w14:textId="2B042380" w:rsidR="00D541B6" w:rsidRPr="003953E8" w:rsidRDefault="008E70AD" w:rsidP="00D541B6">
      <w:pPr>
        <w:jc w:val="both"/>
        <w:rPr>
          <w:rFonts w:cstheme="minorHAnsi"/>
        </w:rPr>
      </w:pPr>
      <w:r w:rsidRPr="003953E8">
        <w:rPr>
          <w:rFonts w:cstheme="minorHAnsi"/>
        </w:rPr>
        <w:t xml:space="preserve">Przedmiotem zamówienia </w:t>
      </w:r>
      <w:r w:rsidR="00D541B6" w:rsidRPr="003953E8">
        <w:rPr>
          <w:rFonts w:cstheme="minorHAnsi"/>
        </w:rPr>
        <w:t xml:space="preserve">jest </w:t>
      </w:r>
      <w:r w:rsidR="007E6819" w:rsidRPr="003953E8">
        <w:rPr>
          <w:rFonts w:cstheme="minorHAnsi"/>
        </w:rPr>
        <w:t>„P</w:t>
      </w:r>
      <w:r w:rsidR="00D514E5" w:rsidRPr="003953E8">
        <w:rPr>
          <w:rFonts w:cstheme="minorHAnsi"/>
        </w:rPr>
        <w:t xml:space="preserve">rzeprowadzenie </w:t>
      </w:r>
      <w:r w:rsidR="00D541B6" w:rsidRPr="003953E8">
        <w:rPr>
          <w:rFonts w:cstheme="minorHAnsi"/>
        </w:rPr>
        <w:t>sesji terapeutycznej i testów wykonywanych przy pomocy zrobotyzowanych urządzeń do rehabilitacji</w:t>
      </w:r>
      <w:r w:rsidR="007E6819" w:rsidRPr="003953E8">
        <w:rPr>
          <w:rFonts w:cstheme="minorHAnsi"/>
        </w:rPr>
        <w:t>”</w:t>
      </w:r>
      <w:r w:rsidR="00D541B6" w:rsidRPr="003953E8">
        <w:rPr>
          <w:rFonts w:cstheme="minorHAnsi"/>
        </w:rPr>
        <w:t xml:space="preserve"> na potrzeby Programu polityki zdrowotnej </w:t>
      </w:r>
      <w:r w:rsidR="008D7AEB" w:rsidRPr="003953E8">
        <w:rPr>
          <w:rFonts w:cstheme="minorHAnsi"/>
        </w:rPr>
        <w:t xml:space="preserve">                        </w:t>
      </w:r>
      <w:r w:rsidR="00D541B6" w:rsidRPr="003953E8">
        <w:rPr>
          <w:rFonts w:cstheme="minorHAnsi"/>
        </w:rPr>
        <w:t>w zakresie rozszerzenia dostępności nowoczesnych instrumentalnych metod diagnostyki i rehabilitacji dzieci z mózgowym porażeniem dziecięcym na terenie województwa mazowieckiego.</w:t>
      </w:r>
    </w:p>
    <w:p w14:paraId="105DEBD1" w14:textId="3443A8F5" w:rsidR="00D541B6" w:rsidRPr="000B3470" w:rsidRDefault="00D541B6" w:rsidP="003953E8">
      <w:pPr>
        <w:spacing w:line="276" w:lineRule="auto"/>
        <w:contextualSpacing/>
        <w:jc w:val="both"/>
        <w:rPr>
          <w:rFonts w:ascii="Calibri" w:eastAsia="Times New Roman" w:hAnsi="Calibri" w:cs="Aptos"/>
        </w:rPr>
      </w:pPr>
      <w:r w:rsidRPr="000B3470">
        <w:rPr>
          <w:rFonts w:ascii="Calibri" w:hAnsi="Calibri" w:cs="Aptos"/>
          <w:b/>
          <w:bCs/>
        </w:rPr>
        <w:t>Część nr 1</w:t>
      </w:r>
      <w:r w:rsidRPr="000B3470">
        <w:rPr>
          <w:rFonts w:ascii="Calibri" w:hAnsi="Calibri" w:cs="Aptos"/>
        </w:rPr>
        <w:t xml:space="preserve">: Przeprowadzenie sesji terapeutycznej i testów wykonywanych przy pomocy zrobotyzowanych urządzeń do rehabilitacji w dniach/ godzinach (łącznie nie więcej niż </w:t>
      </w:r>
      <w:r w:rsidRPr="000B3470">
        <w:rPr>
          <w:rFonts w:ascii="Calibri" w:eastAsia="Times New Roman" w:hAnsi="Calibri" w:cs="Aptos"/>
        </w:rPr>
        <w:t>2583 godzin)</w:t>
      </w:r>
    </w:p>
    <w:p w14:paraId="7E2C7ACD" w14:textId="77777777" w:rsidR="00D541B6" w:rsidRPr="000B3470" w:rsidRDefault="00D541B6" w:rsidP="003953E8">
      <w:pPr>
        <w:spacing w:after="0" w:line="276" w:lineRule="auto"/>
        <w:contextualSpacing/>
        <w:rPr>
          <w:rFonts w:ascii="Calibri" w:eastAsia="Times New Roman" w:hAnsi="Calibri" w:cstheme="minorHAnsi"/>
        </w:rPr>
      </w:pPr>
      <w:r w:rsidRPr="000B3470">
        <w:rPr>
          <w:rFonts w:ascii="Calibri" w:eastAsia="Times New Roman" w:hAnsi="Calibri" w:cstheme="minorHAnsi"/>
        </w:rPr>
        <w:t>Wt – 8- 15</w:t>
      </w:r>
    </w:p>
    <w:p w14:paraId="0B700E6D" w14:textId="77777777" w:rsidR="00D541B6" w:rsidRPr="000B3470" w:rsidRDefault="00D541B6" w:rsidP="003953E8">
      <w:pPr>
        <w:spacing w:after="0" w:line="276" w:lineRule="auto"/>
        <w:contextualSpacing/>
        <w:rPr>
          <w:rFonts w:ascii="Calibri" w:eastAsia="Times New Roman" w:hAnsi="Calibri" w:cstheme="minorHAnsi"/>
        </w:rPr>
      </w:pPr>
      <w:r w:rsidRPr="000B3470">
        <w:rPr>
          <w:rFonts w:ascii="Calibri" w:eastAsia="Times New Roman" w:hAnsi="Calibri" w:cstheme="minorHAnsi"/>
        </w:rPr>
        <w:t>Śr – 8- 15</w:t>
      </w:r>
    </w:p>
    <w:p w14:paraId="01C90684" w14:textId="0B86A6FD" w:rsidR="00687227" w:rsidRPr="000B3470" w:rsidRDefault="00D541B6" w:rsidP="003953E8">
      <w:pPr>
        <w:spacing w:after="0" w:line="276" w:lineRule="auto"/>
        <w:contextualSpacing/>
        <w:rPr>
          <w:rFonts w:ascii="Calibri" w:eastAsia="Times New Roman" w:hAnsi="Calibri" w:cstheme="minorHAnsi"/>
        </w:rPr>
      </w:pPr>
      <w:r w:rsidRPr="000B3470">
        <w:rPr>
          <w:rFonts w:ascii="Calibri" w:eastAsia="Times New Roman" w:hAnsi="Calibri" w:cstheme="minorHAnsi"/>
        </w:rPr>
        <w:t>Czw – 8- 15</w:t>
      </w:r>
    </w:p>
    <w:p w14:paraId="4E219180" w14:textId="77777777" w:rsidR="00687227" w:rsidRPr="000B3470" w:rsidRDefault="00687227" w:rsidP="00687227">
      <w:pPr>
        <w:spacing w:after="0" w:line="276" w:lineRule="auto"/>
        <w:rPr>
          <w:rFonts w:ascii="Calibri" w:eastAsia="Times New Roman" w:hAnsi="Calibri" w:cs="Aptos"/>
        </w:rPr>
      </w:pPr>
    </w:p>
    <w:p w14:paraId="6A85361B" w14:textId="0D0C210D" w:rsidR="00D541B6" w:rsidRPr="000B3470" w:rsidRDefault="00D541B6" w:rsidP="003953E8">
      <w:pPr>
        <w:spacing w:line="276" w:lineRule="auto"/>
        <w:contextualSpacing/>
        <w:jc w:val="both"/>
        <w:rPr>
          <w:rFonts w:ascii="Calibri" w:eastAsia="Times New Roman" w:hAnsi="Calibri" w:cs="Aptos"/>
        </w:rPr>
      </w:pPr>
      <w:r w:rsidRPr="000B3470">
        <w:rPr>
          <w:rFonts w:ascii="Calibri" w:hAnsi="Calibri" w:cs="Aptos"/>
          <w:b/>
          <w:bCs/>
        </w:rPr>
        <w:t xml:space="preserve">Część nr </w:t>
      </w:r>
      <w:r w:rsidR="007E6819" w:rsidRPr="000B3470">
        <w:rPr>
          <w:rFonts w:ascii="Calibri" w:hAnsi="Calibri" w:cs="Aptos"/>
          <w:b/>
          <w:bCs/>
        </w:rPr>
        <w:t>2</w:t>
      </w:r>
      <w:r w:rsidRPr="000B3470">
        <w:rPr>
          <w:rFonts w:ascii="Calibri" w:hAnsi="Calibri" w:cs="Aptos"/>
        </w:rPr>
        <w:t xml:space="preserve">: Przeprowadzenie sesji terapeutycznej i testów wykonywanych przy pomocy zrobotyzowanych urządzeń do rehabilitacji w dniach/ godzinach (łącznie nie więcej niż </w:t>
      </w:r>
      <w:r w:rsidR="00F02167" w:rsidRPr="000B3470">
        <w:rPr>
          <w:rFonts w:ascii="Calibri" w:eastAsia="Times New Roman" w:hAnsi="Calibri" w:cs="Aptos"/>
        </w:rPr>
        <w:t xml:space="preserve">4305 </w:t>
      </w:r>
      <w:r w:rsidRPr="000B3470">
        <w:rPr>
          <w:rFonts w:ascii="Calibri" w:eastAsia="Times New Roman" w:hAnsi="Calibri" w:cs="Aptos"/>
        </w:rPr>
        <w:t>godzin)</w:t>
      </w:r>
    </w:p>
    <w:p w14:paraId="08AA19E6" w14:textId="77777777" w:rsidR="00F02167" w:rsidRPr="000B3470" w:rsidRDefault="00F02167" w:rsidP="003953E8">
      <w:pPr>
        <w:spacing w:after="0" w:line="276" w:lineRule="auto"/>
        <w:contextualSpacing/>
        <w:jc w:val="both"/>
        <w:rPr>
          <w:rFonts w:ascii="Calibri" w:eastAsia="Times New Roman" w:hAnsi="Calibri" w:cs="Calibri"/>
        </w:rPr>
      </w:pPr>
      <w:r w:rsidRPr="000B3470">
        <w:rPr>
          <w:rFonts w:ascii="Calibri" w:eastAsia="Times New Roman" w:hAnsi="Calibri" w:cs="Calibri"/>
        </w:rPr>
        <w:t>Pon – 8-15</w:t>
      </w:r>
    </w:p>
    <w:p w14:paraId="00B0437B" w14:textId="3E1BC221" w:rsidR="00F02167" w:rsidRPr="000B3470" w:rsidRDefault="00F02167" w:rsidP="003953E8">
      <w:pPr>
        <w:spacing w:after="0" w:line="276" w:lineRule="auto"/>
        <w:contextualSpacing/>
        <w:rPr>
          <w:rFonts w:ascii="Calibri" w:eastAsia="Times New Roman" w:hAnsi="Calibri" w:cs="Calibri"/>
        </w:rPr>
      </w:pPr>
      <w:r w:rsidRPr="000B3470">
        <w:rPr>
          <w:rFonts w:ascii="Calibri" w:eastAsia="Times New Roman" w:hAnsi="Calibri" w:cs="Calibri"/>
        </w:rPr>
        <w:t>Pt – 8-15</w:t>
      </w:r>
    </w:p>
    <w:p w14:paraId="0FCF10E7" w14:textId="77777777" w:rsidR="00687227" w:rsidRPr="000B3470" w:rsidRDefault="00687227" w:rsidP="00687227">
      <w:pPr>
        <w:spacing w:after="0" w:line="276" w:lineRule="auto"/>
        <w:rPr>
          <w:rFonts w:ascii="Calibri" w:eastAsia="Times New Roman" w:hAnsi="Calibri" w:cs="Aptos"/>
        </w:rPr>
      </w:pPr>
    </w:p>
    <w:p w14:paraId="3D63BA33" w14:textId="043079F3" w:rsidR="007E6819" w:rsidRPr="000B3470" w:rsidRDefault="00D541B6" w:rsidP="003953E8">
      <w:pPr>
        <w:spacing w:line="276" w:lineRule="auto"/>
        <w:contextualSpacing/>
        <w:jc w:val="both"/>
        <w:rPr>
          <w:rFonts w:ascii="Calibri" w:eastAsia="Times New Roman" w:hAnsi="Calibri" w:cs="Aptos"/>
        </w:rPr>
      </w:pPr>
      <w:r w:rsidRPr="000B3470">
        <w:rPr>
          <w:rFonts w:ascii="Calibri" w:hAnsi="Calibri" w:cs="Aptos"/>
          <w:b/>
          <w:bCs/>
        </w:rPr>
        <w:t xml:space="preserve">Część nr </w:t>
      </w:r>
      <w:r w:rsidR="007E6819" w:rsidRPr="000B3470">
        <w:rPr>
          <w:rFonts w:ascii="Calibri" w:hAnsi="Calibri" w:cs="Aptos"/>
          <w:b/>
          <w:bCs/>
        </w:rPr>
        <w:t>3</w:t>
      </w:r>
      <w:r w:rsidRPr="000B3470">
        <w:rPr>
          <w:rFonts w:ascii="Calibri" w:hAnsi="Calibri" w:cs="Aptos"/>
          <w:b/>
          <w:bCs/>
        </w:rPr>
        <w:t>:</w:t>
      </w:r>
      <w:r w:rsidRPr="000B3470">
        <w:rPr>
          <w:rFonts w:ascii="Calibri" w:hAnsi="Calibri" w:cs="Aptos"/>
        </w:rPr>
        <w:t xml:space="preserve"> Przeprowadzenie sesji terapeutycznej i testów wykonywanych przy pomocy zrobotyzowanych urządzeń do rehabilitacji w dniach/ godzinach (</w:t>
      </w:r>
      <w:r w:rsidR="00F02167" w:rsidRPr="000B3470">
        <w:rPr>
          <w:rFonts w:ascii="Calibri" w:hAnsi="Calibri" w:cs="Aptos"/>
        </w:rPr>
        <w:t xml:space="preserve">  łącznie nie więcej niż  </w:t>
      </w:r>
      <w:r w:rsidR="007E6819" w:rsidRPr="000B3470">
        <w:rPr>
          <w:rFonts w:ascii="Calibri" w:eastAsia="Times New Roman" w:hAnsi="Calibri" w:cs="Aptos"/>
        </w:rPr>
        <w:t>1230 godzin)</w:t>
      </w:r>
    </w:p>
    <w:p w14:paraId="35EB1610" w14:textId="77777777" w:rsidR="007E6819" w:rsidRPr="000B3470" w:rsidRDefault="007E6819" w:rsidP="003953E8">
      <w:pPr>
        <w:spacing w:after="0" w:line="276" w:lineRule="auto"/>
        <w:contextualSpacing/>
        <w:jc w:val="both"/>
        <w:rPr>
          <w:rFonts w:ascii="Calibri" w:eastAsia="Times New Roman" w:hAnsi="Calibri" w:cs="Calibri"/>
        </w:rPr>
      </w:pPr>
      <w:r w:rsidRPr="000B3470">
        <w:rPr>
          <w:rFonts w:ascii="Calibri" w:eastAsia="Times New Roman" w:hAnsi="Calibri" w:cs="Calibri"/>
        </w:rPr>
        <w:t>Pon – 15-20</w:t>
      </w:r>
    </w:p>
    <w:p w14:paraId="0D10F6E9" w14:textId="66D641CD" w:rsidR="00D541B6" w:rsidRPr="000B3470" w:rsidRDefault="00D541B6" w:rsidP="003953E8">
      <w:pPr>
        <w:spacing w:after="0" w:line="276" w:lineRule="auto"/>
        <w:contextualSpacing/>
        <w:jc w:val="both"/>
        <w:rPr>
          <w:rFonts w:ascii="Calibri" w:eastAsia="Times New Roman" w:hAnsi="Calibri" w:cs="Calibri"/>
        </w:rPr>
      </w:pPr>
      <w:r w:rsidRPr="000B3470">
        <w:rPr>
          <w:rFonts w:ascii="Calibri" w:eastAsia="Times New Roman" w:hAnsi="Calibri" w:cs="Calibri"/>
        </w:rPr>
        <w:t xml:space="preserve">Pt –15 – 20 </w:t>
      </w:r>
    </w:p>
    <w:p w14:paraId="74709453" w14:textId="77777777" w:rsidR="00687227" w:rsidRPr="000B3470" w:rsidRDefault="00687227" w:rsidP="00687227">
      <w:pPr>
        <w:spacing w:after="0" w:line="276" w:lineRule="auto"/>
        <w:jc w:val="both"/>
        <w:rPr>
          <w:rFonts w:ascii="Calibri" w:eastAsia="Times New Roman" w:hAnsi="Calibri" w:cs="Aptos"/>
        </w:rPr>
      </w:pPr>
    </w:p>
    <w:p w14:paraId="5EDD020A" w14:textId="367F781F" w:rsidR="00D541B6" w:rsidRPr="000B3470" w:rsidRDefault="00D541B6" w:rsidP="003953E8">
      <w:pPr>
        <w:spacing w:line="276" w:lineRule="auto"/>
        <w:contextualSpacing/>
        <w:jc w:val="both"/>
        <w:rPr>
          <w:rFonts w:ascii="Calibri" w:eastAsia="Times New Roman" w:hAnsi="Calibri" w:cs="Aptos"/>
        </w:rPr>
      </w:pPr>
      <w:r w:rsidRPr="000B3470">
        <w:rPr>
          <w:rFonts w:ascii="Calibri" w:hAnsi="Calibri" w:cs="Aptos"/>
          <w:b/>
          <w:bCs/>
        </w:rPr>
        <w:t xml:space="preserve">Część nr </w:t>
      </w:r>
      <w:r w:rsidR="001640FC" w:rsidRPr="000B3470">
        <w:rPr>
          <w:rFonts w:ascii="Calibri" w:hAnsi="Calibri" w:cs="Aptos"/>
          <w:b/>
          <w:bCs/>
        </w:rPr>
        <w:t>4</w:t>
      </w:r>
      <w:r w:rsidRPr="000B3470">
        <w:rPr>
          <w:rFonts w:ascii="Calibri" w:hAnsi="Calibri" w:cs="Aptos"/>
          <w:b/>
          <w:bCs/>
        </w:rPr>
        <w:t>:</w:t>
      </w:r>
      <w:r w:rsidRPr="000B3470">
        <w:rPr>
          <w:rFonts w:ascii="Calibri" w:hAnsi="Calibri" w:cs="Aptos"/>
        </w:rPr>
        <w:t xml:space="preserve"> Przeprowadzenie sesji terapeutycznej i testów wykonywanych przy pomocy zrobotyzowanych urządzeń do rehabilitacji w dniach/ godzinach (łącznie nie więcej niż </w:t>
      </w:r>
      <w:r w:rsidR="001640FC" w:rsidRPr="000B3470">
        <w:rPr>
          <w:rFonts w:ascii="Calibri" w:eastAsia="Times New Roman" w:hAnsi="Calibri" w:cs="Aptos"/>
        </w:rPr>
        <w:t xml:space="preserve">1845 </w:t>
      </w:r>
      <w:r w:rsidRPr="000B3470">
        <w:rPr>
          <w:rFonts w:ascii="Calibri" w:eastAsia="Times New Roman" w:hAnsi="Calibri" w:cs="Aptos"/>
        </w:rPr>
        <w:t>godzin)</w:t>
      </w:r>
    </w:p>
    <w:p w14:paraId="35551194" w14:textId="463CF054" w:rsidR="00D541B6" w:rsidRPr="000B3470" w:rsidRDefault="00D541B6" w:rsidP="003953E8">
      <w:pPr>
        <w:spacing w:after="0" w:line="276" w:lineRule="auto"/>
        <w:contextualSpacing/>
        <w:rPr>
          <w:rFonts w:ascii="Calibri" w:eastAsia="Times New Roman" w:hAnsi="Calibri" w:cs="Calibri"/>
        </w:rPr>
      </w:pPr>
      <w:bookmarkStart w:id="3" w:name="_Hlk198631790"/>
      <w:r w:rsidRPr="000B3470">
        <w:rPr>
          <w:rFonts w:ascii="Calibri" w:eastAsia="Times New Roman" w:hAnsi="Calibri" w:cs="Calibri"/>
        </w:rPr>
        <w:t>Wt –</w:t>
      </w:r>
      <w:r w:rsidR="001640FC" w:rsidRPr="000B3470">
        <w:rPr>
          <w:rFonts w:ascii="Calibri" w:eastAsia="Times New Roman" w:hAnsi="Calibri" w:cs="Calibri"/>
        </w:rPr>
        <w:t xml:space="preserve"> </w:t>
      </w:r>
      <w:r w:rsidRPr="000B3470">
        <w:rPr>
          <w:rFonts w:ascii="Calibri" w:eastAsia="Times New Roman" w:hAnsi="Calibri" w:cs="Calibri"/>
        </w:rPr>
        <w:t>15</w:t>
      </w:r>
      <w:r w:rsidR="001640FC" w:rsidRPr="000B3470">
        <w:rPr>
          <w:rFonts w:ascii="Calibri" w:eastAsia="Times New Roman" w:hAnsi="Calibri" w:cs="Calibri"/>
        </w:rPr>
        <w:t xml:space="preserve"> -20</w:t>
      </w:r>
    </w:p>
    <w:bookmarkEnd w:id="3"/>
    <w:p w14:paraId="1B90203A" w14:textId="4A6C488C" w:rsidR="00D541B6" w:rsidRPr="000B3470" w:rsidRDefault="00D541B6" w:rsidP="003953E8">
      <w:pPr>
        <w:spacing w:after="0" w:line="276" w:lineRule="auto"/>
        <w:contextualSpacing/>
        <w:rPr>
          <w:rFonts w:ascii="Calibri" w:eastAsia="Times New Roman" w:hAnsi="Calibri" w:cs="Calibri"/>
        </w:rPr>
      </w:pPr>
      <w:r w:rsidRPr="000B3470">
        <w:rPr>
          <w:rFonts w:ascii="Calibri" w:eastAsia="Times New Roman" w:hAnsi="Calibri" w:cs="Calibri"/>
        </w:rPr>
        <w:t>Śr –</w:t>
      </w:r>
      <w:r w:rsidR="001640FC" w:rsidRPr="000B3470">
        <w:rPr>
          <w:rFonts w:ascii="Calibri" w:eastAsia="Times New Roman" w:hAnsi="Calibri" w:cs="Calibri"/>
        </w:rPr>
        <w:t xml:space="preserve"> </w:t>
      </w:r>
      <w:r w:rsidRPr="000B3470">
        <w:rPr>
          <w:rFonts w:ascii="Calibri" w:eastAsia="Times New Roman" w:hAnsi="Calibri" w:cs="Calibri"/>
        </w:rPr>
        <w:t>15</w:t>
      </w:r>
      <w:r w:rsidR="001640FC" w:rsidRPr="000B3470">
        <w:rPr>
          <w:rFonts w:ascii="Calibri" w:eastAsia="Times New Roman" w:hAnsi="Calibri" w:cs="Calibri"/>
        </w:rPr>
        <w:t xml:space="preserve"> -20</w:t>
      </w:r>
    </w:p>
    <w:p w14:paraId="2B2B0F8D" w14:textId="77777777" w:rsidR="001640FC" w:rsidRDefault="00D541B6" w:rsidP="003953E8">
      <w:pPr>
        <w:spacing w:after="0" w:line="276" w:lineRule="auto"/>
        <w:contextualSpacing/>
        <w:rPr>
          <w:rFonts w:ascii="Calibri" w:eastAsia="Times New Roman" w:hAnsi="Calibri" w:cs="Calibri"/>
        </w:rPr>
      </w:pPr>
      <w:r w:rsidRPr="000B3470">
        <w:rPr>
          <w:rFonts w:ascii="Calibri" w:eastAsia="Times New Roman" w:hAnsi="Calibri" w:cs="Calibri"/>
        </w:rPr>
        <w:t>Czw –</w:t>
      </w:r>
      <w:r w:rsidR="001640FC" w:rsidRPr="000B3470">
        <w:rPr>
          <w:rFonts w:ascii="Calibri" w:eastAsia="Times New Roman" w:hAnsi="Calibri" w:cs="Calibri"/>
        </w:rPr>
        <w:t xml:space="preserve"> </w:t>
      </w:r>
      <w:r w:rsidRPr="000B3470">
        <w:rPr>
          <w:rFonts w:ascii="Calibri" w:eastAsia="Times New Roman" w:hAnsi="Calibri" w:cs="Calibri"/>
        </w:rPr>
        <w:t>15</w:t>
      </w:r>
      <w:r w:rsidR="001640FC" w:rsidRPr="000B3470">
        <w:rPr>
          <w:rFonts w:ascii="Calibri" w:eastAsia="Times New Roman" w:hAnsi="Calibri" w:cs="Calibri"/>
        </w:rPr>
        <w:t>-20</w:t>
      </w:r>
    </w:p>
    <w:p w14:paraId="2BBAB5B3" w14:textId="77777777" w:rsidR="003475B5" w:rsidRPr="000B3470" w:rsidRDefault="003475B5" w:rsidP="00687227">
      <w:pPr>
        <w:spacing w:after="0" w:line="276" w:lineRule="auto"/>
        <w:rPr>
          <w:rFonts w:ascii="Calibri" w:eastAsia="Times New Roman" w:hAnsi="Calibri" w:cs="Calibri"/>
        </w:rPr>
      </w:pPr>
    </w:p>
    <w:p w14:paraId="27C3237B" w14:textId="35C3900E" w:rsidR="00D541B6" w:rsidRPr="000B3470" w:rsidRDefault="00D541B6" w:rsidP="003953E8">
      <w:pPr>
        <w:spacing w:line="276" w:lineRule="auto"/>
        <w:contextualSpacing/>
        <w:jc w:val="both"/>
        <w:rPr>
          <w:rFonts w:ascii="Calibri" w:eastAsia="Times New Roman" w:hAnsi="Calibri" w:cs="Aptos"/>
        </w:rPr>
      </w:pPr>
      <w:r w:rsidRPr="000B3470">
        <w:rPr>
          <w:rFonts w:ascii="Calibri" w:hAnsi="Calibri" w:cs="Aptos"/>
          <w:b/>
          <w:bCs/>
        </w:rPr>
        <w:t xml:space="preserve">Część nr </w:t>
      </w:r>
      <w:r w:rsidR="001640FC" w:rsidRPr="000B3470">
        <w:rPr>
          <w:rFonts w:ascii="Calibri" w:hAnsi="Calibri" w:cs="Aptos"/>
          <w:b/>
          <w:bCs/>
        </w:rPr>
        <w:t>5</w:t>
      </w:r>
      <w:r w:rsidRPr="000B3470">
        <w:rPr>
          <w:rFonts w:ascii="Calibri" w:hAnsi="Calibri" w:cs="Aptos"/>
          <w:b/>
          <w:bCs/>
        </w:rPr>
        <w:t>:</w:t>
      </w:r>
      <w:r w:rsidRPr="000B3470">
        <w:rPr>
          <w:rFonts w:ascii="Calibri" w:hAnsi="Calibri" w:cs="Aptos"/>
        </w:rPr>
        <w:t xml:space="preserve"> Przeprowadzenie sesji terapeutycznej i testów wykonywanych przy pomocy zrobotyzowanych urządzeń do rehabilitacji w dniach/ godzinach (łącznie nie więcej niż </w:t>
      </w:r>
      <w:r w:rsidR="001640FC" w:rsidRPr="000B3470">
        <w:rPr>
          <w:rFonts w:ascii="Calibri" w:eastAsia="Times New Roman" w:hAnsi="Calibri" w:cs="Aptos"/>
        </w:rPr>
        <w:t>61</w:t>
      </w:r>
      <w:r w:rsidRPr="000B3470">
        <w:rPr>
          <w:rFonts w:ascii="Calibri" w:eastAsia="Times New Roman" w:hAnsi="Calibri" w:cs="Aptos"/>
        </w:rPr>
        <w:t>5 godzin)</w:t>
      </w:r>
    </w:p>
    <w:p w14:paraId="2FF04990" w14:textId="2793117A" w:rsidR="001640FC" w:rsidRPr="000B3470" w:rsidRDefault="001640FC" w:rsidP="003953E8">
      <w:pPr>
        <w:spacing w:line="276" w:lineRule="auto"/>
        <w:contextualSpacing/>
        <w:jc w:val="both"/>
        <w:rPr>
          <w:rFonts w:ascii="Calibri" w:eastAsia="Times New Roman" w:hAnsi="Calibri" w:cs="Aptos"/>
        </w:rPr>
      </w:pPr>
      <w:bookmarkStart w:id="4" w:name="_Hlk198633097"/>
      <w:r w:rsidRPr="000B3470">
        <w:rPr>
          <w:rFonts w:ascii="Calibri" w:eastAsia="Times New Roman" w:hAnsi="Calibri" w:cs="Aptos"/>
        </w:rPr>
        <w:t>8-18 – dwie soboty / miesiąc</w:t>
      </w:r>
    </w:p>
    <w:bookmarkEnd w:id="4"/>
    <w:p w14:paraId="12F6F8B9" w14:textId="260B9C2E" w:rsidR="00D541B6" w:rsidRPr="000B3470" w:rsidRDefault="00D541B6" w:rsidP="001640FC">
      <w:pPr>
        <w:spacing w:line="235" w:lineRule="atLeast"/>
        <w:jc w:val="both"/>
        <w:rPr>
          <w:rFonts w:ascii="Calibri" w:eastAsia="Times New Roman" w:hAnsi="Calibri" w:cs="Aptos"/>
        </w:rPr>
      </w:pPr>
      <w:r w:rsidRPr="000B3470">
        <w:rPr>
          <w:rFonts w:ascii="Calibri" w:hAnsi="Calibri" w:cs="Aptos"/>
          <w:b/>
          <w:bCs/>
        </w:rPr>
        <w:lastRenderedPageBreak/>
        <w:t xml:space="preserve">Część nr </w:t>
      </w:r>
      <w:r w:rsidR="001640FC" w:rsidRPr="000B3470">
        <w:rPr>
          <w:rFonts w:ascii="Calibri" w:hAnsi="Calibri" w:cs="Aptos"/>
          <w:b/>
          <w:bCs/>
        </w:rPr>
        <w:t>6</w:t>
      </w:r>
      <w:r w:rsidRPr="000B3470">
        <w:rPr>
          <w:rFonts w:ascii="Calibri" w:hAnsi="Calibri" w:cs="Aptos"/>
          <w:b/>
          <w:bCs/>
        </w:rPr>
        <w:t>:</w:t>
      </w:r>
      <w:r w:rsidRPr="000B3470">
        <w:rPr>
          <w:rFonts w:ascii="Calibri" w:hAnsi="Calibri" w:cs="Aptos"/>
        </w:rPr>
        <w:t xml:space="preserve"> Przeprowadzenie sesji terapeutycznej i testów wykonywanych przy pomocy zrobotyzowanych urządzeń do rehabilitacji w dniach/ godzinach (łącznie nie więcej niż </w:t>
      </w:r>
      <w:r w:rsidR="001640FC" w:rsidRPr="000B3470">
        <w:rPr>
          <w:rFonts w:ascii="Calibri" w:eastAsia="Times New Roman" w:hAnsi="Calibri" w:cs="Aptos"/>
        </w:rPr>
        <w:t xml:space="preserve">307,5 </w:t>
      </w:r>
      <w:r w:rsidRPr="000B3470">
        <w:rPr>
          <w:rFonts w:ascii="Calibri" w:eastAsia="Times New Roman" w:hAnsi="Calibri" w:cs="Aptos"/>
        </w:rPr>
        <w:t>godzin)</w:t>
      </w:r>
    </w:p>
    <w:p w14:paraId="7FF893C6" w14:textId="4E72E2D4" w:rsidR="001640FC" w:rsidRPr="000B3470" w:rsidRDefault="001640FC" w:rsidP="001640FC">
      <w:pPr>
        <w:spacing w:line="235" w:lineRule="atLeast"/>
        <w:jc w:val="both"/>
        <w:rPr>
          <w:rFonts w:ascii="Calibri" w:eastAsia="Times New Roman" w:hAnsi="Calibri" w:cs="Aptos"/>
        </w:rPr>
      </w:pPr>
      <w:bookmarkStart w:id="5" w:name="_Hlk198633158"/>
      <w:r w:rsidRPr="000B3470">
        <w:rPr>
          <w:rFonts w:ascii="Calibri" w:eastAsia="Times New Roman" w:hAnsi="Calibri" w:cs="Aptos"/>
        </w:rPr>
        <w:t>8-18 – jedna sobota / miesiąc</w:t>
      </w:r>
    </w:p>
    <w:bookmarkEnd w:id="5"/>
    <w:p w14:paraId="1F598B87" w14:textId="5CBBEBB9" w:rsidR="00D541B6" w:rsidRPr="000B3470" w:rsidRDefault="00D541B6" w:rsidP="001640FC">
      <w:pPr>
        <w:spacing w:line="235" w:lineRule="atLeast"/>
        <w:jc w:val="both"/>
        <w:rPr>
          <w:rFonts w:ascii="Calibri" w:eastAsia="Times New Roman" w:hAnsi="Calibri" w:cs="Aptos"/>
        </w:rPr>
      </w:pPr>
      <w:r w:rsidRPr="000B3470">
        <w:rPr>
          <w:rFonts w:ascii="Calibri" w:hAnsi="Calibri" w:cs="Aptos"/>
          <w:b/>
          <w:bCs/>
        </w:rPr>
        <w:t xml:space="preserve">Część nr </w:t>
      </w:r>
      <w:r w:rsidR="001640FC" w:rsidRPr="000B3470">
        <w:rPr>
          <w:rFonts w:ascii="Calibri" w:hAnsi="Calibri" w:cs="Aptos"/>
          <w:b/>
          <w:bCs/>
        </w:rPr>
        <w:t>7</w:t>
      </w:r>
      <w:r w:rsidRPr="000B3470">
        <w:rPr>
          <w:rFonts w:ascii="Calibri" w:hAnsi="Calibri" w:cs="Aptos"/>
          <w:b/>
          <w:bCs/>
        </w:rPr>
        <w:t>:</w:t>
      </w:r>
      <w:r w:rsidRPr="000B3470">
        <w:rPr>
          <w:rFonts w:ascii="Calibri" w:hAnsi="Calibri" w:cs="Aptos"/>
        </w:rPr>
        <w:t xml:space="preserve"> Przeprowadzenie sesji terapeutycznej i testów wykonywanych przy pomocy zrobotyzowanych urządzeń do rehabilitacji w dniach/ godzinach (łącznie nie więcej niż </w:t>
      </w:r>
      <w:r w:rsidR="001640FC" w:rsidRPr="000B3470">
        <w:rPr>
          <w:rFonts w:ascii="Calibri" w:eastAsia="Times New Roman" w:hAnsi="Calibri" w:cs="Aptos"/>
        </w:rPr>
        <w:t>215,25</w:t>
      </w:r>
      <w:r w:rsidRPr="000B3470">
        <w:rPr>
          <w:rFonts w:ascii="Calibri" w:eastAsia="Times New Roman" w:hAnsi="Calibri" w:cs="Aptos"/>
        </w:rPr>
        <w:t xml:space="preserve"> godzin)</w:t>
      </w:r>
    </w:p>
    <w:p w14:paraId="58ACE013" w14:textId="77777777" w:rsidR="001640FC" w:rsidRPr="000B3470" w:rsidRDefault="001640FC" w:rsidP="001640FC">
      <w:pPr>
        <w:spacing w:line="235" w:lineRule="atLeast"/>
        <w:jc w:val="both"/>
        <w:rPr>
          <w:rFonts w:ascii="Calibri" w:eastAsia="Times New Roman" w:hAnsi="Calibri" w:cs="Aptos"/>
        </w:rPr>
      </w:pPr>
      <w:r w:rsidRPr="000B3470">
        <w:rPr>
          <w:rFonts w:ascii="Calibri" w:eastAsia="Times New Roman" w:hAnsi="Calibri" w:cs="Aptos"/>
        </w:rPr>
        <w:t>8-18 – jedna sobota / miesiąc</w:t>
      </w:r>
    </w:p>
    <w:p w14:paraId="3CFF1388" w14:textId="03027DEE" w:rsidR="005228B9" w:rsidRPr="000B3470" w:rsidRDefault="005228B9" w:rsidP="005228B9">
      <w:pPr>
        <w:spacing w:after="0" w:line="276" w:lineRule="auto"/>
        <w:jc w:val="both"/>
        <w:rPr>
          <w:rFonts w:ascii="Calibri" w:eastAsia="Cambria" w:hAnsi="Calibri" w:cstheme="minorHAnsi"/>
          <w:u w:val="single"/>
        </w:rPr>
      </w:pPr>
      <w:r w:rsidRPr="000B3470">
        <w:rPr>
          <w:rFonts w:ascii="Calibri" w:eastAsia="Cambria" w:hAnsi="Calibri" w:cstheme="minorHAnsi"/>
          <w:i/>
          <w:iCs/>
          <w:u w:val="single"/>
        </w:rPr>
        <w:t xml:space="preserve">Zakres zadań Przyjmującego zamówienie: </w:t>
      </w:r>
    </w:p>
    <w:p w14:paraId="73F79C8C" w14:textId="77777777" w:rsidR="00D541B6" w:rsidRPr="000B3470" w:rsidRDefault="00D541B6" w:rsidP="001640FC">
      <w:pPr>
        <w:jc w:val="both"/>
        <w:rPr>
          <w:rFonts w:ascii="Calibri" w:hAnsi="Calibri" w:cstheme="minorHAnsi"/>
        </w:rPr>
      </w:pPr>
      <w:r w:rsidRPr="000B3470">
        <w:rPr>
          <w:rFonts w:ascii="Calibri" w:hAnsi="Calibri" w:cstheme="minorHAnsi"/>
        </w:rPr>
        <w:t>Wykonawca w ramach umowy przeprowadzi sesję terapeutyczną i testy wykonywane przy pomocy zrobotyzowanych urządzeń do rehabilitacji.</w:t>
      </w:r>
    </w:p>
    <w:p w14:paraId="7D3D9DEB" w14:textId="77777777" w:rsidR="00D541B6" w:rsidRPr="000B3470" w:rsidRDefault="00D541B6" w:rsidP="003953E8">
      <w:pPr>
        <w:spacing w:line="240" w:lineRule="auto"/>
        <w:jc w:val="both"/>
        <w:rPr>
          <w:rFonts w:ascii="Calibri" w:hAnsi="Calibri" w:cs="Calibri"/>
        </w:rPr>
      </w:pPr>
      <w:r w:rsidRPr="000B3470">
        <w:rPr>
          <w:rFonts w:ascii="Calibri" w:hAnsi="Calibri" w:cs="Calibri"/>
        </w:rPr>
        <w:t>Jedna sesja terapeutyczna powinna trwać około 60 minut. W ciągu tego czasu następuje przymocowanie pacjenta do urządzenia, trening trwający około 45 minut - w zależności od zmęczenia i motywacji pacjenta, następnie odpięcie zabezpieczenia i odłączenie pacjenta. Parametry urządzenia będą dostosowane do potrzeb i możliwości pacjenta. Po sesji terapeutycznej powinno zostać sporządzone podsumowanie na cele monitoringu i ewaluacji działań programu. W celu uzyskania lepszej współpracy i motywacji pacjenta podczas sesji terapeutycznych, terapeuta może prowadzić dodatkowe ćwiczenia. Należy wykorzystywać biofeedback, umożliwiający ocenę stopnia zaangażowania pacjenta w proces terapii np. przez graficzny zapis cyklu chodu na monitorze komputera oraz wzrost motywacji pacjenta poprzez dostarczenie sygnałów zwrotnych – wizualnych oraz proprioceptywnych. Dodatkowo treningi wzbogacane mogą być aplikacjami z wykorzystaniem trójwymiarowych technik i projektorów 3D, umożliwiających głęboką percepcję, pozwalającą przenieść się w środowisko sztucznie generowane przez komputer</w:t>
      </w:r>
    </w:p>
    <w:p w14:paraId="1F461AED" w14:textId="77777777" w:rsidR="001640FC" w:rsidRPr="000B3470" w:rsidRDefault="00EC2A94" w:rsidP="001640FC">
      <w:pPr>
        <w:widowControl w:val="0"/>
        <w:suppressAutoHyphens/>
        <w:spacing w:after="0" w:line="240" w:lineRule="auto"/>
        <w:jc w:val="both"/>
        <w:rPr>
          <w:rFonts w:ascii="Calibri" w:hAnsi="Calibri" w:cstheme="minorHAnsi"/>
        </w:rPr>
      </w:pPr>
      <w:r w:rsidRPr="000B3470">
        <w:rPr>
          <w:rFonts w:ascii="Calibri" w:hAnsi="Calibri" w:cstheme="minorHAnsi"/>
          <w:b/>
          <w:bCs/>
        </w:rPr>
        <w:t>Miejsce wykonywania zamówienia</w:t>
      </w:r>
      <w:r w:rsidRPr="000B3470">
        <w:rPr>
          <w:rFonts w:ascii="Calibri" w:hAnsi="Calibri" w:cstheme="minorHAnsi"/>
        </w:rPr>
        <w:t xml:space="preserve">: </w:t>
      </w:r>
      <w:r w:rsidR="00FB2A09" w:rsidRPr="000B3470">
        <w:rPr>
          <w:rFonts w:ascii="Calibri" w:hAnsi="Calibri" w:cstheme="minorHAnsi"/>
        </w:rPr>
        <w:t>Oddział Neurologiczno Rehabilitacyjny MCN sp. z o.o. w Zagórzu 05-462 Wiązowna, Zagórze</w:t>
      </w:r>
      <w:r w:rsidR="008E70AD" w:rsidRPr="000B3470">
        <w:rPr>
          <w:rFonts w:ascii="Calibri" w:hAnsi="Calibri" w:cstheme="minorHAnsi"/>
        </w:rPr>
        <w:t>,</w:t>
      </w:r>
      <w:r w:rsidRPr="000B3470">
        <w:rPr>
          <w:rFonts w:ascii="Calibri" w:hAnsi="Calibri" w:cstheme="minorHAnsi"/>
        </w:rPr>
        <w:t xml:space="preserve"> </w:t>
      </w:r>
    </w:p>
    <w:p w14:paraId="61401570" w14:textId="36735C92" w:rsidR="00EC2A94" w:rsidRPr="000B3470" w:rsidRDefault="001640FC" w:rsidP="001640FC">
      <w:pPr>
        <w:widowControl w:val="0"/>
        <w:suppressAutoHyphens/>
        <w:spacing w:after="0" w:line="240" w:lineRule="auto"/>
        <w:jc w:val="both"/>
        <w:rPr>
          <w:rFonts w:ascii="Calibri" w:hAnsi="Calibri" w:cstheme="minorHAnsi"/>
        </w:rPr>
      </w:pPr>
      <w:r w:rsidRPr="000B3470">
        <w:rPr>
          <w:rFonts w:ascii="Calibri" w:hAnsi="Calibri" w:cs="Times New Roman"/>
          <w:b/>
          <w:iCs/>
        </w:rPr>
        <w:t>Czas wykonywania zamówienia</w:t>
      </w:r>
      <w:r w:rsidRPr="000B3470">
        <w:rPr>
          <w:rFonts w:ascii="Calibri" w:hAnsi="Calibri" w:cstheme="minorHAnsi"/>
        </w:rPr>
        <w:t xml:space="preserve"> : </w:t>
      </w:r>
      <w:r w:rsidR="00EC2A94" w:rsidRPr="000B3470">
        <w:rPr>
          <w:rFonts w:ascii="Calibri" w:hAnsi="Calibri" w:cstheme="minorHAnsi"/>
        </w:rPr>
        <w:t xml:space="preserve">od dnia podpisania umowy </w:t>
      </w:r>
      <w:r w:rsidR="008E70AD" w:rsidRPr="000B3470">
        <w:rPr>
          <w:rFonts w:ascii="Calibri" w:hAnsi="Calibri" w:cstheme="minorHAnsi"/>
        </w:rPr>
        <w:t xml:space="preserve">przez </w:t>
      </w:r>
      <w:r w:rsidRPr="000B3470">
        <w:rPr>
          <w:rFonts w:ascii="Calibri" w:hAnsi="Calibri" w:cstheme="minorHAnsi"/>
        </w:rPr>
        <w:t>1</w:t>
      </w:r>
      <w:r w:rsidR="008E70AD" w:rsidRPr="000B3470">
        <w:rPr>
          <w:rFonts w:ascii="Calibri" w:hAnsi="Calibri" w:cstheme="minorHAnsi"/>
        </w:rPr>
        <w:t>6 miesięcy</w:t>
      </w:r>
      <w:r w:rsidRPr="000B3470">
        <w:rPr>
          <w:rFonts w:ascii="Calibri" w:hAnsi="Calibri" w:cstheme="minorHAnsi"/>
        </w:rPr>
        <w:t>.</w:t>
      </w:r>
    </w:p>
    <w:p w14:paraId="0C487C5E" w14:textId="77777777" w:rsidR="008E70AD" w:rsidRPr="000B3470" w:rsidRDefault="008E70AD" w:rsidP="008E70A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bookmarkEnd w:id="2"/>
    <w:p w14:paraId="7283574E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Usługi będą realizowane zgodnie z aktualnymi potrzebami Udzielającego zamówienia. </w:t>
      </w:r>
    </w:p>
    <w:p w14:paraId="33B94193" w14:textId="49406F7D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Zasady współpracy określone zostały we wzorze umowy, który stanowi </w:t>
      </w:r>
      <w:r w:rsidR="00B54762" w:rsidRPr="000B3470">
        <w:rPr>
          <w:rFonts w:ascii="Calibri" w:eastAsia="Times New Roman" w:hAnsi="Calibri" w:cstheme="minorHAnsi"/>
          <w:color w:val="000000"/>
          <w:lang w:eastAsia="pl-PL"/>
        </w:rPr>
        <w:t>załącznik nr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2 do niniejszych warunków konkursu.</w:t>
      </w:r>
    </w:p>
    <w:p w14:paraId="2C0198BB" w14:textId="77777777" w:rsidR="001640FC" w:rsidRPr="000B3470" w:rsidRDefault="001640FC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</w:p>
    <w:p w14:paraId="65157027" w14:textId="77777777" w:rsidR="00EC2A94" w:rsidRPr="007D560E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7D560E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III. Obowiązki Oferenta i sposób przygotowania oferty.</w:t>
      </w:r>
    </w:p>
    <w:p w14:paraId="63696CEB" w14:textId="77777777" w:rsidR="007D560E" w:rsidRPr="000B3470" w:rsidRDefault="007D560E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</w:p>
    <w:p w14:paraId="027C7A83" w14:textId="4C665105" w:rsidR="00EC2A94" w:rsidRPr="000B3470" w:rsidRDefault="00F14959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 xml:space="preserve">-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>Koszty przygotowania i złożenia oferty ponosi Oferent.</w:t>
      </w:r>
    </w:p>
    <w:p w14:paraId="7C74AE1B" w14:textId="6A33FE16" w:rsidR="00EC2A94" w:rsidRPr="000B3470" w:rsidRDefault="00F14959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 xml:space="preserve">-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Oferta powinna być złożona w </w:t>
      </w:r>
      <w:r w:rsidR="00B54762" w:rsidRPr="000B3470">
        <w:rPr>
          <w:rFonts w:ascii="Calibri" w:eastAsia="Times New Roman" w:hAnsi="Calibri" w:cstheme="minorHAnsi"/>
          <w:color w:val="000000"/>
          <w:lang w:eastAsia="pl-PL"/>
        </w:rPr>
        <w:t xml:space="preserve">postaci elektronicznej lub w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formie pisemnej w języku polskim wraz z wymaganymi </w:t>
      </w:r>
      <w:r w:rsidR="00B54762" w:rsidRPr="000B3470">
        <w:rPr>
          <w:rFonts w:ascii="Calibri" w:eastAsia="Times New Roman" w:hAnsi="Calibri" w:cstheme="minorHAnsi"/>
          <w:color w:val="000000"/>
          <w:lang w:eastAsia="pl-PL"/>
        </w:rPr>
        <w:t>dokumentami i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 załącznikami wymienionymi w rozdziale </w:t>
      </w:r>
      <w:r w:rsidR="00B54762" w:rsidRPr="000B3470">
        <w:rPr>
          <w:rFonts w:ascii="Calibri" w:eastAsia="Times New Roman" w:hAnsi="Calibri" w:cstheme="minorHAnsi"/>
          <w:color w:val="000000"/>
          <w:lang w:eastAsia="pl-PL"/>
        </w:rPr>
        <w:t>IV, dokumentami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>, na formularzu oferty wg wzoru stanowiącego załącznik nr 1 do SWKO.</w:t>
      </w:r>
    </w:p>
    <w:p w14:paraId="23483CB2" w14:textId="21C303CC" w:rsidR="00EC2A94" w:rsidRPr="000B3470" w:rsidRDefault="00F14959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 xml:space="preserve">-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Oferta oraz wszystkie dokumenty muszą być podpisane, a kopie potwierdzone „za zgodność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br/>
        <w:t>z oryginałem” przez Oferenta lub osobę uprawnioną do reprezentowania Oferenta.</w:t>
      </w:r>
    </w:p>
    <w:p w14:paraId="254D3F06" w14:textId="36EBCEE8" w:rsidR="00EC2A94" w:rsidRPr="000B3470" w:rsidRDefault="00F14959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 xml:space="preserve">-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Wszelkie zmiany lub poprawki w tekście oferty muszą być parafowane własnoręcznie przez Oferenta. </w:t>
      </w:r>
      <w:r>
        <w:rPr>
          <w:rFonts w:ascii="Calibri" w:eastAsia="Times New Roman" w:hAnsi="Calibri" w:cstheme="minorHAnsi"/>
          <w:color w:val="000000"/>
          <w:lang w:eastAsia="pl-PL"/>
        </w:rPr>
        <w:t>-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Poprawki mogą być dokonywane jedynie poprzez wyraźne przekreślenie błędnego zapisu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br/>
        <w:t xml:space="preserve">i umieszczenie </w:t>
      </w:r>
      <w:r w:rsidR="00B54762" w:rsidRPr="000B3470">
        <w:rPr>
          <w:rFonts w:ascii="Calibri" w:eastAsia="Times New Roman" w:hAnsi="Calibri" w:cstheme="minorHAnsi"/>
          <w:color w:val="000000"/>
          <w:lang w:eastAsia="pl-PL"/>
        </w:rPr>
        <w:t>obok zapisu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 poprawnego.</w:t>
      </w:r>
    </w:p>
    <w:p w14:paraId="2BF62B67" w14:textId="1815966E" w:rsidR="00EC2A94" w:rsidRPr="000B3470" w:rsidRDefault="00F14959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 xml:space="preserve">-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Ofertę wraz z załącznikami opatrzoną danymi Oferenta należy umieścić w zaklejonej kopercie oznaczonej: </w:t>
      </w:r>
    </w:p>
    <w:p w14:paraId="1DEBD514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062"/>
      </w:tblGrid>
      <w:tr w:rsidR="00EC2A94" w:rsidRPr="000B3470" w14:paraId="57FD2F8F" w14:textId="77777777" w:rsidTr="00EC2A94">
        <w:tc>
          <w:tcPr>
            <w:tcW w:w="9062" w:type="dxa"/>
          </w:tcPr>
          <w:p w14:paraId="75687F5A" w14:textId="336EC7AB" w:rsidR="00EC2A94" w:rsidRPr="000B3470" w:rsidRDefault="00EC2A94" w:rsidP="00634468">
            <w:pPr>
              <w:rPr>
                <w:rFonts w:ascii="Calibri" w:hAnsi="Calibri" w:cstheme="minorHAnsi"/>
                <w:color w:val="000000"/>
                <w:sz w:val="22"/>
                <w:szCs w:val="22"/>
              </w:rPr>
            </w:pPr>
            <w:r w:rsidRPr="000B3470">
              <w:rPr>
                <w:rFonts w:ascii="Calibri" w:hAnsi="Calibri" w:cstheme="minorHAnsi"/>
                <w:color w:val="000000"/>
                <w:sz w:val="22"/>
                <w:szCs w:val="22"/>
              </w:rPr>
              <w:t xml:space="preserve">………………………………………             </w:t>
            </w:r>
          </w:p>
          <w:p w14:paraId="44EA8406" w14:textId="77777777" w:rsidR="00EC2A94" w:rsidRPr="000B3470" w:rsidRDefault="00EC2A94" w:rsidP="00634468">
            <w:pPr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B3470">
              <w:rPr>
                <w:rFonts w:ascii="Calibri" w:hAnsi="Calibri" w:cstheme="minorHAnsi"/>
                <w:color w:val="000000"/>
                <w:sz w:val="22"/>
                <w:szCs w:val="22"/>
              </w:rPr>
              <w:t xml:space="preserve"> (Dane składającego ofertę)</w:t>
            </w:r>
          </w:p>
          <w:p w14:paraId="73D7BC68" w14:textId="0F7EE731" w:rsidR="00EC2A94" w:rsidRPr="000B3470" w:rsidRDefault="00EC2A94" w:rsidP="00634468">
            <w:pPr>
              <w:jc w:val="center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 xml:space="preserve">Konkurs ofert na udzielanie świadczeń zdrowotnych, nr. spr. </w:t>
            </w:r>
            <w:r w:rsidR="00D541B6"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3</w:t>
            </w:r>
            <w:r w:rsidR="003475B5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6</w:t>
            </w:r>
            <w:r w:rsidR="00AA179D"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/202</w:t>
            </w:r>
            <w:r w:rsidR="001640FC"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5</w:t>
            </w:r>
            <w:r w:rsidR="00AA179D"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/KO</w:t>
            </w:r>
          </w:p>
          <w:p w14:paraId="3663E701" w14:textId="158DB6C7" w:rsidR="00EC2A94" w:rsidRDefault="00EC2A94" w:rsidP="00634468">
            <w:pPr>
              <w:jc w:val="center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 xml:space="preserve">Nie otwierać </w:t>
            </w:r>
            <w:r w:rsidR="00160929"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 xml:space="preserve">przed </w:t>
            </w:r>
            <w:r w:rsidR="005B074B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2</w:t>
            </w:r>
            <w:r w:rsidR="005F45F1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4</w:t>
            </w:r>
            <w:r w:rsidR="005B074B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.06.2025</w:t>
            </w:r>
            <w:r w:rsidR="00D541B6"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r.</w:t>
            </w:r>
            <w:r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 xml:space="preserve"> godz.</w:t>
            </w:r>
            <w:r w:rsidR="00864DF3"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1</w:t>
            </w:r>
            <w:r w:rsidR="005B074B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0</w:t>
            </w:r>
            <w:r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:</w:t>
            </w:r>
            <w:r w:rsidR="005B074B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1</w:t>
            </w:r>
            <w:r w:rsidR="00864DF3"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0</w:t>
            </w:r>
            <w:r w:rsidRPr="000B3470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14:paraId="32F799B4" w14:textId="77777777" w:rsidR="003953E8" w:rsidRDefault="003953E8" w:rsidP="00634468">
            <w:pPr>
              <w:jc w:val="center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</w:p>
          <w:p w14:paraId="3AE756E4" w14:textId="58FC33F3" w:rsidR="00EC2A94" w:rsidRPr="000B3470" w:rsidRDefault="003953E8" w:rsidP="003953E8">
            <w:pPr>
              <w:jc w:val="center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  <w:r w:rsidRPr="000A1E7D">
              <w:rPr>
                <w:rFonts w:asciiTheme="minorHAnsi" w:hAnsiTheme="minorHAnsi" w:cstheme="minorHAnsi"/>
                <w:b/>
                <w:bCs/>
              </w:rPr>
              <w:t xml:space="preserve">         Część 1,2</w:t>
            </w:r>
            <w:r>
              <w:rPr>
                <w:rFonts w:asciiTheme="minorHAnsi" w:hAnsiTheme="minorHAnsi" w:cstheme="minorHAnsi"/>
                <w:b/>
                <w:bCs/>
              </w:rPr>
              <w:t>,3,4,5,6,7</w:t>
            </w:r>
            <w:r w:rsidRPr="000A1E7D">
              <w:rPr>
                <w:rFonts w:asciiTheme="minorHAnsi" w:hAnsiTheme="minorHAnsi" w:cstheme="minorHAnsi"/>
                <w:b/>
                <w:bCs/>
              </w:rPr>
              <w:t xml:space="preserve">  /proszę zaznaczyć odpowiednią część/</w:t>
            </w:r>
          </w:p>
        </w:tc>
      </w:tr>
    </w:tbl>
    <w:tbl>
      <w:tblPr>
        <w:tblW w:w="8460" w:type="dxa"/>
        <w:tblInd w:w="828" w:type="dxa"/>
        <w:tblLook w:val="01E0" w:firstRow="1" w:lastRow="1" w:firstColumn="1" w:lastColumn="1" w:noHBand="0" w:noVBand="0"/>
      </w:tblPr>
      <w:tblGrid>
        <w:gridCol w:w="8460"/>
      </w:tblGrid>
      <w:tr w:rsidR="00EC2A94" w:rsidRPr="000B3470" w14:paraId="2257AA05" w14:textId="77777777" w:rsidTr="00634468">
        <w:tc>
          <w:tcPr>
            <w:tcW w:w="8460" w:type="dxa"/>
          </w:tcPr>
          <w:p w14:paraId="27166CC6" w14:textId="77777777" w:rsidR="00EC2A94" w:rsidRPr="000B3470" w:rsidRDefault="00EC2A94" w:rsidP="006344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theme="minorHAnsi"/>
                <w:color w:val="000000"/>
                <w:lang w:eastAsia="pl-PL"/>
              </w:rPr>
            </w:pPr>
          </w:p>
        </w:tc>
      </w:tr>
    </w:tbl>
    <w:p w14:paraId="18223D3D" w14:textId="08299B15" w:rsidR="00EC2A94" w:rsidRPr="000B3470" w:rsidRDefault="00EC2A94" w:rsidP="003953E8">
      <w:pPr>
        <w:jc w:val="both"/>
        <w:rPr>
          <w:rFonts w:ascii="Calibri" w:hAnsi="Calibri" w:cstheme="minorHAnsi"/>
          <w:b/>
          <w:color w:val="000000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lastRenderedPageBreak/>
        <w:t xml:space="preserve"> i </w:t>
      </w:r>
      <w:r w:rsidR="005453DC" w:rsidRPr="000B3470">
        <w:rPr>
          <w:rFonts w:ascii="Calibri" w:eastAsia="Times New Roman" w:hAnsi="Calibri" w:cstheme="minorHAnsi"/>
          <w:color w:val="000000"/>
          <w:lang w:eastAsia="pl-PL"/>
        </w:rPr>
        <w:t>dostarczyć do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siedziby Zamawiającego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-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Mazowieckie Centrum Neuropsychiatrii Sp. z o.o.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br/>
        <w:t xml:space="preserve"> z siedzibą w Zagórzu, 05-462 Wiązowna, Sekretariat, (II p.pokój 54) Budynek Zespołu Szkół Specjalnych do </w:t>
      </w:r>
      <w:r w:rsidR="00B54762" w:rsidRPr="000B3470">
        <w:rPr>
          <w:rFonts w:ascii="Calibri" w:eastAsia="Times New Roman" w:hAnsi="Calibri" w:cstheme="minorHAnsi"/>
          <w:color w:val="000000"/>
          <w:lang w:eastAsia="pl-PL"/>
        </w:rPr>
        <w:t xml:space="preserve">dnia </w:t>
      </w:r>
      <w:r w:rsidR="00B54762" w:rsidRPr="000B3470">
        <w:rPr>
          <w:rFonts w:ascii="Calibri" w:eastAsia="Times New Roman" w:hAnsi="Calibri" w:cstheme="minorHAnsi"/>
          <w:b/>
          <w:bCs/>
          <w:color w:val="000000"/>
          <w:lang w:eastAsia="pl-PL"/>
        </w:rPr>
        <w:t>2</w:t>
      </w:r>
      <w:r w:rsidR="00060F94">
        <w:rPr>
          <w:rFonts w:ascii="Calibri" w:eastAsia="Times New Roman" w:hAnsi="Calibri" w:cstheme="minorHAnsi"/>
          <w:b/>
          <w:bCs/>
          <w:color w:val="000000"/>
          <w:lang w:eastAsia="pl-PL"/>
        </w:rPr>
        <w:t>4</w:t>
      </w:r>
      <w:r w:rsidR="00B54762" w:rsidRPr="000B3470">
        <w:rPr>
          <w:rFonts w:ascii="Calibri" w:eastAsia="Times New Roman" w:hAnsi="Calibri" w:cstheme="minorHAnsi"/>
          <w:b/>
          <w:bCs/>
          <w:color w:val="000000"/>
          <w:lang w:eastAsia="pl-PL"/>
        </w:rPr>
        <w:t>.0</w:t>
      </w:r>
      <w:r w:rsidR="00060F94">
        <w:rPr>
          <w:rFonts w:ascii="Calibri" w:eastAsia="Times New Roman" w:hAnsi="Calibri" w:cstheme="minorHAnsi"/>
          <w:b/>
          <w:bCs/>
          <w:color w:val="000000"/>
          <w:lang w:eastAsia="pl-PL"/>
        </w:rPr>
        <w:t>6</w:t>
      </w:r>
      <w:r w:rsidR="00B54762" w:rsidRPr="000B3470">
        <w:rPr>
          <w:rFonts w:ascii="Calibri" w:eastAsia="Times New Roman" w:hAnsi="Calibri" w:cstheme="minorHAnsi"/>
          <w:b/>
          <w:bCs/>
          <w:color w:val="000000"/>
          <w:lang w:eastAsia="pl-PL"/>
        </w:rPr>
        <w:t>.202</w:t>
      </w:r>
      <w:r w:rsidR="00060F94">
        <w:rPr>
          <w:rFonts w:ascii="Calibri" w:eastAsia="Times New Roman" w:hAnsi="Calibri" w:cstheme="minorHAnsi"/>
          <w:b/>
          <w:bCs/>
          <w:color w:val="000000"/>
          <w:lang w:eastAsia="pl-PL"/>
        </w:rPr>
        <w:t>5</w:t>
      </w:r>
      <w:r w:rsidR="00B54762" w:rsidRPr="000B3470">
        <w:rPr>
          <w:rFonts w:ascii="Calibri" w:eastAsia="Times New Roman" w:hAnsi="Calibri" w:cstheme="minorHAnsi"/>
          <w:b/>
          <w:bCs/>
          <w:color w:val="000000"/>
          <w:lang w:eastAsia="pl-PL"/>
        </w:rPr>
        <w:t xml:space="preserve"> r.</w:t>
      </w:r>
      <w:r w:rsidRPr="000B3470">
        <w:rPr>
          <w:rFonts w:ascii="Calibri" w:hAnsi="Calibri" w:cstheme="minorHAnsi"/>
          <w:b/>
          <w:color w:val="000000"/>
        </w:rPr>
        <w:t xml:space="preserve"> godz.</w:t>
      </w:r>
      <w:r w:rsidR="00B54762" w:rsidRPr="000B3470">
        <w:rPr>
          <w:rFonts w:ascii="Calibri" w:hAnsi="Calibri" w:cstheme="minorHAnsi"/>
          <w:b/>
          <w:color w:val="000000"/>
        </w:rPr>
        <w:t>1</w:t>
      </w:r>
      <w:r w:rsidR="00060F94">
        <w:rPr>
          <w:rFonts w:ascii="Calibri" w:hAnsi="Calibri" w:cstheme="minorHAnsi"/>
          <w:b/>
          <w:color w:val="000000"/>
        </w:rPr>
        <w:t>0</w:t>
      </w:r>
      <w:r w:rsidRPr="000B3470">
        <w:rPr>
          <w:rFonts w:ascii="Calibri" w:hAnsi="Calibri" w:cstheme="minorHAnsi"/>
          <w:b/>
          <w:color w:val="000000"/>
        </w:rPr>
        <w:t xml:space="preserve">:00 </w:t>
      </w:r>
    </w:p>
    <w:p w14:paraId="74940235" w14:textId="77777777" w:rsidR="00EC2A94" w:rsidRPr="000B3470" w:rsidRDefault="00EC2A94" w:rsidP="00F14959">
      <w:pPr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W przypadku, gdy oferent nie przedstawił wszystkich wymaganych dokumentów, lub gdy oferta zawiera braki formalne, komisja wzywa oferenta do uzupełnienia dokumentów w wyznaczonym terminie pod rygorem odrzucenia oferty.</w:t>
      </w:r>
    </w:p>
    <w:p w14:paraId="6D259C2B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Jeżeli oferta wpłynie do siedziby Udzielającego zamówienia po terminie otwarcia ofert, zostanie zwrócona bez otwierania oferentowi.</w:t>
      </w:r>
    </w:p>
    <w:p w14:paraId="0F79FF6E" w14:textId="77777777" w:rsidR="0076285B" w:rsidRPr="000B3470" w:rsidRDefault="0076285B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14:paraId="102584F2" w14:textId="4DBD9493" w:rsidR="0076285B" w:rsidRPr="000B3470" w:rsidRDefault="0076285B" w:rsidP="0076285B">
      <w:pPr>
        <w:jc w:val="both"/>
        <w:rPr>
          <w:rFonts w:ascii="Calibri" w:hAnsi="Calibri" w:cstheme="minorHAnsi"/>
          <w:b/>
          <w:bCs/>
        </w:rPr>
      </w:pPr>
      <w:r w:rsidRPr="000B3470">
        <w:rPr>
          <w:rFonts w:ascii="Calibri" w:hAnsi="Calibri" w:cstheme="minorHAnsi"/>
          <w:b/>
          <w:bCs/>
        </w:rPr>
        <w:t xml:space="preserve">Warunki podmiotowe dotyczące oferenta - warunki muszą być bezwzględnie spełnione:  </w:t>
      </w:r>
    </w:p>
    <w:p w14:paraId="7B98F231" w14:textId="77777777" w:rsidR="00E32EBB" w:rsidRPr="000B3470" w:rsidRDefault="00E32EBB" w:rsidP="003953E8">
      <w:pPr>
        <w:widowControl w:val="0"/>
        <w:numPr>
          <w:ilvl w:val="0"/>
          <w:numId w:val="27"/>
        </w:numPr>
        <w:suppressAutoHyphens/>
        <w:spacing w:after="0" w:line="240" w:lineRule="auto"/>
        <w:ind w:left="0"/>
        <w:jc w:val="both"/>
        <w:rPr>
          <w:rFonts w:ascii="Calibri" w:eastAsia="Cambria" w:hAnsi="Calibri" w:cstheme="minorHAnsi"/>
        </w:rPr>
      </w:pPr>
      <w:r w:rsidRPr="000B3470">
        <w:rPr>
          <w:rFonts w:ascii="Calibri" w:eastAsia="Cambria" w:hAnsi="Calibri" w:cstheme="minorHAnsi"/>
        </w:rPr>
        <w:t>jest magistrem fizjoterapii - dyplom</w:t>
      </w:r>
    </w:p>
    <w:p w14:paraId="303EDCD9" w14:textId="77777777" w:rsidR="00D541B6" w:rsidRPr="000B3470" w:rsidRDefault="00D541B6" w:rsidP="003953E8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0" w:lineRule="atLeast"/>
        <w:ind w:left="0"/>
        <w:jc w:val="both"/>
        <w:rPr>
          <w:rFonts w:ascii="Calibri" w:hAnsi="Calibri" w:cs="Aptos"/>
          <w:sz w:val="22"/>
          <w:szCs w:val="22"/>
        </w:rPr>
      </w:pPr>
      <w:r w:rsidRPr="000B3470">
        <w:rPr>
          <w:rFonts w:ascii="Calibri" w:hAnsi="Calibri" w:cs="Aptos"/>
          <w:sz w:val="22"/>
          <w:szCs w:val="22"/>
        </w:rPr>
        <w:t>posiada doświadczenie w pracy z dziećmi z mózgowym porażeniem dziecięcym w</w:t>
      </w:r>
    </w:p>
    <w:p w14:paraId="76AB2ECB" w14:textId="77777777" w:rsidR="00D541B6" w:rsidRPr="000B3470" w:rsidRDefault="00D541B6" w:rsidP="003953E8">
      <w:pPr>
        <w:pStyle w:val="Akapitzlist"/>
        <w:widowControl w:val="0"/>
        <w:autoSpaceDE w:val="0"/>
        <w:autoSpaceDN w:val="0"/>
        <w:adjustRightInd w:val="0"/>
        <w:spacing w:after="0" w:line="20" w:lineRule="atLeast"/>
        <w:ind w:left="0"/>
        <w:jc w:val="both"/>
        <w:rPr>
          <w:rFonts w:ascii="Calibri" w:hAnsi="Calibri" w:cs="Aptos"/>
          <w:sz w:val="22"/>
          <w:szCs w:val="22"/>
        </w:rPr>
      </w:pPr>
      <w:r w:rsidRPr="000B3470">
        <w:rPr>
          <w:rFonts w:ascii="Calibri" w:hAnsi="Calibri" w:cs="Aptos"/>
          <w:sz w:val="22"/>
          <w:szCs w:val="22"/>
        </w:rPr>
        <w:t>podmiocie leczniczym świadczącym usługi z zakresu neurorehabilitacji dzieci z mózgowym porażeniem dziecięcym - zaświadczenie</w:t>
      </w:r>
    </w:p>
    <w:p w14:paraId="202F2A45" w14:textId="77777777" w:rsidR="00D541B6" w:rsidRPr="000B3470" w:rsidRDefault="00D541B6" w:rsidP="003953E8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0" w:lineRule="atLeast"/>
        <w:ind w:left="0"/>
        <w:jc w:val="both"/>
        <w:rPr>
          <w:rFonts w:ascii="Calibri" w:hAnsi="Calibri" w:cs="Aptos"/>
          <w:sz w:val="22"/>
          <w:szCs w:val="22"/>
        </w:rPr>
      </w:pPr>
      <w:r w:rsidRPr="000B3470">
        <w:rPr>
          <w:rFonts w:ascii="Calibri" w:hAnsi="Calibri" w:cs="Aptos"/>
          <w:sz w:val="22"/>
          <w:szCs w:val="22"/>
        </w:rPr>
        <w:t>posiada doświadczenie w prowadzeniu terapii w urządzeniu Lokomat - zaświadczenie</w:t>
      </w:r>
    </w:p>
    <w:p w14:paraId="4C754ABE" w14:textId="77777777" w:rsidR="00D541B6" w:rsidRPr="000B3470" w:rsidRDefault="00D541B6" w:rsidP="003953E8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0"/>
        <w:rPr>
          <w:rFonts w:ascii="Calibri" w:hAnsi="Calibri" w:cs="Aptos"/>
          <w:sz w:val="22"/>
          <w:szCs w:val="22"/>
        </w:rPr>
      </w:pPr>
      <w:r w:rsidRPr="000B3470">
        <w:rPr>
          <w:rFonts w:ascii="Calibri" w:hAnsi="Calibri" w:cs="Aptos"/>
          <w:sz w:val="22"/>
          <w:szCs w:val="22"/>
        </w:rPr>
        <w:t>odbył szkolenie w zakresie prowadzenia terapii w urządzenie Lokomat Pro z modułem FreeD  - certyfikat.</w:t>
      </w:r>
    </w:p>
    <w:p w14:paraId="3766419C" w14:textId="77777777" w:rsidR="0076285B" w:rsidRPr="000B3470" w:rsidRDefault="0076285B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14:paraId="56E513A2" w14:textId="1047E67D" w:rsidR="00EC2A94" w:rsidRPr="00060F94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060F94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 xml:space="preserve">IV. Oferta </w:t>
      </w:r>
      <w:r w:rsidR="00F14959" w:rsidRPr="00060F94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po</w:t>
      </w:r>
      <w:r w:rsidRPr="00060F94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winna zawierać.</w:t>
      </w:r>
    </w:p>
    <w:p w14:paraId="2D2F0AFD" w14:textId="0936A133" w:rsidR="00EC2A94" w:rsidRPr="000B3470" w:rsidRDefault="00EC2A94" w:rsidP="003953E8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0"/>
        <w:jc w:val="both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Formularz oferty, oraz część </w:t>
      </w:r>
      <w:r w:rsidR="0016284E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szczegółową –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 zgodnie z wzorem stanowiącym załącznik nr 1  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br/>
        <w:t>do niniejszych warunków</w:t>
      </w:r>
      <w:r w:rsidR="00197B2D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;</w:t>
      </w:r>
    </w:p>
    <w:p w14:paraId="00C55D49" w14:textId="2678F694" w:rsidR="00EC2A94" w:rsidRPr="000B3470" w:rsidRDefault="00EC2A94" w:rsidP="003953E8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0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Kopię aktualnej polisy ubezpieczenia odpowiedzialności cywilnej podmiotu wykonującego działalność leczniczą zgodnie z rozporządzeniem </w:t>
      </w:r>
      <w:r w:rsidR="00AB7B29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Ministra Finansów z dnia 29 kwietnia 2019 r. w sprawie obowiązkowego ubezpieczenia odpowiedzialności cywilnej podmiotu wykonującego działalność leczniczą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, lub pisemne </w:t>
      </w:r>
      <w:r w:rsidR="00AB7B29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zobowiązanie Oferenta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 do zawarcia umowy ubezpieczenia i dostarczenia kopii najpóźniej w </w:t>
      </w:r>
      <w:r w:rsidR="005453DC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dniu</w:t>
      </w:r>
      <w:r w:rsidR="00AB7B29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podpisania umowy na świadczenia zdrowotne</w:t>
      </w:r>
      <w:r w:rsidR="00197B2D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;</w:t>
      </w:r>
    </w:p>
    <w:p w14:paraId="2A2A5D3D" w14:textId="11A6B1C0" w:rsidR="00197B2D" w:rsidRPr="000B3470" w:rsidRDefault="00776BB2" w:rsidP="003953E8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0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oświadczenie</w:t>
      </w:r>
      <w:r w:rsidR="00197B2D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 o wpisie do rejestru podmiotów wykonujących działalność 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leczniczą</w:t>
      </w:r>
      <w:r w:rsidR="00197B2D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.</w:t>
      </w:r>
    </w:p>
    <w:p w14:paraId="15B79787" w14:textId="77777777" w:rsidR="00197B2D" w:rsidRPr="000B3470" w:rsidRDefault="00197B2D" w:rsidP="003953E8">
      <w:pPr>
        <w:pStyle w:val="Akapitzlist"/>
        <w:widowControl w:val="0"/>
        <w:suppressAutoHyphens/>
        <w:spacing w:after="0"/>
        <w:ind w:left="0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</w:p>
    <w:p w14:paraId="47E9DAA2" w14:textId="323BABAB" w:rsidR="00197B2D" w:rsidRPr="000B3470" w:rsidRDefault="00197B2D" w:rsidP="00197B2D">
      <w:pPr>
        <w:pStyle w:val="Akapitzlist"/>
        <w:widowControl w:val="0"/>
        <w:suppressAutoHyphens/>
        <w:spacing w:after="0"/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UWAGA</w:t>
      </w:r>
    </w:p>
    <w:p w14:paraId="3F3FFDCD" w14:textId="2312E126" w:rsidR="00197B2D" w:rsidRPr="000B3470" w:rsidRDefault="00197B2D" w:rsidP="005F45F1">
      <w:pPr>
        <w:pStyle w:val="Akapitzlist"/>
        <w:widowControl w:val="0"/>
        <w:suppressAutoHyphens/>
        <w:spacing w:after="0"/>
        <w:ind w:left="-57"/>
        <w:jc w:val="both"/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Przed podpisaniem umowy 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U</w:t>
      </w:r>
      <w:r w:rsidR="00EC6457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dzielający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zamówienia wezwie do </w:t>
      </w:r>
      <w:r w:rsidR="00EC6457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przedstawienia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EC6457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zaświadczenia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o niekaralności z Krajowego Rejestru Karnego, 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ważnego na 6 </w:t>
      </w:r>
      <w:r w:rsidR="00EC6457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miesięcy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przed składaniem oferty 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– dla wszystkich 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Specjalistów,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któr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zy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będą wykonywal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i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świadczenia, brak przedstawienia 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powyższych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zaświadczeń</w:t>
      </w: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EC6457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będzie skutkował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o</w:t>
      </w:r>
      <w:r w:rsidR="00EC6457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odrzuceniem</w:t>
      </w:r>
      <w:r w:rsidR="00EC6457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oferty i 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wyborem</w:t>
      </w:r>
      <w:r w:rsidR="00EC6457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 xml:space="preserve"> kolejnego oferenta</w:t>
      </w:r>
      <w:r w:rsidR="008124DD"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.</w:t>
      </w:r>
    </w:p>
    <w:p w14:paraId="4D85A194" w14:textId="77777777" w:rsidR="00EC6457" w:rsidRPr="000B3470" w:rsidRDefault="00EC6457" w:rsidP="00197B2D">
      <w:pPr>
        <w:pStyle w:val="Akapitzlist"/>
        <w:widowControl w:val="0"/>
        <w:suppressAutoHyphens/>
        <w:spacing w:after="0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</w:p>
    <w:p w14:paraId="2E987709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Ponadto wymagane są kopie następujących dokumentów:</w:t>
      </w:r>
    </w:p>
    <w:p w14:paraId="2A1B72FB" w14:textId="1A948249" w:rsidR="00EC2A94" w:rsidRPr="000B3470" w:rsidRDefault="0076285B" w:rsidP="00F14959">
      <w:pPr>
        <w:widowControl w:val="0"/>
        <w:suppressAutoHyphens/>
        <w:spacing w:after="0" w:line="240" w:lineRule="auto"/>
        <w:ind w:left="-57"/>
        <w:rPr>
          <w:rFonts w:ascii="Calibri" w:eastAsia="Times New Roman" w:hAnsi="Calibri" w:cstheme="minorHAnsi"/>
          <w:color w:val="000000"/>
          <w:u w:val="single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u w:val="single"/>
          <w:lang w:eastAsia="pl-PL"/>
        </w:rPr>
        <w:t>a)</w:t>
      </w:r>
      <w:r w:rsidR="00EC6457" w:rsidRPr="000B3470">
        <w:rPr>
          <w:rFonts w:ascii="Calibri" w:eastAsia="Times New Roman" w:hAnsi="Calibri" w:cstheme="minorHAnsi"/>
          <w:color w:val="000000"/>
          <w:u w:val="single"/>
          <w:lang w:eastAsia="pl-PL"/>
        </w:rPr>
        <w:t xml:space="preserve"> </w:t>
      </w:r>
      <w:r w:rsidR="00EC2A94" w:rsidRPr="000B3470">
        <w:rPr>
          <w:rFonts w:ascii="Calibri" w:eastAsia="Times New Roman" w:hAnsi="Calibri" w:cstheme="minorHAnsi"/>
          <w:color w:val="000000"/>
          <w:u w:val="single"/>
          <w:lang w:eastAsia="pl-PL"/>
        </w:rPr>
        <w:t>w przypadku zakładów opieki zdrowotnej:</w:t>
      </w:r>
    </w:p>
    <w:p w14:paraId="5A26CBE6" w14:textId="765C45D0" w:rsidR="00EC2A94" w:rsidRPr="000B3470" w:rsidRDefault="00EC2A94" w:rsidP="00F14959">
      <w:pPr>
        <w:pStyle w:val="Akapitzlist"/>
        <w:widowControl w:val="0"/>
        <w:numPr>
          <w:ilvl w:val="0"/>
          <w:numId w:val="20"/>
        </w:numPr>
        <w:suppressAutoHyphens/>
        <w:spacing w:after="0"/>
        <w:ind w:left="-57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aktualny </w:t>
      </w:r>
      <w:r w:rsidR="005453DC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wydruk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 z Krajowego Rejestru Sądowego </w:t>
      </w:r>
    </w:p>
    <w:p w14:paraId="1D691D95" w14:textId="6D395B60" w:rsidR="00EC2A94" w:rsidRPr="000B3470" w:rsidRDefault="00EC2A94" w:rsidP="00F14959">
      <w:pPr>
        <w:pStyle w:val="Akapitzlist"/>
        <w:widowControl w:val="0"/>
        <w:numPr>
          <w:ilvl w:val="0"/>
          <w:numId w:val="20"/>
        </w:numPr>
        <w:suppressAutoHyphens/>
        <w:spacing w:after="0"/>
        <w:ind w:left="-57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wykaz osób, które będą uczestniczyć w wykonaniu zamówienia, oraz   dokumenty potwierdzające   ich kwalifikacje zawodowe,</w:t>
      </w:r>
    </w:p>
    <w:p w14:paraId="41017E27" w14:textId="77777777" w:rsidR="0076285B" w:rsidRPr="000B3470" w:rsidRDefault="0076285B" w:rsidP="00F14959">
      <w:pPr>
        <w:widowControl w:val="0"/>
        <w:suppressAutoHyphens/>
        <w:spacing w:after="0" w:line="240" w:lineRule="auto"/>
        <w:ind w:left="-57"/>
        <w:rPr>
          <w:rFonts w:ascii="Calibri" w:eastAsia="Times New Roman" w:hAnsi="Calibri" w:cstheme="minorHAnsi"/>
          <w:u w:val="single"/>
          <w:lang w:eastAsia="pl-PL"/>
        </w:rPr>
      </w:pPr>
    </w:p>
    <w:p w14:paraId="0330C9EF" w14:textId="3C205FA1" w:rsidR="00EC2A94" w:rsidRPr="000B3470" w:rsidRDefault="0076285B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u w:val="single"/>
          <w:lang w:eastAsia="pl-PL"/>
        </w:rPr>
      </w:pPr>
      <w:r w:rsidRPr="000B3470">
        <w:rPr>
          <w:rFonts w:ascii="Calibri" w:eastAsia="Times New Roman" w:hAnsi="Calibri" w:cstheme="minorHAnsi"/>
          <w:u w:val="single"/>
          <w:lang w:eastAsia="pl-PL"/>
        </w:rPr>
        <w:t>b) indywidualnych</w:t>
      </w:r>
      <w:r w:rsidR="00EC2A94" w:rsidRPr="000B3470">
        <w:rPr>
          <w:rFonts w:ascii="Calibri" w:eastAsia="Times New Roman" w:hAnsi="Calibri" w:cstheme="minorHAnsi"/>
          <w:u w:val="single"/>
          <w:lang w:eastAsia="pl-PL"/>
        </w:rPr>
        <w:t xml:space="preserve"> lub grupowych praktyk/</w:t>
      </w:r>
      <w:r w:rsidR="00EC2A94" w:rsidRPr="000B3470">
        <w:rPr>
          <w:rFonts w:ascii="Calibri" w:eastAsia="Times New Roman" w:hAnsi="Calibri" w:cstheme="minorHAnsi"/>
          <w:color w:val="000000"/>
          <w:u w:val="single"/>
          <w:lang w:eastAsia="pl-PL"/>
        </w:rPr>
        <w:t>w przypadku oferentów prowadzących działalność</w:t>
      </w:r>
      <w:r w:rsidR="00EC2A94" w:rsidRPr="000B3470">
        <w:rPr>
          <w:rFonts w:ascii="Calibri" w:eastAsia="Times New Roman" w:hAnsi="Calibri" w:cstheme="minorHAnsi"/>
          <w:color w:val="000000"/>
          <w:u w:val="single"/>
          <w:lang w:eastAsia="pl-PL"/>
        </w:rPr>
        <w:br/>
        <w:t xml:space="preserve">    gospodarczą:    </w:t>
      </w:r>
    </w:p>
    <w:p w14:paraId="01BF9944" w14:textId="352CDD88" w:rsidR="00EC2A94" w:rsidRPr="000B3470" w:rsidRDefault="00EC2A94" w:rsidP="00F14959">
      <w:pPr>
        <w:pStyle w:val="Akapitzlist"/>
        <w:widowControl w:val="0"/>
        <w:numPr>
          <w:ilvl w:val="0"/>
          <w:numId w:val="19"/>
        </w:numPr>
        <w:suppressAutoHyphens/>
        <w:spacing w:after="0"/>
        <w:ind w:left="-57"/>
        <w:jc w:val="both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sz w:val="22"/>
          <w:szCs w:val="22"/>
          <w:lang w:eastAsia="pl-PL"/>
        </w:rPr>
        <w:t>aktualn</w:t>
      </w:r>
      <w:r w:rsidR="005453DC" w:rsidRPr="000B3470">
        <w:rPr>
          <w:rFonts w:ascii="Calibri" w:eastAsia="Times New Roman" w:hAnsi="Calibri" w:cstheme="minorHAnsi"/>
          <w:sz w:val="22"/>
          <w:szCs w:val="22"/>
          <w:lang w:eastAsia="pl-PL"/>
        </w:rPr>
        <w:t>y</w:t>
      </w:r>
      <w:r w:rsidR="00AB7B29" w:rsidRPr="000B3470">
        <w:rPr>
          <w:rFonts w:ascii="Calibri" w:eastAsia="Times New Roman" w:hAnsi="Calibri" w:cstheme="minorHAnsi"/>
          <w:sz w:val="22"/>
          <w:szCs w:val="22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wydruk z Centralnej Ewidencji i Informacji</w:t>
      </w:r>
      <w:r w:rsidR="00AB7B29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o Działalności Gospodarczej Rzeczypospolitej Polskiej strona www.firma.gov.pl. /aktualny </w:t>
      </w:r>
      <w:r w:rsidR="00AB7B29"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wydruk </w:t>
      </w: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 xml:space="preserve">z Krajowego Rejestru Sądowego z części dotyczącej rejestru przedsiębiorców </w:t>
      </w:r>
    </w:p>
    <w:p w14:paraId="12B9F61C" w14:textId="77777777" w:rsidR="00197B2D" w:rsidRPr="000B3470" w:rsidRDefault="00197B2D" w:rsidP="00F14959">
      <w:pPr>
        <w:widowControl w:val="0"/>
        <w:suppressAutoHyphens/>
        <w:spacing w:after="0" w:line="240" w:lineRule="auto"/>
        <w:ind w:left="-57"/>
        <w:jc w:val="both"/>
        <w:rPr>
          <w:rFonts w:ascii="Calibri" w:eastAsia="Times New Roman" w:hAnsi="Calibri" w:cstheme="minorHAnsi"/>
          <w:b/>
          <w:bCs/>
          <w:color w:val="000000"/>
          <w:lang w:eastAsia="pl-PL"/>
        </w:rPr>
      </w:pPr>
    </w:p>
    <w:p w14:paraId="2E67651A" w14:textId="60A41B58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bCs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bCs/>
          <w:color w:val="000000"/>
          <w:lang w:eastAsia="pl-PL"/>
        </w:rPr>
        <w:t>Dokumenty potwierdzające kwalifikacje zawodowe:</w:t>
      </w:r>
    </w:p>
    <w:p w14:paraId="0A971796" w14:textId="216F0E3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bCs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      -dyplom ukończenia szkoły wyższej </w:t>
      </w:r>
      <w:r w:rsidR="007333F0" w:rsidRPr="000B3470">
        <w:rPr>
          <w:rFonts w:ascii="Calibri" w:eastAsia="Times New Roman" w:hAnsi="Calibri" w:cstheme="minorHAnsi"/>
          <w:color w:val="000000"/>
          <w:lang w:eastAsia="pl-PL"/>
        </w:rPr>
        <w:t xml:space="preserve">- </w:t>
      </w:r>
      <w:r w:rsidR="00E32EBB" w:rsidRPr="000B3470">
        <w:rPr>
          <w:rFonts w:ascii="Calibri" w:eastAsia="Times New Roman" w:hAnsi="Calibri" w:cstheme="minorHAnsi"/>
          <w:color w:val="000000"/>
          <w:lang w:eastAsia="pl-PL"/>
        </w:rPr>
        <w:t xml:space="preserve">fizjoterapia </w:t>
      </w:r>
      <w:r w:rsidR="007333F0" w:rsidRPr="000B3470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</w:p>
    <w:p w14:paraId="38907DBF" w14:textId="15FA3ECF" w:rsidR="00EC2A94" w:rsidRPr="000B3470" w:rsidRDefault="00EC2A94" w:rsidP="0090642E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rPr>
          <w:rFonts w:ascii="Calibri" w:eastAsia="Times New Roman" w:hAnsi="Calibri" w:cstheme="minorHAnsi"/>
          <w:b/>
          <w:bCs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bCs/>
          <w:color w:val="000000"/>
          <w:lang w:eastAsia="pl-PL"/>
        </w:rPr>
        <w:t xml:space="preserve">       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 </w:t>
      </w:r>
      <w:r w:rsidRPr="000B3470">
        <w:rPr>
          <w:rFonts w:ascii="Calibri" w:eastAsia="Times New Roman" w:hAnsi="Calibri" w:cstheme="minorHAnsi"/>
          <w:b/>
          <w:bCs/>
          <w:color w:val="000000"/>
          <w:lang w:eastAsia="pl-PL"/>
        </w:rPr>
        <w:t xml:space="preserve"> </w:t>
      </w:r>
    </w:p>
    <w:p w14:paraId="6D21B92A" w14:textId="4A781DBE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lastRenderedPageBreak/>
        <w:t xml:space="preserve">Uwaga: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>dowodami w zakresie dokumentowania doświadczenia zawodowego są: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>referencje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/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poświadczenie, oświadczenie – jeżeli z uzasadnionych przyczyn o obiektywnym charakterze przyjmujący zamówienie nie jest w stanie uzyskać poświadczenia. </w:t>
      </w:r>
      <w:r w:rsidRPr="000B3470">
        <w:rPr>
          <w:rFonts w:ascii="Calibri" w:eastAsia="Times New Roman" w:hAnsi="Calibri" w:cstheme="minorHAnsi"/>
          <w:b/>
          <w:bCs/>
          <w:i/>
          <w:iCs/>
          <w:color w:val="000000"/>
          <w:u w:val="single"/>
          <w:lang w:eastAsia="pl-PL"/>
        </w:rPr>
        <w:t>W przypadku doświadczenia nabytego u Udzielającego zamówienia dopuszcza się złożenie Oświadczen</w:t>
      </w:r>
      <w:r w:rsidRPr="000B3470">
        <w:rPr>
          <w:rFonts w:ascii="Calibri" w:eastAsia="Times New Roman" w:hAnsi="Calibri" w:cstheme="minorHAnsi"/>
          <w:color w:val="000000"/>
          <w:u w:val="single"/>
          <w:lang w:eastAsia="pl-PL"/>
        </w:rPr>
        <w:t>ia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>.</w:t>
      </w:r>
    </w:p>
    <w:p w14:paraId="5B78B918" w14:textId="77777777" w:rsidR="00197B2D" w:rsidRPr="000B3470" w:rsidRDefault="00197B2D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lang w:eastAsia="pl-PL"/>
        </w:rPr>
      </w:pPr>
    </w:p>
    <w:p w14:paraId="185A82D8" w14:textId="1373C5D2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Wymienione wyżej dokumenty (z wyjątkiem formularza oferty) należy dołączyć w formie kserokopii poświadczonej za zgodność z oryginałem.</w:t>
      </w:r>
    </w:p>
    <w:p w14:paraId="2265215C" w14:textId="77777777" w:rsidR="0076285B" w:rsidRPr="000B3470" w:rsidRDefault="0076285B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lang w:eastAsia="pl-PL"/>
        </w:rPr>
      </w:pPr>
    </w:p>
    <w:p w14:paraId="635A44E6" w14:textId="7D5E36B1" w:rsidR="00EC2A94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7D560E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V. Kryterium oceny ofert</w:t>
      </w:r>
    </w:p>
    <w:p w14:paraId="43E432ED" w14:textId="77777777" w:rsidR="007D560E" w:rsidRPr="007D560E" w:rsidRDefault="007D560E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191220BF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1. Kryterium oceny ofert:  100% cena. </w:t>
      </w:r>
    </w:p>
    <w:p w14:paraId="677EF628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Oferty będą ocenione na podstawie kryterium ceny w następujący sposób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:</w:t>
      </w:r>
    </w:p>
    <w:p w14:paraId="0CB65445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Cena brutto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oferty  - waga 100 %</w:t>
      </w:r>
    </w:p>
    <w:p w14:paraId="49CB9895" w14:textId="77777777" w:rsidR="00EC2A94" w:rsidRPr="000B3470" w:rsidRDefault="00EC2A94" w:rsidP="00EC2A94">
      <w:pPr>
        <w:widowControl w:val="0"/>
        <w:suppressAutoHyphens/>
        <w:spacing w:after="120" w:line="240" w:lineRule="auto"/>
        <w:ind w:left="283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W ramach przedstawionego wyżej kryterium, Wykonawcy będą przyznawane punkty w skali</w:t>
      </w:r>
      <w:r w:rsidRPr="000B3470">
        <w:rPr>
          <w:rFonts w:ascii="Calibri" w:hAnsi="Calibri" w:cstheme="minorHAnsi"/>
          <w:color w:val="000000"/>
          <w:lang w:eastAsia="pl-PL"/>
        </w:rPr>
        <w:br/>
        <w:t>od 0 do 100.</w:t>
      </w:r>
    </w:p>
    <w:p w14:paraId="22A96AD7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Wszystkie obliczenia będą dokonywane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>z dokładnością do dwóch miejsc po przecinku.</w:t>
      </w:r>
    </w:p>
    <w:p w14:paraId="5874845C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Ocena ofert dokonywana będzie według następującego wzoru :</w:t>
      </w:r>
    </w:p>
    <w:p w14:paraId="0906977D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W</w:t>
      </w:r>
      <w:r w:rsidRPr="000B3470">
        <w:rPr>
          <w:rFonts w:ascii="Calibri" w:eastAsia="Times New Roman" w:hAnsi="Calibri" w:cstheme="minorHAnsi"/>
          <w:b/>
          <w:color w:val="000000"/>
          <w:vertAlign w:val="subscript"/>
          <w:lang w:eastAsia="pl-PL"/>
        </w:rPr>
        <w:t>x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= ( C </w:t>
      </w:r>
      <w:r w:rsidRPr="000B3470">
        <w:rPr>
          <w:rFonts w:ascii="Calibri" w:eastAsia="Times New Roman" w:hAnsi="Calibri" w:cstheme="minorHAnsi"/>
          <w:b/>
          <w:color w:val="000000"/>
          <w:vertAlign w:val="subscript"/>
          <w:lang w:eastAsia="pl-PL"/>
        </w:rPr>
        <w:t>min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: C </w:t>
      </w:r>
      <w:r w:rsidRPr="000B3470">
        <w:rPr>
          <w:rFonts w:ascii="Calibri" w:eastAsia="Times New Roman" w:hAnsi="Calibri" w:cstheme="minorHAnsi"/>
          <w:b/>
          <w:color w:val="000000"/>
          <w:vertAlign w:val="subscript"/>
          <w:lang w:eastAsia="pl-PL"/>
        </w:rPr>
        <w:t>x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) x 100 x waga kryterium,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>gdzie:</w:t>
      </w:r>
    </w:p>
    <w:p w14:paraId="5CEE569F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W</w:t>
      </w:r>
      <w:r w:rsidRPr="000B3470">
        <w:rPr>
          <w:rFonts w:ascii="Calibri" w:eastAsia="Times New Roman" w:hAnsi="Calibri" w:cstheme="minorHAnsi"/>
          <w:b/>
          <w:color w:val="000000"/>
          <w:vertAlign w:val="subscript"/>
          <w:lang w:eastAsia="pl-PL"/>
        </w:rPr>
        <w:t>x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- ilość punktów przyznanych  ofercie,</w:t>
      </w:r>
    </w:p>
    <w:p w14:paraId="3E7E0527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C </w:t>
      </w:r>
      <w:r w:rsidRPr="000B3470">
        <w:rPr>
          <w:rFonts w:ascii="Calibri" w:eastAsia="Times New Roman" w:hAnsi="Calibri" w:cstheme="minorHAnsi"/>
          <w:b/>
          <w:color w:val="000000"/>
          <w:vertAlign w:val="subscript"/>
          <w:lang w:eastAsia="pl-PL"/>
        </w:rPr>
        <w:t>min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- cena minimalna ( z VAT ) zaoferowana w konkursie lub w części,</w:t>
      </w:r>
    </w:p>
    <w:p w14:paraId="03987885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C</w:t>
      </w:r>
      <w:r w:rsidRPr="000B3470">
        <w:rPr>
          <w:rFonts w:ascii="Calibri" w:eastAsia="Times New Roman" w:hAnsi="Calibri" w:cstheme="minorHAnsi"/>
          <w:b/>
          <w:color w:val="000000"/>
          <w:vertAlign w:val="subscript"/>
          <w:lang w:eastAsia="pl-PL"/>
        </w:rPr>
        <w:t>x</w:t>
      </w:r>
      <w:r w:rsidRPr="000B3470">
        <w:rPr>
          <w:rFonts w:ascii="Calibri" w:eastAsia="Times New Roman" w:hAnsi="Calibri" w:cstheme="minorHAnsi"/>
          <w:color w:val="000000"/>
          <w:vertAlign w:val="subscript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>- cena ( z VAT ) podana przez Wykonawcę dla którego wynik jest obliczany.</w:t>
      </w:r>
    </w:p>
    <w:p w14:paraId="0B544782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2. Za najkorzystniejszą zostanie uznana oferta, która uzyska największą liczbę punktów.</w:t>
      </w:r>
    </w:p>
    <w:p w14:paraId="30A025A1" w14:textId="77777777" w:rsidR="008F31C2" w:rsidRPr="000B3470" w:rsidRDefault="008F31C2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</w:p>
    <w:p w14:paraId="3B47FAC0" w14:textId="774F19DD" w:rsidR="00EC2A94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VI. Miejsce i termin składania ofert.</w:t>
      </w:r>
    </w:p>
    <w:p w14:paraId="11BA71B4" w14:textId="77777777" w:rsidR="00693098" w:rsidRPr="00693098" w:rsidRDefault="00693098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536B7E40" w14:textId="4FFD82EB" w:rsidR="00EC2A94" w:rsidRPr="00F14959" w:rsidRDefault="00EC2A94" w:rsidP="00F14959">
      <w:pPr>
        <w:widowControl w:val="0"/>
        <w:suppressAutoHyphens/>
        <w:spacing w:after="0"/>
        <w:ind w:left="-57"/>
        <w:jc w:val="both"/>
        <w:rPr>
          <w:rFonts w:ascii="Calibri" w:eastAsia="Times New Roman" w:hAnsi="Calibri" w:cstheme="minorHAnsi"/>
          <w:b/>
          <w:color w:val="000000"/>
          <w:lang w:eastAsia="pl-PL"/>
        </w:rPr>
      </w:pPr>
      <w:r w:rsidRPr="00F14959">
        <w:rPr>
          <w:rFonts w:ascii="Calibri" w:eastAsia="Times New Roman" w:hAnsi="Calibri" w:cstheme="minorHAnsi"/>
          <w:color w:val="000000"/>
          <w:lang w:eastAsia="pl-PL"/>
        </w:rPr>
        <w:t>Ofertę w zaklejonej kopercie należy złożyć w Sekretariacie (II p. pokój 54</w:t>
      </w:r>
      <w:r w:rsidR="002E1AFF" w:rsidRPr="00F14959">
        <w:rPr>
          <w:rFonts w:ascii="Calibri" w:eastAsia="Times New Roman" w:hAnsi="Calibri" w:cstheme="minorHAnsi"/>
          <w:color w:val="000000"/>
          <w:lang w:eastAsia="pl-PL"/>
        </w:rPr>
        <w:t xml:space="preserve">) </w:t>
      </w:r>
      <w:r w:rsidR="002E1AFF" w:rsidRPr="00F14959">
        <w:rPr>
          <w:rFonts w:ascii="Calibri" w:eastAsia="Times New Roman" w:hAnsi="Calibri" w:cstheme="minorHAnsi"/>
          <w:b/>
          <w:bCs/>
          <w:color w:val="000000"/>
          <w:lang w:eastAsia="pl-PL"/>
        </w:rPr>
        <w:t>Mazowieckiego</w:t>
      </w:r>
      <w:r w:rsidRPr="00F14959">
        <w:rPr>
          <w:rFonts w:ascii="Calibri" w:eastAsia="Times New Roman" w:hAnsi="Calibri" w:cstheme="minorHAnsi"/>
          <w:b/>
          <w:color w:val="000000"/>
          <w:lang w:eastAsia="pl-PL"/>
        </w:rPr>
        <w:t xml:space="preserve"> Centrum Neuropsychiatrii</w:t>
      </w:r>
      <w:r w:rsidRPr="00F14959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Pr="00F14959">
        <w:rPr>
          <w:rFonts w:ascii="Calibri" w:eastAsia="Times New Roman" w:hAnsi="Calibri" w:cstheme="minorHAnsi"/>
          <w:b/>
          <w:color w:val="000000"/>
          <w:lang w:eastAsia="pl-PL"/>
        </w:rPr>
        <w:t>Sp. z o.o. w Zagórzu k/W-wy, 05-462</w:t>
      </w:r>
      <w:r w:rsidRPr="00F14959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Pr="00F14959">
        <w:rPr>
          <w:rFonts w:ascii="Calibri" w:eastAsia="Times New Roman" w:hAnsi="Calibri" w:cstheme="minorHAnsi"/>
          <w:b/>
          <w:color w:val="000000"/>
          <w:lang w:eastAsia="pl-PL"/>
        </w:rPr>
        <w:t>Wiązowna</w:t>
      </w:r>
      <w:r w:rsidRPr="00F14959">
        <w:rPr>
          <w:rFonts w:ascii="Calibri" w:eastAsia="Times New Roman" w:hAnsi="Calibri" w:cstheme="minorHAnsi"/>
          <w:color w:val="000000"/>
          <w:lang w:eastAsia="pl-PL"/>
        </w:rPr>
        <w:t>, (Budynek Zespołu Szkół Specjalnych)</w:t>
      </w:r>
      <w:r w:rsidRPr="00F14959">
        <w:rPr>
          <w:rFonts w:ascii="Calibri" w:eastAsia="Times New Roman" w:hAnsi="Calibri" w:cstheme="minorHAnsi"/>
          <w:b/>
          <w:color w:val="000000"/>
          <w:lang w:eastAsia="pl-PL"/>
        </w:rPr>
        <w:t xml:space="preserve"> </w:t>
      </w:r>
      <w:r w:rsidRPr="00F14959">
        <w:rPr>
          <w:rFonts w:ascii="Calibri" w:eastAsia="Times New Roman" w:hAnsi="Calibri" w:cstheme="minorHAnsi"/>
          <w:color w:val="000000"/>
          <w:lang w:eastAsia="pl-PL"/>
        </w:rPr>
        <w:t xml:space="preserve">lub przesłać </w:t>
      </w:r>
      <w:r w:rsidR="008F31C2" w:rsidRPr="00F14959">
        <w:rPr>
          <w:rFonts w:ascii="Calibri" w:eastAsia="Times New Roman" w:hAnsi="Calibri" w:cstheme="minorHAnsi"/>
          <w:color w:val="000000"/>
          <w:lang w:eastAsia="pl-PL"/>
        </w:rPr>
        <w:t>pocztą na</w:t>
      </w:r>
      <w:r w:rsidRPr="00F14959">
        <w:rPr>
          <w:rFonts w:ascii="Calibri" w:eastAsia="Times New Roman" w:hAnsi="Calibri" w:cstheme="minorHAnsi"/>
          <w:color w:val="000000"/>
          <w:lang w:eastAsia="pl-PL"/>
        </w:rPr>
        <w:t xml:space="preserve"> w/w adres do dnia </w:t>
      </w:r>
      <w:r w:rsidR="008F31C2" w:rsidRPr="00F14959">
        <w:rPr>
          <w:rFonts w:ascii="Calibri" w:eastAsia="Times New Roman" w:hAnsi="Calibri" w:cstheme="minorHAnsi"/>
          <w:b/>
          <w:bCs/>
          <w:color w:val="000000"/>
          <w:lang w:eastAsia="pl-PL"/>
        </w:rPr>
        <w:t>2</w:t>
      </w:r>
      <w:r w:rsidR="005B074B">
        <w:rPr>
          <w:rFonts w:ascii="Calibri" w:eastAsia="Times New Roman" w:hAnsi="Calibri" w:cstheme="minorHAnsi"/>
          <w:b/>
          <w:bCs/>
          <w:color w:val="000000"/>
          <w:lang w:eastAsia="pl-PL"/>
        </w:rPr>
        <w:t xml:space="preserve">4 czerwca </w:t>
      </w:r>
      <w:r w:rsidR="008F31C2" w:rsidRPr="00F14959">
        <w:rPr>
          <w:rFonts w:ascii="Calibri" w:eastAsia="Times New Roman" w:hAnsi="Calibri" w:cstheme="minorHAnsi"/>
          <w:b/>
          <w:color w:val="000000"/>
          <w:lang w:eastAsia="pl-PL"/>
        </w:rPr>
        <w:t>202</w:t>
      </w:r>
      <w:r w:rsidR="005B074B">
        <w:rPr>
          <w:rFonts w:ascii="Calibri" w:eastAsia="Times New Roman" w:hAnsi="Calibri" w:cstheme="minorHAnsi"/>
          <w:b/>
          <w:color w:val="000000"/>
          <w:lang w:eastAsia="pl-PL"/>
        </w:rPr>
        <w:t>5</w:t>
      </w:r>
      <w:r w:rsidR="008F31C2" w:rsidRPr="00F14959">
        <w:rPr>
          <w:rFonts w:ascii="Calibri" w:eastAsia="Times New Roman" w:hAnsi="Calibri" w:cstheme="minorHAnsi"/>
          <w:b/>
          <w:color w:val="000000"/>
          <w:lang w:eastAsia="pl-PL"/>
        </w:rPr>
        <w:t xml:space="preserve"> r.</w:t>
      </w:r>
      <w:r w:rsidRPr="00F14959">
        <w:rPr>
          <w:rFonts w:ascii="Calibri" w:eastAsia="Times New Roman" w:hAnsi="Calibri" w:cstheme="minorHAnsi"/>
          <w:b/>
          <w:color w:val="000000"/>
          <w:lang w:eastAsia="pl-PL"/>
        </w:rPr>
        <w:t xml:space="preserve">  godz.</w:t>
      </w:r>
      <w:r w:rsidR="002E1AFF" w:rsidRPr="00F14959">
        <w:rPr>
          <w:rFonts w:ascii="Calibri" w:eastAsia="Times New Roman" w:hAnsi="Calibri" w:cstheme="minorHAnsi"/>
          <w:b/>
          <w:color w:val="000000"/>
          <w:lang w:eastAsia="pl-PL"/>
        </w:rPr>
        <w:t>1</w:t>
      </w:r>
      <w:r w:rsidR="005B074B">
        <w:rPr>
          <w:rFonts w:ascii="Calibri" w:eastAsia="Times New Roman" w:hAnsi="Calibri" w:cstheme="minorHAnsi"/>
          <w:b/>
          <w:color w:val="000000"/>
          <w:lang w:eastAsia="pl-PL"/>
        </w:rPr>
        <w:t>0</w:t>
      </w:r>
      <w:r w:rsidRPr="00F14959">
        <w:rPr>
          <w:rFonts w:ascii="Calibri" w:eastAsia="Times New Roman" w:hAnsi="Calibri" w:cstheme="minorHAnsi"/>
          <w:b/>
          <w:color w:val="000000"/>
          <w:lang w:eastAsia="pl-PL"/>
        </w:rPr>
        <w:t>:00.</w:t>
      </w:r>
    </w:p>
    <w:p w14:paraId="5DD749AB" w14:textId="77777777" w:rsidR="00EC2A94" w:rsidRPr="000B3470" w:rsidRDefault="00EC2A94" w:rsidP="00F14959">
      <w:pPr>
        <w:widowControl w:val="0"/>
        <w:suppressAutoHyphens/>
        <w:spacing w:after="0" w:line="240" w:lineRule="auto"/>
        <w:ind w:left="-57"/>
        <w:contextualSpacing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Ofertę przesłaną drogą pocztową uważa się za złożoną w terminie, jeżeli wpłynie ona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br/>
        <w:t>do siedziby Udzielającego zamówienie przed upływem terminu składania ofert.</w:t>
      </w:r>
    </w:p>
    <w:p w14:paraId="08DCAA5C" w14:textId="338CF744" w:rsidR="002E1AFF" w:rsidRPr="000B3470" w:rsidRDefault="002E1AFF" w:rsidP="002E1AFF">
      <w:pPr>
        <w:pStyle w:val="Akapitzlist"/>
        <w:widowControl w:val="0"/>
        <w:suppressAutoHyphens/>
        <w:spacing w:after="0"/>
        <w:jc w:val="both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</w:p>
    <w:p w14:paraId="2BABABE0" w14:textId="115C46C9" w:rsidR="00514599" w:rsidRPr="000B3470" w:rsidRDefault="00514599" w:rsidP="00F14959">
      <w:pPr>
        <w:pStyle w:val="Akapitzlist"/>
        <w:widowControl w:val="0"/>
        <w:suppressAutoHyphens/>
        <w:spacing w:after="0"/>
        <w:ind w:left="-57"/>
        <w:jc w:val="both"/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  <w:t>Zmiany i modyfikacje oferty</w:t>
      </w:r>
    </w:p>
    <w:p w14:paraId="61DBE41E" w14:textId="0045B205" w:rsidR="00514599" w:rsidRPr="000B3470" w:rsidRDefault="00514599" w:rsidP="00F14959">
      <w:pPr>
        <w:pStyle w:val="paragraph"/>
        <w:numPr>
          <w:ilvl w:val="0"/>
          <w:numId w:val="23"/>
        </w:numPr>
        <w:spacing w:before="0" w:beforeAutospacing="0" w:after="0" w:afterAutospacing="0"/>
        <w:ind w:left="-57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 xml:space="preserve">Oferent może </w:t>
      </w:r>
      <w:r w:rsidRPr="000B3470">
        <w:rPr>
          <w:rStyle w:val="normaltextrun"/>
          <w:rFonts w:ascii="Calibri" w:hAnsi="Calibri" w:cstheme="minorHAnsi"/>
          <w:sz w:val="22"/>
          <w:szCs w:val="22"/>
          <w:u w:val="single"/>
        </w:rPr>
        <w:t>przed upływem terminu do składania Ofert</w:t>
      </w:r>
      <w:r w:rsidRPr="000B3470">
        <w:rPr>
          <w:rStyle w:val="normaltextrun"/>
          <w:rFonts w:ascii="Calibri" w:hAnsi="Calibri" w:cstheme="minorHAnsi"/>
          <w:sz w:val="22"/>
          <w:szCs w:val="22"/>
        </w:rPr>
        <w:t xml:space="preserve"> zmienić lub wycofać Ofertę.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4BCB3A73" w14:textId="77777777" w:rsidR="00514599" w:rsidRPr="000B3470" w:rsidRDefault="00514599" w:rsidP="00F14959">
      <w:pPr>
        <w:pStyle w:val="paragraph"/>
        <w:numPr>
          <w:ilvl w:val="0"/>
          <w:numId w:val="23"/>
        </w:numPr>
        <w:spacing w:before="0" w:beforeAutospacing="0" w:after="0" w:afterAutospacing="0"/>
        <w:ind w:left="-57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Oferent może wprowadzić modyfikacje do złożonej Oferty na zasadach i w terminie określonym do składania Ofert.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4E8E28AA" w14:textId="77777777" w:rsidR="00514599" w:rsidRPr="000B3470" w:rsidRDefault="00514599" w:rsidP="00F14959">
      <w:pPr>
        <w:pStyle w:val="paragraph"/>
        <w:numPr>
          <w:ilvl w:val="0"/>
          <w:numId w:val="23"/>
        </w:numPr>
        <w:spacing w:before="0" w:beforeAutospacing="0" w:after="0" w:afterAutospacing="0"/>
        <w:ind w:left="-57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Zmiany, o których mowa w ust. 2 muszą być złożone z uwzględnieniem zasad obowiązujących przy składaniu Oferty oraz zawierać dopisek: „ZMIANA OFERTY”.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3EBAE843" w14:textId="77777777" w:rsidR="00514599" w:rsidRPr="000B3470" w:rsidRDefault="00514599" w:rsidP="00F14959">
      <w:pPr>
        <w:pStyle w:val="paragraph"/>
        <w:numPr>
          <w:ilvl w:val="0"/>
          <w:numId w:val="23"/>
        </w:numPr>
        <w:spacing w:before="0" w:beforeAutospacing="0" w:after="0" w:afterAutospacing="0"/>
        <w:ind w:left="-57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Koperty oznaczone dopiskiem „ZMIANA OFERTY” zostają otwarte przy otwieraniu Oferty Świadczeniodawcy, który wprowadził modyfikacje. Po stwierdzeniu przez Komisję Konkursową poprawności procedury dokonywania zmiany zostaną dołączone do Oferty.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236D1866" w14:textId="77777777" w:rsidR="00514599" w:rsidRPr="000B3470" w:rsidRDefault="00514599" w:rsidP="00F14959">
      <w:pPr>
        <w:pStyle w:val="paragraph"/>
        <w:numPr>
          <w:ilvl w:val="0"/>
          <w:numId w:val="23"/>
        </w:numPr>
        <w:spacing w:before="0" w:beforeAutospacing="0" w:after="0" w:afterAutospacing="0"/>
        <w:ind w:left="-57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W przypadku uchybienia terminowi określonemu do składania Ofert koperty z dopiskiem „ZMIANA OFERTY” nie zostaną otwarte oraz uwzględnione w postępowaniu konkursowym, a następnie zwrócone Oferentowi.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2B4DD487" w14:textId="77777777" w:rsidR="00514599" w:rsidRPr="000B3470" w:rsidRDefault="00514599" w:rsidP="00F14959">
      <w:pPr>
        <w:pStyle w:val="paragraph"/>
        <w:numPr>
          <w:ilvl w:val="0"/>
          <w:numId w:val="23"/>
        </w:numPr>
        <w:spacing w:before="0" w:beforeAutospacing="0" w:after="0" w:afterAutospacing="0"/>
        <w:ind w:left="-57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Oferent ma prawo przed upływem terminu składania Ofert wycofać się z postępowania konkursowego składając w tym zakresie pisemne powiadomienie z dopiskiem „WYCOFANIE OFERTY”. 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63DEFFDB" w14:textId="77777777" w:rsidR="00514599" w:rsidRPr="000B3470" w:rsidRDefault="00514599" w:rsidP="00F14959">
      <w:pPr>
        <w:pStyle w:val="paragraph"/>
        <w:numPr>
          <w:ilvl w:val="0"/>
          <w:numId w:val="23"/>
        </w:numPr>
        <w:spacing w:before="0" w:beforeAutospacing="0" w:after="0" w:afterAutospacing="0"/>
        <w:ind w:left="-57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W przypadku uchybienia terminowi zakreślonemu do składania Ofert koperty z dopiskiem „WYCOFANIE OFERTY” nie zostaną otwarte oraz uwzględnione w postępowaniu konkursowym.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7D0A52F7" w14:textId="77777777" w:rsidR="00514599" w:rsidRPr="000B3470" w:rsidRDefault="00514599" w:rsidP="00F14959">
      <w:pPr>
        <w:pStyle w:val="paragraph"/>
        <w:numPr>
          <w:ilvl w:val="0"/>
          <w:numId w:val="23"/>
        </w:numPr>
        <w:spacing w:before="0" w:beforeAutospacing="0" w:after="0" w:afterAutospacing="0"/>
        <w:ind w:left="-57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Zmieniona lub wycofana Oferta nie podlega zwrotowi Oferentowi.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03D5B7B0" w14:textId="77777777" w:rsidR="00514599" w:rsidRPr="000B3470" w:rsidRDefault="00514599" w:rsidP="002E1AFF">
      <w:pPr>
        <w:pStyle w:val="Akapitzlist"/>
        <w:widowControl w:val="0"/>
        <w:suppressAutoHyphens/>
        <w:spacing w:after="0"/>
        <w:jc w:val="both"/>
        <w:rPr>
          <w:rFonts w:ascii="Calibri" w:eastAsia="Times New Roman" w:hAnsi="Calibri" w:cstheme="minorHAnsi"/>
          <w:b/>
          <w:bCs/>
          <w:color w:val="000000"/>
          <w:sz w:val="22"/>
          <w:szCs w:val="22"/>
          <w:lang w:eastAsia="pl-PL"/>
        </w:rPr>
      </w:pPr>
    </w:p>
    <w:p w14:paraId="27321EF5" w14:textId="5C40BE6E" w:rsidR="00EC2A94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7D560E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 xml:space="preserve">VII. Miejsce </w:t>
      </w:r>
      <w:r w:rsidR="007333F0" w:rsidRPr="007D560E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i termin</w:t>
      </w:r>
      <w:r w:rsidRPr="007D560E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 xml:space="preserve"> otwarcia ofert.</w:t>
      </w:r>
    </w:p>
    <w:p w14:paraId="3CC8A954" w14:textId="77777777" w:rsidR="007D560E" w:rsidRPr="007D560E" w:rsidRDefault="007D560E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48DA5DD1" w14:textId="23D31314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Komisyjne otwarcie ofert nastąpi na posiedzeniu Komisji Konkursowej, które odbędzie się w siedzibie Udzielającego zamówienia </w:t>
      </w:r>
      <w:r w:rsidR="007333F0" w:rsidRPr="000B3470">
        <w:rPr>
          <w:rFonts w:ascii="Calibri" w:eastAsia="Times New Roman" w:hAnsi="Calibri" w:cstheme="minorHAnsi"/>
          <w:color w:val="000000"/>
          <w:lang w:eastAsia="pl-PL"/>
        </w:rPr>
        <w:t>w Zagórzu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, gm. Wiązowna, </w:t>
      </w:r>
      <w:r w:rsidR="007D560E">
        <w:rPr>
          <w:rFonts w:ascii="Calibri" w:eastAsia="Times New Roman" w:hAnsi="Calibri" w:cstheme="minorHAnsi"/>
          <w:color w:val="000000"/>
          <w:lang w:eastAsia="pl-PL"/>
        </w:rPr>
        <w:t xml:space="preserve">Dział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Zamówień Publicznych, Budynek </w:t>
      </w:r>
      <w:r w:rsidR="007D560E">
        <w:rPr>
          <w:rFonts w:ascii="Calibri" w:eastAsia="Times New Roman" w:hAnsi="Calibri" w:cstheme="minorHAnsi"/>
          <w:color w:val="000000"/>
          <w:lang w:eastAsia="pl-PL"/>
        </w:rPr>
        <w:t xml:space="preserve">Zespołu Szkół Specjalnych pok.26 w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dniu </w:t>
      </w:r>
      <w:r w:rsidR="00693098">
        <w:rPr>
          <w:rFonts w:ascii="Calibri" w:eastAsia="Times New Roman" w:hAnsi="Calibri" w:cstheme="minorHAnsi"/>
          <w:b/>
          <w:bCs/>
          <w:color w:val="000000"/>
          <w:lang w:eastAsia="pl-PL"/>
        </w:rPr>
        <w:t>24 czerwca</w:t>
      </w:r>
      <w:r w:rsidR="007333F0" w:rsidRPr="000B3470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="007333F0" w:rsidRPr="000B3470">
        <w:rPr>
          <w:rFonts w:ascii="Calibri" w:eastAsia="Times New Roman" w:hAnsi="Calibri" w:cstheme="minorHAnsi"/>
          <w:b/>
          <w:color w:val="000000"/>
          <w:lang w:eastAsia="pl-PL"/>
        </w:rPr>
        <w:t>202</w:t>
      </w:r>
      <w:r w:rsidR="00693098">
        <w:rPr>
          <w:rFonts w:ascii="Calibri" w:eastAsia="Times New Roman" w:hAnsi="Calibri" w:cstheme="minorHAnsi"/>
          <w:b/>
          <w:color w:val="000000"/>
          <w:lang w:eastAsia="pl-PL"/>
        </w:rPr>
        <w:t>5</w:t>
      </w:r>
      <w:r w:rsidR="007333F0"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r.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godz.</w:t>
      </w:r>
      <w:r w:rsidR="002E1AFF" w:rsidRPr="000B3470">
        <w:rPr>
          <w:rFonts w:ascii="Calibri" w:eastAsia="Times New Roman" w:hAnsi="Calibri" w:cstheme="minorHAnsi"/>
          <w:b/>
          <w:color w:val="000000"/>
          <w:lang w:eastAsia="pl-PL"/>
        </w:rPr>
        <w:t>1</w:t>
      </w:r>
      <w:r w:rsidR="00693098">
        <w:rPr>
          <w:rFonts w:ascii="Calibri" w:eastAsia="Times New Roman" w:hAnsi="Calibri" w:cstheme="minorHAnsi"/>
          <w:b/>
          <w:color w:val="000000"/>
          <w:lang w:eastAsia="pl-PL"/>
        </w:rPr>
        <w:t>0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:</w:t>
      </w:r>
      <w:r w:rsidR="00693098">
        <w:rPr>
          <w:rFonts w:ascii="Calibri" w:eastAsia="Times New Roman" w:hAnsi="Calibri" w:cstheme="minorHAnsi"/>
          <w:b/>
          <w:color w:val="000000"/>
          <w:lang w:eastAsia="pl-PL"/>
        </w:rPr>
        <w:t>1</w:t>
      </w:r>
      <w:r w:rsidR="002E1AFF" w:rsidRPr="000B3470">
        <w:rPr>
          <w:rFonts w:ascii="Calibri" w:eastAsia="Times New Roman" w:hAnsi="Calibri" w:cstheme="minorHAnsi"/>
          <w:b/>
          <w:color w:val="000000"/>
          <w:lang w:eastAsia="pl-PL"/>
        </w:rPr>
        <w:t>0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>.</w:t>
      </w:r>
    </w:p>
    <w:p w14:paraId="56632CFC" w14:textId="2A9353F8" w:rsidR="00EC2A94" w:rsidRPr="000B3470" w:rsidRDefault="00EC2A94" w:rsidP="005205F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Do chwili otwarcia ofert, Udzielający zamówienia przechowuje oferty w stanie nienaruszonym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br/>
        <w:t>w swojej siedzibie.</w:t>
      </w:r>
      <w:r w:rsidR="005205F2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Komisja Konkursowa działa na posiedzeniach zamkniętych, bez udziału Oferentów. </w:t>
      </w:r>
    </w:p>
    <w:p w14:paraId="35C1AA2C" w14:textId="1B03F1E7" w:rsidR="00EC2A94" w:rsidRPr="000B3470" w:rsidRDefault="00EC2A94" w:rsidP="005205F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Komisja Konkursowa niezwłocznie zawiadamia Oferentów o zakończeniu konkursu i jego wyniku na piśmie</w:t>
      </w:r>
      <w:r w:rsidR="00693098">
        <w:rPr>
          <w:rFonts w:ascii="Calibri" w:eastAsia="Times New Roman" w:hAnsi="Calibri" w:cstheme="minorHAnsi"/>
          <w:color w:val="000000"/>
          <w:lang w:eastAsia="pl-PL"/>
        </w:rPr>
        <w:t xml:space="preserve"> lub telefonicznie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>.</w:t>
      </w:r>
    </w:p>
    <w:p w14:paraId="1760CAC1" w14:textId="77777777" w:rsidR="008F31C2" w:rsidRPr="000B3470" w:rsidRDefault="008F31C2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</w:p>
    <w:p w14:paraId="61AA1FAA" w14:textId="6EB45654" w:rsidR="00EC2A94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 xml:space="preserve">VIII. </w:t>
      </w:r>
      <w:r w:rsidR="007333F0"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Termin związania ofertą</w:t>
      </w:r>
      <w:r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.</w:t>
      </w:r>
    </w:p>
    <w:p w14:paraId="3B906F97" w14:textId="77777777" w:rsidR="00693098" w:rsidRPr="00693098" w:rsidRDefault="00693098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568DBA1D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1.   Składający ofertę pozostaje nią związany przez okres 30 dni.</w:t>
      </w:r>
    </w:p>
    <w:p w14:paraId="1629BFF5" w14:textId="77777777" w:rsidR="00EC2A94" w:rsidRPr="000B3470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2.   Bieg terminu rozpoczyna się wraz z upływem terminu składania ofert</w:t>
      </w:r>
      <w:r w:rsidRPr="000B3470">
        <w:rPr>
          <w:rFonts w:ascii="Calibri" w:eastAsia="Times New Roman" w:hAnsi="Calibri" w:cstheme="minorHAnsi"/>
          <w:b/>
          <w:color w:val="000000"/>
          <w:lang w:eastAsia="pl-PL"/>
        </w:rPr>
        <w:t xml:space="preserve"> </w:t>
      </w:r>
    </w:p>
    <w:p w14:paraId="1E92542F" w14:textId="77777777" w:rsidR="008F31C2" w:rsidRPr="000B3470" w:rsidRDefault="008F31C2" w:rsidP="00EC2A94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color w:val="000000"/>
          <w:lang w:eastAsia="pl-PL"/>
        </w:rPr>
      </w:pPr>
    </w:p>
    <w:p w14:paraId="5AB5D02D" w14:textId="20FAC9AB" w:rsidR="00EC2A94" w:rsidRDefault="00EC2A94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IX. Udzielanie wyjaśnień</w:t>
      </w:r>
      <w:r w:rsidR="00514599"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 xml:space="preserve"> i zmiany SWKO</w:t>
      </w:r>
      <w:r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.</w:t>
      </w:r>
    </w:p>
    <w:p w14:paraId="6FD1F63E" w14:textId="77777777" w:rsidR="00693098" w:rsidRPr="00693098" w:rsidRDefault="00693098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0C0034B4" w14:textId="43AF9EEB" w:rsidR="00EC2A94" w:rsidRPr="000B3470" w:rsidRDefault="00EC2A94" w:rsidP="00F1495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-57"/>
        <w:jc w:val="both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  <w:t>Oferent może zwracać się do Udzielającego zamówienie o wyjaśnienia dotyczące wszelkich wątpliwości związanych ze sposobem przygotowania oferty.</w:t>
      </w:r>
    </w:p>
    <w:p w14:paraId="7EF29582" w14:textId="03E9EF96" w:rsidR="00EC2A94" w:rsidRPr="000B3470" w:rsidRDefault="00EC2A94" w:rsidP="00F14959">
      <w:pPr>
        <w:widowControl w:val="0"/>
        <w:suppressAutoHyphens/>
        <w:spacing w:after="0" w:line="240" w:lineRule="auto"/>
        <w:ind w:left="-57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Osoby </w:t>
      </w:r>
      <w:r w:rsidR="007333F0" w:rsidRPr="000B3470">
        <w:rPr>
          <w:rFonts w:ascii="Calibri" w:eastAsia="Times New Roman" w:hAnsi="Calibri" w:cstheme="minorHAnsi"/>
          <w:color w:val="000000"/>
          <w:lang w:eastAsia="pl-PL"/>
        </w:rPr>
        <w:t>uprawnione do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kontaktu z </w:t>
      </w:r>
      <w:r w:rsidR="002E1AFF" w:rsidRPr="000B3470">
        <w:rPr>
          <w:rFonts w:ascii="Calibri" w:eastAsia="Times New Roman" w:hAnsi="Calibri" w:cstheme="minorHAnsi"/>
          <w:color w:val="000000"/>
          <w:lang w:eastAsia="pl-PL"/>
        </w:rPr>
        <w:t>Oferentami: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</w:p>
    <w:p w14:paraId="4C98CBC8" w14:textId="4B223831" w:rsidR="008F31C2" w:rsidRPr="000B3470" w:rsidRDefault="00514599" w:rsidP="00F14959">
      <w:pPr>
        <w:widowControl w:val="0"/>
        <w:suppressAutoHyphens/>
        <w:spacing w:after="0" w:line="240" w:lineRule="auto"/>
        <w:ind w:left="-57"/>
        <w:jc w:val="both"/>
        <w:rPr>
          <w:rFonts w:ascii="Calibri" w:eastAsia="Times New Roman" w:hAnsi="Calibri" w:cstheme="minorHAnsi"/>
          <w:color w:val="000000"/>
          <w:u w:val="single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-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>w sprawach merytorycznych:</w:t>
      </w:r>
      <w:r w:rsidR="002E1AFF" w:rsidRPr="000B3470">
        <w:rPr>
          <w:rFonts w:ascii="Calibri" w:eastAsia="Times New Roman" w:hAnsi="Calibri" w:cstheme="minorHAnsi"/>
          <w:color w:val="000000"/>
          <w:lang w:eastAsia="pl-PL"/>
        </w:rPr>
        <w:t xml:space="preserve"> dr hab. n.med. Marcin Bonikowski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>tel</w:t>
      </w:r>
      <w:r w:rsidR="002E1AFF" w:rsidRPr="000B3470">
        <w:rPr>
          <w:rFonts w:ascii="Calibri" w:eastAsia="Times New Roman" w:hAnsi="Calibri" w:cstheme="minorHAnsi"/>
          <w:color w:val="000000"/>
          <w:lang w:eastAsia="pl-PL"/>
        </w:rPr>
        <w:t>.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="00FB2A09" w:rsidRPr="000B3470">
        <w:rPr>
          <w:rFonts w:ascii="Calibri" w:eastAsia="Times New Roman" w:hAnsi="Calibri" w:cstheme="minorHAnsi"/>
          <w:color w:val="000000"/>
          <w:lang w:eastAsia="pl-PL"/>
        </w:rPr>
        <w:t>+48 604 141 864</w:t>
      </w:r>
    </w:p>
    <w:p w14:paraId="525A0ED1" w14:textId="2CA2D1A3" w:rsidR="00EC2A94" w:rsidRPr="000B3470" w:rsidRDefault="00514599" w:rsidP="00F14959">
      <w:pPr>
        <w:widowControl w:val="0"/>
        <w:suppressAutoHyphens/>
        <w:spacing w:after="0" w:line="240" w:lineRule="auto"/>
        <w:ind w:left="-57"/>
        <w:jc w:val="both"/>
        <w:rPr>
          <w:rFonts w:ascii="Calibri" w:eastAsia="Times New Roman" w:hAnsi="Calibri" w:cstheme="minorHAnsi"/>
          <w:color w:val="000000"/>
          <w:u w:val="single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- </w:t>
      </w:r>
      <w:r w:rsidR="002E1AFF" w:rsidRPr="000B3470">
        <w:rPr>
          <w:rFonts w:ascii="Calibri" w:eastAsia="Times New Roman" w:hAnsi="Calibri" w:cstheme="minorHAnsi"/>
          <w:color w:val="000000"/>
          <w:lang w:eastAsia="pl-PL"/>
        </w:rPr>
        <w:t>w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 sprawach formalnych:</w:t>
      </w:r>
      <w:r w:rsidR="007333F0" w:rsidRPr="000B3470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="00693098">
        <w:rPr>
          <w:rFonts w:ascii="Calibri" w:eastAsia="Times New Roman" w:hAnsi="Calibri" w:cstheme="minorHAnsi"/>
          <w:color w:val="000000"/>
          <w:lang w:eastAsia="pl-PL"/>
        </w:rPr>
        <w:t>Marzena Jasińska</w:t>
      </w:r>
      <w:r w:rsidR="007333F0" w:rsidRPr="000B3470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tel. </w:t>
      </w:r>
      <w:r w:rsidR="00FB2A09" w:rsidRPr="000B3470">
        <w:rPr>
          <w:rFonts w:ascii="Calibri" w:eastAsia="Times New Roman" w:hAnsi="Calibri" w:cstheme="minorHAnsi"/>
          <w:color w:val="000000"/>
          <w:lang w:eastAsia="pl-PL"/>
        </w:rPr>
        <w:t xml:space="preserve">+ </w:t>
      </w:r>
      <w:r w:rsidR="00693098">
        <w:rPr>
          <w:rFonts w:ascii="Calibri" w:eastAsia="Times New Roman" w:hAnsi="Calibri" w:cstheme="minorHAnsi"/>
          <w:color w:val="000000"/>
          <w:lang w:eastAsia="pl-PL"/>
        </w:rPr>
        <w:t>22 </w:t>
      </w:r>
      <w:r w:rsidR="002E1AFF" w:rsidRPr="000B3470">
        <w:rPr>
          <w:rFonts w:ascii="Calibri" w:eastAsia="Times New Roman" w:hAnsi="Calibri" w:cstheme="minorHAnsi"/>
          <w:color w:val="000000"/>
          <w:lang w:eastAsia="pl-PL"/>
        </w:rPr>
        <w:t>4</w:t>
      </w:r>
      <w:r w:rsidR="00693098">
        <w:rPr>
          <w:rFonts w:ascii="Calibri" w:eastAsia="Times New Roman" w:hAnsi="Calibri" w:cstheme="minorHAnsi"/>
          <w:color w:val="000000"/>
          <w:lang w:eastAsia="pl-PL"/>
        </w:rPr>
        <w:t>68 24 32</w:t>
      </w:r>
      <w:r w:rsidR="00EC2A94" w:rsidRPr="000B3470">
        <w:rPr>
          <w:rFonts w:ascii="Calibri" w:eastAsia="Times New Roman" w:hAnsi="Calibri" w:cstheme="minorHAnsi"/>
          <w:color w:val="000000"/>
          <w:lang w:eastAsia="pl-PL"/>
        </w:rPr>
        <w:t xml:space="preserve">, </w:t>
      </w:r>
    </w:p>
    <w:p w14:paraId="110CBE3F" w14:textId="77777777" w:rsidR="008F31C2" w:rsidRPr="000B3470" w:rsidRDefault="00EC2A94" w:rsidP="00F14959">
      <w:pPr>
        <w:widowControl w:val="0"/>
        <w:suppressAutoHyphens/>
        <w:spacing w:after="0" w:line="240" w:lineRule="auto"/>
        <w:ind w:left="-57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w godzinach: od   poniedziałku </w:t>
      </w:r>
      <w:r w:rsidR="002E1AFF" w:rsidRPr="000B3470">
        <w:rPr>
          <w:rFonts w:ascii="Calibri" w:eastAsia="Times New Roman" w:hAnsi="Calibri" w:cstheme="minorHAnsi"/>
          <w:color w:val="000000"/>
          <w:lang w:eastAsia="pl-PL"/>
        </w:rPr>
        <w:t>do piątku</w:t>
      </w: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 w godz. od 7:30 14:30.</w:t>
      </w:r>
    </w:p>
    <w:p w14:paraId="3E242156" w14:textId="77777777" w:rsidR="008F31C2" w:rsidRPr="000B3470" w:rsidRDefault="008F31C2" w:rsidP="00F1495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-57"/>
        <w:jc w:val="both"/>
        <w:rPr>
          <w:rStyle w:val="eop"/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Oferent może przed upływem terminu do składania Ofert zwrócić się do Udzielającego zamówienia z zapytaniem o wyjaśnienie treści SWKO lub wnioskiem o modyfikację SWKO ma piśmie bądź drogą mailową, na adres do korespondencji wskazany każdorazowo w SWKO. Modyfikacje, o których mowa w zdaniu poprzedzającym nie mogą dotyczyć kryteriów oceny Ofert, ani warunków wymaganych od Oferentów.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0B1FAD0C" w14:textId="05EC1910" w:rsidR="008F31C2" w:rsidRPr="000B3470" w:rsidRDefault="008F31C2" w:rsidP="00F1495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-57"/>
        <w:jc w:val="both"/>
        <w:rPr>
          <w:rStyle w:val="eop"/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Udzielający zamówienia zobowiązany jest do niezwłocznego udzielenia wyjaśnień Oferentom, którzy wystąpili z zapytaniem lub wnioskiem, o którym mowa w ust. 1, o ile zapytanie takie lub wniosek wpłynęło wcześniej, niż w połowie czasu między ogłoszeniem Konkursu, a terminem składania Ofert. Wyjaśnienie, o którym mowa w zdaniu pierwszym Udzielający zamówienia podaje do publicznej wiadomości.</w:t>
      </w:r>
    </w:p>
    <w:p w14:paraId="43E5FE26" w14:textId="4D8A3CAD" w:rsidR="008F31C2" w:rsidRPr="000B3470" w:rsidRDefault="008F31C2" w:rsidP="00F1495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-57"/>
        <w:jc w:val="both"/>
        <w:rPr>
          <w:rStyle w:val="normaltextrun"/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Udzielający zamówienia może przed upływem terminu składania Ofert zmienić treść SWKO. Dokonaną zmianę Udzielający zamówienia podaje do publicznej wiadomości. Zmiana, o której mowa w zdaniu poprzedzającym nie może dotyczyć kryteriów oceny Ofert, ani warunków wymaganych od Oferentów.</w:t>
      </w:r>
    </w:p>
    <w:p w14:paraId="3E93E66C" w14:textId="110AE2E7" w:rsidR="008F31C2" w:rsidRPr="000B3470" w:rsidRDefault="008F31C2" w:rsidP="00F1495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-57"/>
        <w:jc w:val="both"/>
        <w:rPr>
          <w:rFonts w:ascii="Calibri" w:eastAsia="Times New Roman" w:hAnsi="Calibri" w:cstheme="minorHAnsi"/>
          <w:color w:val="000000"/>
          <w:sz w:val="22"/>
          <w:szCs w:val="22"/>
          <w:lang w:eastAsia="pl-PL"/>
        </w:rPr>
      </w:pP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  <w:r w:rsidRPr="000B3470">
        <w:rPr>
          <w:rStyle w:val="normaltextrun"/>
          <w:rFonts w:ascii="Calibri" w:hAnsi="Calibri" w:cstheme="minorHAnsi"/>
          <w:sz w:val="22"/>
          <w:szCs w:val="22"/>
        </w:rPr>
        <w:t>Udzielający zamówienia może przed upływem terminu składania Ofert przedłużyć termin do składania Ofert i termin ogłoszenia rozstrzygnięcia lub odwołać Konkurs ofert. Dokonaną zmianę Udzielający zamówienia podaje do publicznej wiadomości.</w:t>
      </w:r>
    </w:p>
    <w:p w14:paraId="63F74ECD" w14:textId="64E09BC3" w:rsidR="00EC2A94" w:rsidRDefault="00EC2A94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br/>
      </w:r>
      <w:r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X. Środki odwoławcze przysługujące Oferentom.</w:t>
      </w:r>
    </w:p>
    <w:p w14:paraId="66008991" w14:textId="77777777" w:rsidR="00693098" w:rsidRPr="00693098" w:rsidRDefault="00693098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372D50E7" w14:textId="77777777" w:rsidR="00514599" w:rsidRPr="000B3470" w:rsidRDefault="00514599" w:rsidP="008F072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Oferentom, których interes prawny doznał uszczerbku w wyniku naruszenia przez Udzielającego zamówienie zasad prowadzenia postępowania w sprawie zawarcia umowy na udzielanie świadczeń zdrowotnych przysługuje: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608572A0" w14:textId="77777777" w:rsidR="00514599" w:rsidRPr="000B3470" w:rsidRDefault="00514599" w:rsidP="00637F97">
      <w:pPr>
        <w:pStyle w:val="paragraph"/>
        <w:numPr>
          <w:ilvl w:val="0"/>
          <w:numId w:val="24"/>
        </w:numPr>
        <w:spacing w:before="0" w:beforeAutospacing="0" w:after="0" w:afterAutospacing="0"/>
        <w:ind w:left="284" w:firstLine="0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protest — składany w toku trwania Konkursu ofert,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7A8B539D" w14:textId="77777777" w:rsidR="00514599" w:rsidRPr="000B3470" w:rsidRDefault="00514599" w:rsidP="00637F97">
      <w:pPr>
        <w:pStyle w:val="paragraph"/>
        <w:numPr>
          <w:ilvl w:val="0"/>
          <w:numId w:val="25"/>
        </w:numPr>
        <w:spacing w:before="0" w:beforeAutospacing="0" w:after="0" w:afterAutospacing="0"/>
        <w:ind w:left="284" w:firstLine="0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odwołanie — składane po rozstrzygnięciu Konkursu ofert.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4E13B907" w14:textId="630FE9CF" w:rsidR="00514599" w:rsidRPr="000B3470" w:rsidRDefault="00514599" w:rsidP="008F072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theme="minorHAnsi"/>
          <w:sz w:val="22"/>
          <w:szCs w:val="22"/>
        </w:rPr>
      </w:pPr>
    </w:p>
    <w:p w14:paraId="65AE1948" w14:textId="77777777" w:rsidR="00514599" w:rsidRPr="000B3470" w:rsidRDefault="00514599" w:rsidP="008F072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Środki odwoławcze nie przysługują na: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630CD3E5" w14:textId="026DB49E" w:rsidR="00514599" w:rsidRPr="000B3470" w:rsidRDefault="00514599" w:rsidP="008F0721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- niedokonanie wyboru Przyjmującego zamówienie,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7E29D1E1" w14:textId="465A0604" w:rsidR="00514599" w:rsidRPr="000B3470" w:rsidRDefault="00514599" w:rsidP="008F0721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 xml:space="preserve"> - unieważnienie postępowania,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25658ED7" w14:textId="398EA5FB" w:rsidR="00514599" w:rsidRPr="000B3470" w:rsidRDefault="00514599" w:rsidP="008F0721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 xml:space="preserve"> - odwołanie postępowania.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44258960" w14:textId="1BF837D1" w:rsidR="00514599" w:rsidRPr="000B3470" w:rsidRDefault="00514599" w:rsidP="008F072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theme="minorHAnsi"/>
          <w:sz w:val="22"/>
          <w:szCs w:val="22"/>
        </w:rPr>
      </w:pPr>
    </w:p>
    <w:p w14:paraId="6F13F559" w14:textId="7C79B5B6" w:rsidR="00514599" w:rsidRPr="000B3470" w:rsidRDefault="00514599" w:rsidP="00637F97">
      <w:pPr>
        <w:pStyle w:val="paragraph"/>
        <w:numPr>
          <w:ilvl w:val="1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W toku postępowania, do czasu jego zakończenia Oferent może złożyć do Komisji umotywowany protest w terminie 7 dni roboczych od dnia dokonania zaskarżonej czynności.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6BB8507D" w14:textId="77777777" w:rsidR="00514599" w:rsidRPr="000B3470" w:rsidRDefault="00514599" w:rsidP="00637F97">
      <w:pPr>
        <w:pStyle w:val="paragraph"/>
        <w:numPr>
          <w:ilvl w:val="1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Komisja rozpatruje i rozstrzyga protest w terminie 7 dni od daty jego otrzymania i udziela pisemnej odpowiedzi składającemu. Nieuwzględnienie protestu wymaga uzasadnienia. Do czasu rozpatrzenia protestu Konkurs ofert ulega zawieszeniu, chyba, że z treści protestu wynika, że jest on oczywiście bezzasadny.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18F4C0AD" w14:textId="77777777" w:rsidR="00514599" w:rsidRPr="000B3470" w:rsidRDefault="00514599" w:rsidP="00637F97">
      <w:pPr>
        <w:pStyle w:val="paragraph"/>
        <w:numPr>
          <w:ilvl w:val="1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W przypadku uwzględnienia protestu Komisja Konkursowa powtarza zaskarżoną czynność.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00906AAB" w14:textId="77777777" w:rsidR="00514599" w:rsidRPr="000B3470" w:rsidRDefault="00514599" w:rsidP="00637F97">
      <w:pPr>
        <w:pStyle w:val="paragraph"/>
        <w:numPr>
          <w:ilvl w:val="1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Protest złożony po terminie nie podlega rozpatrzeniu.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3F58CFFA" w14:textId="77777777" w:rsidR="00514599" w:rsidRPr="000B3470" w:rsidRDefault="00514599" w:rsidP="00637F97">
      <w:pPr>
        <w:pStyle w:val="paragraph"/>
        <w:numPr>
          <w:ilvl w:val="1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Informacje o wniesieniu i rozstrzygnięciu protestu Udzielający zamówienia niezwłocznie zamieszcza na stronie internetowej Spółki oraz na tablicy ogłoszeń.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4D2F89F4" w14:textId="77777777" w:rsidR="00514599" w:rsidRPr="000B3470" w:rsidRDefault="00514599" w:rsidP="008F072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3D403C98" w14:textId="42F2C204" w:rsidR="00514599" w:rsidRPr="000B3470" w:rsidRDefault="00514599" w:rsidP="00637F97">
      <w:pPr>
        <w:pStyle w:val="paragraph"/>
        <w:numPr>
          <w:ilvl w:val="2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Przyjmujący zamówienie biorący udział w Konkursie ofert może wnieść do Zamawiającego odwołanie dotyczące rozstrzygnięcia postępowania w terminie 7 dni od rozstrzygnięcia Konkursu ofert.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64617034" w14:textId="77777777" w:rsidR="00514599" w:rsidRPr="000B3470" w:rsidRDefault="00514599" w:rsidP="00637F97">
      <w:pPr>
        <w:pStyle w:val="paragraph"/>
        <w:numPr>
          <w:ilvl w:val="2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Odwołanie rozstrzygane jest w terminie 7 dni od daty jego otrzymania. Wniesienie odwołania wstrzymuje zawarcie umowy do czasu jego rozpatrzenia. W przypadku uwzględnienia odwołania postępowanie konkursowe przeprowadza się, w części dotyczącej Udzielającego zamówienia, który wniósł odwołanie.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091A64B1" w14:textId="77777777" w:rsidR="00514599" w:rsidRPr="000B3470" w:rsidRDefault="00514599" w:rsidP="00637F97">
      <w:pPr>
        <w:pStyle w:val="paragraph"/>
        <w:numPr>
          <w:ilvl w:val="2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W przypadku gdy na skutek ponownego przeprowadzenia postępowania w zakresie, o którym mowa w ust. 2 oferta Świadczeniodawcy, który złożył odwołanie okazała się najkorzystniejsza/mieści się wśród najkorzystniejszych w przypadku wyboru więcej niż jednej oferty, Udzielający zamówienia odpowiednio zmienia wynik postępowania konkursowego. 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5495A00F" w14:textId="77777777" w:rsidR="00514599" w:rsidRPr="000B3470" w:rsidRDefault="00514599" w:rsidP="00637F97">
      <w:pPr>
        <w:pStyle w:val="paragraph"/>
        <w:numPr>
          <w:ilvl w:val="2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Style w:val="eop"/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Odwołanie złożone po terminie nie podlega rozpatrzeniu.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0B2A3D6A" w14:textId="77777777" w:rsidR="00514599" w:rsidRPr="000B3470" w:rsidRDefault="00514599" w:rsidP="00637F97">
      <w:pPr>
        <w:pStyle w:val="paragraph"/>
        <w:numPr>
          <w:ilvl w:val="2"/>
          <w:numId w:val="24"/>
        </w:numPr>
        <w:spacing w:before="0" w:beforeAutospacing="0" w:after="0" w:afterAutospacing="0"/>
        <w:ind w:left="284"/>
        <w:jc w:val="both"/>
        <w:textAlignment w:val="baseline"/>
        <w:rPr>
          <w:rFonts w:ascii="Calibri" w:hAnsi="Calibri" w:cstheme="minorHAnsi"/>
          <w:sz w:val="22"/>
          <w:szCs w:val="22"/>
        </w:rPr>
      </w:pPr>
      <w:r w:rsidRPr="000B3470">
        <w:rPr>
          <w:rStyle w:val="normaltextrun"/>
          <w:rFonts w:ascii="Calibri" w:hAnsi="Calibri" w:cstheme="minorHAnsi"/>
          <w:sz w:val="22"/>
          <w:szCs w:val="22"/>
        </w:rPr>
        <w:t>Informacje o wniesieniu i rozstrzygnięciu odwołania Zamawiający niezwłocznie zamieszcza na tablicy ogłoszeń oraz na stronie internetowej Mazowieckiego Centrum Neuropsychiatrii Sp. z o.o.</w:t>
      </w:r>
      <w:r w:rsidRPr="000B3470">
        <w:rPr>
          <w:rStyle w:val="eop"/>
          <w:rFonts w:ascii="Calibri" w:hAnsi="Calibri" w:cstheme="minorHAnsi"/>
          <w:sz w:val="22"/>
          <w:szCs w:val="22"/>
        </w:rPr>
        <w:t> </w:t>
      </w:r>
    </w:p>
    <w:p w14:paraId="0767698A" w14:textId="77777777" w:rsidR="00EC2A94" w:rsidRPr="000B3470" w:rsidRDefault="00EC2A94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i/>
          <w:iCs/>
          <w:color w:val="000000"/>
          <w:lang w:eastAsia="pl-PL"/>
        </w:rPr>
      </w:pPr>
    </w:p>
    <w:p w14:paraId="254879CC" w14:textId="3DAA77F0" w:rsidR="00EC2A94" w:rsidRDefault="00EC2A94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693098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XI. Zawarcie umowy.</w:t>
      </w:r>
    </w:p>
    <w:p w14:paraId="45D33920" w14:textId="77777777" w:rsidR="00693098" w:rsidRPr="00693098" w:rsidRDefault="00693098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68755675" w14:textId="1A61DB81" w:rsidR="00EC2A94" w:rsidRPr="000B3470" w:rsidRDefault="00EC2A94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Oferent, którego oferta zostanie uznana za najkorzystniejszą zostanie powiadomiony o miejscu i terminie podpisania umowy.</w:t>
      </w:r>
    </w:p>
    <w:p w14:paraId="7882AE0D" w14:textId="77777777" w:rsidR="00EC2A94" w:rsidRPr="000B3470" w:rsidRDefault="00EC2A94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>Jeżeli Oferent, który wygrał konkurs uchyli się od zawarcia umowy, Udzielający zamówienie wybierze najkorzystniejszą spośród pozostałych ofert uznanych za ważne.</w:t>
      </w:r>
    </w:p>
    <w:p w14:paraId="55F1CB4C" w14:textId="77777777" w:rsidR="00B54762" w:rsidRPr="000B3470" w:rsidRDefault="00B54762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bCs/>
          <w:color w:val="000000"/>
          <w:lang w:eastAsia="pl-PL"/>
        </w:rPr>
      </w:pPr>
    </w:p>
    <w:p w14:paraId="485C29F9" w14:textId="53434D80" w:rsidR="00EC2A94" w:rsidRPr="00693098" w:rsidRDefault="00EC2A94" w:rsidP="008F072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bCs/>
          <w:color w:val="000000"/>
          <w:u w:val="single"/>
          <w:lang w:eastAsia="pl-PL"/>
        </w:rPr>
      </w:pPr>
      <w:r w:rsidRPr="00693098">
        <w:rPr>
          <w:rFonts w:ascii="Calibri" w:eastAsia="Times New Roman" w:hAnsi="Calibri" w:cstheme="minorHAnsi"/>
          <w:b/>
          <w:bCs/>
          <w:color w:val="000000"/>
          <w:u w:val="single"/>
          <w:lang w:eastAsia="pl-PL"/>
        </w:rPr>
        <w:t>XII. Informacje dotyczące przetwarzania danych osobowych.</w:t>
      </w:r>
    </w:p>
    <w:p w14:paraId="12C31C09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b/>
          <w:color w:val="000000"/>
          <w:lang w:eastAsia="pl-PL"/>
        </w:rPr>
      </w:pPr>
      <w:r w:rsidRPr="000B3470">
        <w:rPr>
          <w:rFonts w:ascii="Calibri" w:hAnsi="Calibri" w:cstheme="minorHAnsi"/>
          <w:b/>
          <w:color w:val="000000"/>
          <w:lang w:eastAsia="pl-PL"/>
        </w:rPr>
        <w:tab/>
      </w:r>
      <w:r w:rsidRPr="000B3470">
        <w:rPr>
          <w:rFonts w:ascii="Calibri" w:hAnsi="Calibri" w:cstheme="minorHAnsi"/>
          <w:b/>
          <w:color w:val="000000"/>
          <w:lang w:eastAsia="pl-PL"/>
        </w:rPr>
        <w:tab/>
      </w:r>
    </w:p>
    <w:p w14:paraId="33BCFCF6" w14:textId="7EADC4D8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b/>
          <w:color w:val="000000"/>
          <w:lang w:eastAsia="pl-PL"/>
        </w:rPr>
        <w:t>KLAUZULA INFORMACYJNA O PRZETWARZANIU DANYCH OSOBOWYCH</w:t>
      </w:r>
    </w:p>
    <w:p w14:paraId="74412A8D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Mazowieckie Centrum Neuropsychiatrii Sp. z o.o. z siedzibą w Zagórzu k/Warszawy wypełniając obowiązki informacyjne towarzyszące zbieraniu danych osobowych określone w art. 13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 L 119 z 4.05.2016 r. zwane dalej rozporządzeniem, w odniesieniu do danych osobowych osób fizycznych (przedsiębiorców), osób fizycznych reprezentujących podmiot biorący udział w postępowaniu o udzielenie zamówienia, w tym w rozeznaniu rynku oraz osób fizycznych wskazanych przez ten podmiot jako osoby do kontaktu, osoby wskazane w ofercie oraz osoby odpowiedzialne za wykonywanie czynności w ramach prowadzonego postępowania i udzielenia zamówienia, podaje następujące informacje:</w:t>
      </w:r>
    </w:p>
    <w:p w14:paraId="030A647A" w14:textId="7868CF21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1.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ab/>
        <w:t>Administratorem jest Mazowieckie Centrum Neuropsychiatrii Sp. z o.o. z siedzibą w Zagórzu k/Warszawy, 05-462 Wiązowna.</w:t>
      </w:r>
    </w:p>
    <w:p w14:paraId="40BD5C89" w14:textId="67DF300E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2.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ab/>
        <w:t xml:space="preserve">Dane kontaktowe w sprawach dotyczących danych osobowych: e-mail: </w:t>
      </w:r>
      <w:hyperlink r:id="rId11" w:history="1">
        <w:r w:rsidRPr="000B3470">
          <w:rPr>
            <w:rFonts w:ascii="Calibri" w:hAnsi="Calibri" w:cstheme="minorHAnsi"/>
            <w:color w:val="0000FF"/>
            <w:u w:val="single"/>
            <w:lang w:eastAsia="pl-PL"/>
          </w:rPr>
          <w:t>iod@centrumzagorze.pl</w:t>
        </w:r>
      </w:hyperlink>
      <w:r w:rsidRPr="000B3470">
        <w:rPr>
          <w:rFonts w:ascii="Calibri" w:hAnsi="Calibri" w:cstheme="minorHAnsi"/>
          <w:color w:val="000000"/>
          <w:lang w:eastAsia="pl-PL"/>
        </w:rPr>
        <w:t xml:space="preserve">   adres do korespondencji: Inspektor Danych Osobowych Mazowieckie Centrum Neuropsychiatrii </w:t>
      </w:r>
      <w:r w:rsidRPr="000B3470">
        <w:rPr>
          <w:rFonts w:ascii="Calibri" w:hAnsi="Calibri" w:cstheme="minorHAnsi"/>
          <w:color w:val="000000"/>
          <w:lang w:eastAsia="pl-PL"/>
        </w:rPr>
        <w:br/>
        <w:t>Sp. z o.o. z siedzibą w Zagórzu k/Warszawy, 05-462 Wiązowna.</w:t>
      </w:r>
    </w:p>
    <w:p w14:paraId="3B93C0CC" w14:textId="784367B8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3.</w:t>
      </w:r>
      <w:r w:rsidRPr="000B3470">
        <w:rPr>
          <w:rFonts w:ascii="Calibri" w:hAnsi="Calibri" w:cstheme="minorHAnsi"/>
          <w:color w:val="000000"/>
          <w:lang w:eastAsia="pl-PL"/>
        </w:rPr>
        <w:tab/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Dane osobowe przetwarzane będą w celu (celach) niezbędnym do wypełnienia obowiązków prawnych ciążących na administratorze, polegających na:</w:t>
      </w:r>
    </w:p>
    <w:p w14:paraId="2E583876" w14:textId="7D512524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-przeprowadzeniu postępowania i udzieleniu zamówienia poprzez zawarcie umowy, realizacji zawartej umowy; obsługi wynagrodzenia i innych świadczeń; ustalenia, dochodzenia lub obrony roszczeń; sprawozdawczych, statystycznych, archiwalnych oraz innych wynikających z obowiązujących przepisów prawa.</w:t>
      </w:r>
    </w:p>
    <w:p w14:paraId="097AE55B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Kategoria przetwarzanych danych osobowych: dane zwykłe - imię, nazwisko, zajmowane stanowisko</w:t>
      </w:r>
      <w:r w:rsidRPr="000B3470">
        <w:rPr>
          <w:rFonts w:ascii="Calibri" w:hAnsi="Calibri" w:cstheme="minorHAnsi"/>
          <w:color w:val="000000"/>
          <w:lang w:eastAsia="pl-PL"/>
        </w:rPr>
        <w:br/>
        <w:t>i miejsce pracy, numer służbowego telefonu/faksu, służbowy adres email, a także dane identyfikujące wykonawcę biorącego udział w prowadzonym postępowaniu o udzielenie zamówienia, tj. nazwę wykonawcy, siedzibę i adres wykonawcy, REGON, NIP, PESEL, adres zamieszkania, adres strony internetowej - jeżeli dane te zostały przez wykonawcę podane Mazowieckiemu Centrum Neuropsychiatrii Sp. z o.o. z siedzibą w Zagórzu k/Warszawy,  05-462 Wiązowna w związku</w:t>
      </w:r>
      <w:r w:rsidRPr="000B3470">
        <w:rPr>
          <w:rFonts w:ascii="Calibri" w:hAnsi="Calibri" w:cstheme="minorHAnsi"/>
          <w:color w:val="000000"/>
          <w:lang w:eastAsia="pl-PL"/>
        </w:rPr>
        <w:br/>
        <w:t>z prowadzonym postępowaniem  o udzielenie zamówienia (w szczególności w formularzu ofertowym dla potrzeb rozeznania rynku).</w:t>
      </w:r>
    </w:p>
    <w:p w14:paraId="4ABD8968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Podstawa prawna przetwarzania danych osobowych: art. 6 ust. 1  lit. b, c, f rozporządzenia.</w:t>
      </w:r>
    </w:p>
    <w:p w14:paraId="644D4135" w14:textId="4CEEE77E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4.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Odbiorcami danych osobowych będą podmioty:</w:t>
      </w:r>
    </w:p>
    <w:p w14:paraId="02CB73B6" w14:textId="0433AB1D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1)</w:t>
      </w:r>
      <w:r w:rsidRPr="000B3470">
        <w:rPr>
          <w:rFonts w:ascii="Calibri" w:hAnsi="Calibri" w:cstheme="minorHAnsi"/>
          <w:color w:val="000000"/>
          <w:lang w:eastAsia="pl-PL"/>
        </w:rPr>
        <w:tab/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upoważnione na podstawie decyzji administracyjnych, orzeczeń sądowych, tytułów wykonawczych;</w:t>
      </w:r>
    </w:p>
    <w:p w14:paraId="5222BE58" w14:textId="4D381EF2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2)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którym przekazanie danych osobowych następuje na podstawie wniosku lub zgody;</w:t>
      </w:r>
    </w:p>
    <w:p w14:paraId="19ED1CC6" w14:textId="7D081894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3)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którym administrator powierzy przetwarzanie danych osobowych;</w:t>
      </w:r>
    </w:p>
    <w:p w14:paraId="3875AA80" w14:textId="3AA3F0D5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4)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inne podmioty upoważnione na podstawie przepisów prawa.</w:t>
      </w:r>
    </w:p>
    <w:p w14:paraId="151AD0C9" w14:textId="3E5AFA04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5.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ab/>
        <w:t>Dane osobowe będą przetwarzane przez okres 5 lat od końca roku kalendarzowego, w którym umowa została wykonana lub postępowanie o udzielenie zamówienia zostało zakończone bez zawarcia umowy, chyba że niezbędny będzie dłuższy okres przetwarzania np.: z uwagi na obowiązki archiwizacyjne, dochodzenie roszczeń lub inny obowiązek wymagany przez przepisy prawa powszechnie obowiązującego.</w:t>
      </w:r>
    </w:p>
    <w:p w14:paraId="40C87228" w14:textId="43362EBD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6.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Osoba, od której zbierane są jej dane osobowe ma prawo do:</w:t>
      </w:r>
    </w:p>
    <w:p w14:paraId="64D038C7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1)dostępu do swoich danych osobowych;</w:t>
      </w:r>
    </w:p>
    <w:p w14:paraId="231F18BD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2) sprostowania swoich danych osobowych ;</w:t>
      </w:r>
    </w:p>
    <w:p w14:paraId="7B04DA75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3)ograniczenia przetwarzania swoich danych osobowych ;</w:t>
      </w:r>
    </w:p>
    <w:p w14:paraId="043DA581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4)wniesienia skargi do organu nadzorczego.</w:t>
      </w:r>
    </w:p>
    <w:p w14:paraId="4C030806" w14:textId="2DC3D2AC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7.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W stosunku do podanych danych nie przysługuje:</w:t>
      </w:r>
    </w:p>
    <w:p w14:paraId="2B57B6EE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1)w związku z art. 17 ust. 3 lit. b, d lub e rozporządzenia prawo do usunięcia danych osobowych,</w:t>
      </w:r>
    </w:p>
    <w:p w14:paraId="5F119FC0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2)prawo do przenoszenia danych osobowych, o którym mowa w art. 20 rozporządzenia,</w:t>
      </w:r>
    </w:p>
    <w:p w14:paraId="422A7A0B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3)</w:t>
      </w:r>
      <w:r w:rsidRPr="000B3470">
        <w:rPr>
          <w:rFonts w:ascii="Calibri" w:hAnsi="Calibri" w:cstheme="minorHAnsi"/>
          <w:color w:val="000000"/>
          <w:lang w:eastAsia="pl-PL"/>
        </w:rPr>
        <w:tab/>
        <w:t>na podstawie art. 21 rozporządzenia prawo sprzeciwu, wobec przetwarzania danych osobowych, gdyż podstawą prawną przetwarzania danych osobowych jest art. 6 ust. 1 lit c rozporządzenia.</w:t>
      </w:r>
    </w:p>
    <w:p w14:paraId="7298C40C" w14:textId="10ABE6D9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8.</w:t>
      </w:r>
      <w:r w:rsidR="005B074B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ab/>
        <w:t xml:space="preserve">Podstawą przetwarzania danych jest prowadzenie postępowania lub wykonywanie umowy a także wymogi ustawowe. </w:t>
      </w:r>
    </w:p>
    <w:p w14:paraId="69A5E835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9.Podanie danych osobowych, o których mowa w niniejszym piśmie, jest wymagane do przeprowadzenia postępowania o udzielenie zamówienia i zawarcia umowy. Wniesienie żądania ograniczenia przetwarzania danych osobowych skutkuje obowiązkiem po stronie przedsiębiorcy niezwłocznego wskazania innej osoby w miejsce osoby żądającej ograniczenia przetwarzania jej danych osobowych.</w:t>
      </w:r>
    </w:p>
    <w:p w14:paraId="1CCA302B" w14:textId="3BB3E039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10.</w:t>
      </w:r>
      <w:r w:rsidRPr="000B3470">
        <w:rPr>
          <w:rFonts w:ascii="Calibri" w:hAnsi="Calibri" w:cstheme="minorHAnsi"/>
          <w:color w:val="000000"/>
          <w:lang w:eastAsia="pl-PL"/>
        </w:rPr>
        <w:tab/>
      </w:r>
      <w:r w:rsidR="00693098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Dane osobowe będą przetwarzane w formie papierowej i przy wykorzystaniu systemów informatycznych oraz chronione będą zgodnie z wymogami rozporządzenia.</w:t>
      </w:r>
    </w:p>
    <w:p w14:paraId="13A69F37" w14:textId="58010F46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11.</w:t>
      </w:r>
      <w:r w:rsidR="00693098">
        <w:rPr>
          <w:rFonts w:ascii="Calibri" w:hAnsi="Calibri" w:cstheme="minorHAnsi"/>
          <w:color w:val="000000"/>
          <w:lang w:eastAsia="pl-PL"/>
        </w:rPr>
        <w:t xml:space="preserve"> </w:t>
      </w:r>
      <w:r w:rsidRPr="000B3470">
        <w:rPr>
          <w:rFonts w:ascii="Calibri" w:hAnsi="Calibri" w:cstheme="minorHAnsi"/>
          <w:color w:val="000000"/>
          <w:lang w:eastAsia="pl-PL"/>
        </w:rPr>
        <w:t>Dane osobowe nie będą:</w:t>
      </w:r>
    </w:p>
    <w:p w14:paraId="7A36C04B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1)profilowane;</w:t>
      </w:r>
    </w:p>
    <w:p w14:paraId="217BE9BF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2)przekazywane do państwa trzeciego ani do organizacji międzynarodowej.</w:t>
      </w:r>
    </w:p>
    <w:p w14:paraId="29C2F877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12.</w:t>
      </w:r>
      <w:r w:rsidRPr="000B3470">
        <w:rPr>
          <w:rFonts w:ascii="Calibri" w:hAnsi="Calibri" w:cstheme="minorHAnsi"/>
          <w:color w:val="000000"/>
          <w:lang w:eastAsia="pl-PL"/>
        </w:rPr>
        <w:tab/>
        <w:t>W przypadku udostępnienia do Mazowieckiego Centrum Neuropsychiatrii Sp. z o.o. z siedzibą</w:t>
      </w:r>
      <w:r w:rsidRPr="000B3470">
        <w:rPr>
          <w:rFonts w:ascii="Calibri" w:hAnsi="Calibri" w:cstheme="minorHAnsi"/>
          <w:color w:val="000000"/>
          <w:lang w:eastAsia="pl-PL"/>
        </w:rPr>
        <w:br/>
        <w:t xml:space="preserve">w Zagórzu k/Warszawy, 05-462 Wiązowna przez podmiot biorący udział w postępowaniu o udzielenie zamówienia, będący adresatem niniejszego pisma, danych osobowych swoich pracowników, pełnomocników, członków zarządu, wspólników, współpracowników, kontrahentów, dostawców, beneficjentów rzeczywistych lub innych osób, Mazowieckie Centrum Neuropsychiatrii Sp. z o.o. </w:t>
      </w:r>
      <w:r w:rsidRPr="000B3470">
        <w:rPr>
          <w:rFonts w:ascii="Calibri" w:hAnsi="Calibri" w:cstheme="minorHAnsi"/>
          <w:color w:val="000000"/>
          <w:lang w:eastAsia="pl-PL"/>
        </w:rPr>
        <w:br/>
        <w:t>z siedzibą w Zagórzu k/Warszawy, 05-462 Wiązowna prosi o poinformowanie tych osób:</w:t>
      </w:r>
    </w:p>
    <w:p w14:paraId="37C2A9EC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 xml:space="preserve">1) o zakresie danych osobowych dotyczących tych osób, a przekazanych Mazowieckiemu Centrum Neuropsychiatrii Sp. z o.o. z siedzibą w Zagórzu k/Warszawy, 05-462 Wiązowna, </w:t>
      </w:r>
    </w:p>
    <w:p w14:paraId="41FDA185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 xml:space="preserve">2) o tym, że Mazowieckie Centrum Neuropsychiatrii Sp. z o.o. z siedzibą w Zagórzu k/Warszawy, </w:t>
      </w:r>
      <w:r w:rsidRPr="000B3470">
        <w:rPr>
          <w:rFonts w:ascii="Calibri" w:hAnsi="Calibri" w:cstheme="minorHAnsi"/>
          <w:color w:val="000000"/>
          <w:lang w:eastAsia="pl-PL"/>
        </w:rPr>
        <w:br/>
        <w:t xml:space="preserve">05-462 Wiązowna jest administratorem ich danych osobowych oraz że przetwarza ich dane osobowe na zasadach określonych powyżej, </w:t>
      </w:r>
    </w:p>
    <w:p w14:paraId="3A2A3C8A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3) o tym, że ww. Podmiot jest źródłem, od którego Mazowieckie Centrum Neuropsychiatrii Sp. z o.o. z siedzibą w Zagórzu k/Warszawy, 05-462 Wiązowna pozyskał ich dane.</w:t>
      </w:r>
    </w:p>
    <w:p w14:paraId="01615014" w14:textId="77777777" w:rsidR="00EC2A94" w:rsidRPr="000B3470" w:rsidRDefault="00EC2A94" w:rsidP="008F072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theme="minorHAnsi"/>
          <w:color w:val="000000"/>
          <w:lang w:eastAsia="pl-PL"/>
        </w:rPr>
      </w:pPr>
      <w:r w:rsidRPr="000B3470">
        <w:rPr>
          <w:rFonts w:ascii="Calibri" w:hAnsi="Calibri" w:cstheme="minorHAnsi"/>
          <w:color w:val="000000"/>
          <w:lang w:eastAsia="pl-PL"/>
        </w:rPr>
        <w:t>Powyższych informacji nie podaje się ponownie, jeżeli osoba od której zbierane są dane osobowe dysponuje już tymi informacjami.</w:t>
      </w:r>
    </w:p>
    <w:p w14:paraId="2FECE282" w14:textId="77777777" w:rsidR="00693098" w:rsidRDefault="00693098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64D92A1F" w14:textId="77777777" w:rsidR="00693098" w:rsidRDefault="00693098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6419F979" w14:textId="77777777" w:rsidR="00693098" w:rsidRDefault="00693098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1FD8DAE1" w14:textId="77777777" w:rsidR="00693098" w:rsidRDefault="00693098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2330A8CE" w14:textId="77777777" w:rsidR="00693098" w:rsidRDefault="00693098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</w:p>
    <w:p w14:paraId="0D49CFDB" w14:textId="5D51B8F0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color w:val="000000"/>
          <w:u w:val="single"/>
          <w:lang w:eastAsia="pl-PL"/>
        </w:rPr>
      </w:pPr>
      <w:r w:rsidRPr="000B3470">
        <w:rPr>
          <w:rFonts w:ascii="Calibri" w:eastAsia="Times New Roman" w:hAnsi="Calibri" w:cstheme="minorHAnsi"/>
          <w:b/>
          <w:color w:val="000000"/>
          <w:u w:val="single"/>
          <w:lang w:eastAsia="pl-PL"/>
        </w:rPr>
        <w:t>Załączniki :</w:t>
      </w:r>
    </w:p>
    <w:p w14:paraId="63B7CE10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Formularz ofertowy   </w:t>
      </w:r>
    </w:p>
    <w:p w14:paraId="1D69286C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0B3470">
        <w:rPr>
          <w:rFonts w:ascii="Calibri" w:eastAsia="Times New Roman" w:hAnsi="Calibri" w:cstheme="minorHAnsi"/>
          <w:color w:val="000000"/>
          <w:lang w:eastAsia="pl-PL"/>
        </w:rPr>
        <w:t xml:space="preserve">Projekt umowy                 </w:t>
      </w:r>
    </w:p>
    <w:p w14:paraId="664088E7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14:paraId="54D105AB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1D365B5" w14:textId="77777777" w:rsidR="00EC2A94" w:rsidRPr="000B3470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40D12FAE" w14:textId="77777777" w:rsidR="0016284E" w:rsidRPr="000B3470" w:rsidRDefault="0016284E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26123039" w14:textId="77777777" w:rsidR="0016284E" w:rsidRPr="000B3470" w:rsidRDefault="0016284E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3C0A437C" w14:textId="77777777" w:rsidR="0016284E" w:rsidRPr="000B3470" w:rsidRDefault="0016284E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563F5272" w14:textId="77777777" w:rsidR="0016284E" w:rsidRPr="000B3470" w:rsidRDefault="0016284E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655D8288" w14:textId="77777777" w:rsidR="0016284E" w:rsidRPr="000B3470" w:rsidRDefault="0016284E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03BFB302" w14:textId="77777777" w:rsidR="0016284E" w:rsidRPr="000B3470" w:rsidRDefault="0016284E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3A71D170" w14:textId="77777777" w:rsidR="00EC2A94" w:rsidRDefault="00EC2A94" w:rsidP="00294370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2A8969B5" w14:textId="77777777" w:rsidR="00D514E5" w:rsidRDefault="00D514E5" w:rsidP="00294370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63C900E3" w14:textId="77777777" w:rsidR="00294370" w:rsidRDefault="00294370" w:rsidP="00294370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37D1A5C0" w14:textId="77777777" w:rsidR="00181FBE" w:rsidRDefault="00181FBE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63C2157" w14:textId="77777777" w:rsidR="00D541B6" w:rsidRDefault="00D541B6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596A63A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83930B2" w14:textId="77777777" w:rsidR="00693098" w:rsidRDefault="0069309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F2EFC72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9B8D7D1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11C3230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4F585AB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3F3A016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026E924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26904A4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0879DF5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3CC66D2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D57EA2E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C0A9C57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8367FE8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B5BDF93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1F306F5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430FD21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8C4DBB2" w14:textId="77777777" w:rsidR="005B074B" w:rsidRDefault="005B074B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FD6131F" w14:textId="77777777" w:rsidR="005B074B" w:rsidRDefault="005B074B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60ECADE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9772607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C4C0347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19CA279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3DC496F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146D3DC" w14:textId="77777777" w:rsidR="005B074B" w:rsidRDefault="005B074B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0FDCE14" w14:textId="77777777" w:rsidR="005B074B" w:rsidRDefault="005B074B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AF6815C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06DB420" w14:textId="77777777" w:rsidR="003953E8" w:rsidRDefault="003953E8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1B040FB" w14:textId="3E15A4B8" w:rsidR="00EC2A94" w:rsidRPr="005B074B" w:rsidRDefault="005B074B" w:rsidP="005B074B">
      <w:pPr>
        <w:widowControl w:val="0"/>
        <w:suppressAutoHyphens/>
        <w:spacing w:after="0" w:line="240" w:lineRule="auto"/>
        <w:ind w:left="4956" w:firstLine="708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 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ab/>
      </w:r>
      <w:r w:rsidR="00EC2A94" w:rsidRPr="005B074B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Zał. nr  1</w:t>
      </w:r>
      <w:r w:rsidRPr="005B074B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dla wszystkich części </w:t>
      </w:r>
    </w:p>
    <w:p w14:paraId="5BABCC09" w14:textId="77777777" w:rsidR="00507C82" w:rsidRDefault="00507C82" w:rsidP="00EC2A94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266E449C" w14:textId="77777777" w:rsidR="00EC2A94" w:rsidRPr="00ED5706" w:rsidRDefault="00EC2A94" w:rsidP="00EC2A94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>Formularz ofertowy</w:t>
      </w:r>
    </w:p>
    <w:p w14:paraId="6F4AD0C3" w14:textId="05A6E976" w:rsidR="00EC2A94" w:rsidRPr="00ED5706" w:rsidRDefault="00EC2A94" w:rsidP="00EC2A94">
      <w:pPr>
        <w:widowControl w:val="0"/>
        <w:tabs>
          <w:tab w:val="center" w:pos="4536"/>
          <w:tab w:val="left" w:pos="6135"/>
        </w:tabs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ab/>
        <w:t>Spr.</w:t>
      </w:r>
      <w:r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="00D541B6">
        <w:rPr>
          <w:b/>
          <w:sz w:val="24"/>
          <w:szCs w:val="24"/>
        </w:rPr>
        <w:t>3</w:t>
      </w:r>
      <w:r w:rsidR="00F117CC">
        <w:rPr>
          <w:b/>
          <w:sz w:val="24"/>
          <w:szCs w:val="24"/>
        </w:rPr>
        <w:t>6</w:t>
      </w:r>
      <w:r w:rsidR="00AA179D">
        <w:rPr>
          <w:b/>
          <w:sz w:val="24"/>
          <w:szCs w:val="24"/>
        </w:rPr>
        <w:t>/202</w:t>
      </w:r>
      <w:r w:rsidR="00F117CC">
        <w:rPr>
          <w:b/>
          <w:sz w:val="24"/>
          <w:szCs w:val="24"/>
        </w:rPr>
        <w:t>5</w:t>
      </w:r>
      <w:r w:rsidR="00AA179D">
        <w:rPr>
          <w:b/>
          <w:sz w:val="24"/>
          <w:szCs w:val="24"/>
        </w:rPr>
        <w:t>/KO</w:t>
      </w: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ab/>
      </w:r>
    </w:p>
    <w:tbl>
      <w:tblPr>
        <w:tblW w:w="100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98"/>
      </w:tblGrid>
      <w:tr w:rsidR="00EC2A94" w:rsidRPr="00ED5706" w14:paraId="299DBB88" w14:textId="77777777" w:rsidTr="00655954">
        <w:tc>
          <w:tcPr>
            <w:tcW w:w="10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BC9B" w14:textId="77777777" w:rsidR="00EC2A94" w:rsidRPr="00655954" w:rsidRDefault="00EC2A94" w:rsidP="006344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5595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I    DANE OFERENTA </w:t>
            </w:r>
          </w:p>
          <w:p w14:paraId="094B5237" w14:textId="77777777" w:rsidR="00EC2A94" w:rsidRPr="00655954" w:rsidRDefault="00EC2A94" w:rsidP="006344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C2A94" w:rsidRPr="00ED5706" w14:paraId="1F7246E2" w14:textId="77777777" w:rsidTr="00655954">
        <w:trPr>
          <w:cantSplit/>
        </w:trPr>
        <w:tc>
          <w:tcPr>
            <w:tcW w:w="10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290C" w14:textId="77777777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praktyki /Imię i nazwisko</w:t>
            </w:r>
          </w:p>
          <w:p w14:paraId="09A386A2" w14:textId="77777777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20F8AF3B" w14:textId="7496DFB3" w:rsidR="00EC2A94" w:rsidRPr="00060F94" w:rsidRDefault="00EC2A94" w:rsidP="007333F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14:paraId="7F6726D2" w14:textId="77777777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334955ED" w14:textId="607F15C8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>NIP…………………..………………..…… REGON ...................................PESEL</w:t>
            </w:r>
            <w:r w:rsidR="007333F0" w:rsidRPr="00060F94">
              <w:rPr>
                <w:rFonts w:eastAsia="Times New Roman" w:cstheme="minorHAnsi"/>
                <w:color w:val="000000"/>
                <w:lang w:eastAsia="pl-PL"/>
              </w:rPr>
              <w:t>/KRS</w:t>
            </w:r>
            <w:r w:rsidRPr="00060F94">
              <w:rPr>
                <w:rFonts w:eastAsia="Times New Roman" w:cstheme="minorHAnsi"/>
                <w:color w:val="000000"/>
                <w:lang w:eastAsia="pl-PL"/>
              </w:rPr>
              <w:t>......................................................</w:t>
            </w:r>
          </w:p>
        </w:tc>
      </w:tr>
      <w:tr w:rsidR="00EC2A94" w:rsidRPr="00ED5706" w14:paraId="0016972B" w14:textId="77777777" w:rsidTr="00655954">
        <w:tc>
          <w:tcPr>
            <w:tcW w:w="10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0126" w14:textId="77777777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2D36FFB9" w14:textId="77777777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>Adres ……………………………………………..............................………………………………………………………………………</w:t>
            </w:r>
          </w:p>
          <w:p w14:paraId="31FD2BDB" w14:textId="77777777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58884D9E" w14:textId="16D1F8EC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>Kontakt(nr.tel, e-mail)…………………………………………………………………………………………………………………………</w:t>
            </w:r>
          </w:p>
        </w:tc>
      </w:tr>
      <w:tr w:rsidR="00EC2A94" w:rsidRPr="00ED5706" w14:paraId="26922C8F" w14:textId="77777777" w:rsidTr="00655954">
        <w:trPr>
          <w:trHeight w:val="742"/>
        </w:trPr>
        <w:tc>
          <w:tcPr>
            <w:tcW w:w="10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0E41" w14:textId="77777777" w:rsidR="00EC2A94" w:rsidRPr="00060F94" w:rsidRDefault="00EC2A94" w:rsidP="00634468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</w:p>
          <w:p w14:paraId="6AD845BE" w14:textId="77777777" w:rsidR="00655954" w:rsidRPr="00060F94" w:rsidRDefault="00EC2A94" w:rsidP="00634468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 w:rsidRPr="00060F94">
              <w:rPr>
                <w:rFonts w:cstheme="minorHAnsi"/>
                <w:color w:val="000000"/>
                <w:lang w:eastAsia="pl-PL"/>
              </w:rPr>
              <w:t xml:space="preserve">1.Dokument uprawniający do  wykonywania </w:t>
            </w:r>
            <w:r w:rsidR="00693098" w:rsidRPr="00060F94">
              <w:rPr>
                <w:rFonts w:cstheme="minorHAnsi"/>
                <w:color w:val="000000"/>
                <w:lang w:eastAsia="pl-PL"/>
              </w:rPr>
              <w:t>za</w:t>
            </w:r>
            <w:r w:rsidRPr="00060F94">
              <w:rPr>
                <w:rFonts w:cstheme="minorHAnsi"/>
                <w:color w:val="000000"/>
                <w:lang w:eastAsia="pl-PL"/>
              </w:rPr>
              <w:t>wodu</w:t>
            </w:r>
          </w:p>
          <w:p w14:paraId="70B1A01B" w14:textId="7AF8BE60" w:rsidR="00693098" w:rsidRPr="00060F94" w:rsidRDefault="00EC2A94" w:rsidP="00634468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 w:rsidRPr="00060F94">
              <w:rPr>
                <w:rFonts w:cstheme="minorHAnsi"/>
                <w:color w:val="000000"/>
                <w:lang w:eastAsia="pl-PL"/>
              </w:rPr>
              <w:t>……………....…….................................................................</w:t>
            </w:r>
            <w:r w:rsidR="00655954" w:rsidRPr="00060F94">
              <w:rPr>
                <w:rFonts w:cstheme="minorHAnsi"/>
                <w:color w:val="000000"/>
                <w:lang w:eastAsia="pl-PL"/>
              </w:rPr>
              <w:t>....................................................................</w:t>
            </w:r>
          </w:p>
          <w:p w14:paraId="0CBB02C0" w14:textId="05F70619" w:rsidR="00EC2A94" w:rsidRPr="00060F94" w:rsidRDefault="00EC2A94" w:rsidP="00634468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60F94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proszę dołączyć </w:t>
            </w:r>
            <w:r w:rsidR="007333F0" w:rsidRPr="00060F94">
              <w:rPr>
                <w:rFonts w:cstheme="minorHAnsi"/>
                <w:color w:val="000000"/>
                <w:sz w:val="20"/>
                <w:szCs w:val="20"/>
                <w:lang w:eastAsia="pl-PL"/>
              </w:rPr>
              <w:t>potwierdzoną kserokopię</w:t>
            </w:r>
            <w:r w:rsidRPr="00060F94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333F0" w:rsidRPr="00060F94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za zgodność z oryginałem przez oferenta </w:t>
            </w:r>
            <w:r w:rsidRPr="00060F94">
              <w:rPr>
                <w:rFonts w:cstheme="minorHAnsi"/>
                <w:color w:val="000000"/>
                <w:sz w:val="20"/>
                <w:szCs w:val="20"/>
                <w:lang w:eastAsia="pl-PL"/>
              </w:rPr>
              <w:t>(jeżeli dotyczy)</w:t>
            </w:r>
          </w:p>
          <w:p w14:paraId="7D6524D6" w14:textId="77777777" w:rsidR="00EC2A94" w:rsidRPr="00060F94" w:rsidRDefault="00EC2A94" w:rsidP="00634468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60F94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  </w:t>
            </w:r>
          </w:p>
          <w:p w14:paraId="67913F7A" w14:textId="77777777" w:rsidR="00507C82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 xml:space="preserve">2. Specjalizacja (jeżeli dotyczy)………………………………………………………………………………………………………….      </w:t>
            </w:r>
          </w:p>
          <w:p w14:paraId="73C4733F" w14:textId="77777777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                       </w:t>
            </w:r>
          </w:p>
          <w:p w14:paraId="2C432293" w14:textId="3A386F56" w:rsidR="00FB2A09" w:rsidRPr="00060F94" w:rsidRDefault="00FB2A09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>3.</w:t>
            </w:r>
            <w:r w:rsidRPr="00060F94">
              <w:rPr>
                <w:rFonts w:cstheme="minorHAnsi"/>
              </w:rPr>
              <w:t xml:space="preserve"> </w:t>
            </w:r>
            <w:r w:rsidRPr="00060F94">
              <w:rPr>
                <w:rFonts w:eastAsia="Times New Roman" w:cstheme="minorHAnsi"/>
                <w:color w:val="000000"/>
                <w:lang w:eastAsia="pl-PL"/>
              </w:rPr>
              <w:t>Numer księgi rejestrowej z RPWDL:……………………………………………………………………………………</w:t>
            </w:r>
            <w:r w:rsidR="00F54F51" w:rsidRPr="00060F94">
              <w:rPr>
                <w:rFonts w:eastAsia="Times New Roman" w:cstheme="minorHAnsi"/>
                <w:color w:val="000000"/>
                <w:lang w:eastAsia="pl-PL"/>
              </w:rPr>
              <w:t xml:space="preserve"> prowadzonej przez Wojewodę……………………………………………………………………………………………</w:t>
            </w:r>
          </w:p>
        </w:tc>
      </w:tr>
      <w:tr w:rsidR="00EC2A94" w:rsidRPr="00ED5706" w14:paraId="0AFD6C13" w14:textId="77777777" w:rsidTr="00655954">
        <w:tc>
          <w:tcPr>
            <w:tcW w:w="10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F53D" w14:textId="687DDE42" w:rsidR="00693098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 xml:space="preserve"> Dodatkowe </w:t>
            </w:r>
            <w:r w:rsidR="00693098" w:rsidRPr="00060F94">
              <w:rPr>
                <w:rFonts w:eastAsia="Times New Roman" w:cstheme="minorHAnsi"/>
                <w:color w:val="000000"/>
                <w:lang w:eastAsia="pl-PL"/>
              </w:rPr>
              <w:t>k</w:t>
            </w:r>
            <w:r w:rsidRPr="00060F94">
              <w:rPr>
                <w:rFonts w:eastAsia="Times New Roman" w:cstheme="minorHAnsi"/>
                <w:color w:val="000000"/>
                <w:lang w:eastAsia="pl-PL"/>
              </w:rPr>
              <w:t>walifikacje:</w:t>
            </w:r>
          </w:p>
          <w:p w14:paraId="50C4248B" w14:textId="18A85935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0F94">
              <w:rPr>
                <w:rFonts w:eastAsia="Times New Roman" w:cstheme="minorHAnsi"/>
                <w:color w:val="000000"/>
                <w:lang w:eastAsia="pl-PL"/>
              </w:rPr>
              <w:t>...........................................................................................................................................................</w:t>
            </w:r>
          </w:p>
          <w:p w14:paraId="0FBAC3FD" w14:textId="77777777" w:rsidR="00EC2A94" w:rsidRPr="00060F94" w:rsidRDefault="00EC2A94" w:rsidP="00634468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C2A94" w:rsidRPr="00693098" w14:paraId="42D8EF74" w14:textId="77777777" w:rsidTr="00655954">
        <w:tc>
          <w:tcPr>
            <w:tcW w:w="10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B9FE" w14:textId="77777777" w:rsidR="00EC2A94" w:rsidRPr="00693098" w:rsidRDefault="00EC2A94" w:rsidP="006344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II.   OŚWIADCZENIE</w:t>
            </w:r>
          </w:p>
          <w:p w14:paraId="78143856" w14:textId="77777777" w:rsidR="00655954" w:rsidRDefault="00655954" w:rsidP="006344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0A171BBF" w14:textId="33AC67BB" w:rsidR="00EC2A94" w:rsidRPr="00693098" w:rsidRDefault="00EC2A94" w:rsidP="006344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Oświadczam, że:</w:t>
            </w:r>
          </w:p>
          <w:p w14:paraId="33901307" w14:textId="209247B7" w:rsidR="00EC2A94" w:rsidRPr="00693098" w:rsidRDefault="00EC2A94" w:rsidP="00637F97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spacing w:after="120" w:line="276" w:lineRule="auto"/>
              <w:ind w:left="386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Zapoznałam/em się z treścią ogłoszenia o konkursie ofert na usługi medyczne   oraz   z  materiałami konkursowymi i przyjmuję je bez zastrzeżeń,</w:t>
            </w:r>
          </w:p>
          <w:p w14:paraId="3936C690" w14:textId="18E2B323" w:rsidR="00EC2A94" w:rsidRPr="00693098" w:rsidRDefault="00EC2A94" w:rsidP="00637F97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spacing w:after="120" w:line="276" w:lineRule="auto"/>
              <w:ind w:left="386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Zapoznałam/em się projektem Umowy – Kontraktu  zobowiązuje się do jej podpisania na zaoferowanych warunkach,</w:t>
            </w:r>
          </w:p>
          <w:p w14:paraId="056C660C" w14:textId="2A88450F" w:rsidR="00EC2A94" w:rsidRPr="00693098" w:rsidRDefault="00EC2A94" w:rsidP="00637F97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spacing w:after="120" w:line="276" w:lineRule="auto"/>
              <w:ind w:left="386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Zobowiązuję się do przedłużenia  umowy ubezpieczenia odpowiedzialności cywilnej  w zakresie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w/w świadczeń zdrowotnych na zasadach określonych w Rozporządzeniu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Ministra Finansów z dnia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22.12.2011 r. w sprawie obowiązkowego ubezpieczenia   odpowiedzialności cywilnej podmiotu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przyjmującego zamówienie na świadczenie zdrowotne   (Dz. U. Nr 293, poz. 1729) i przedstawienia jej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Zamawiającemu pod rygorem rozwiązania   umowy.</w:t>
            </w:r>
          </w:p>
          <w:p w14:paraId="2A9384C5" w14:textId="72B72BB1" w:rsidR="00EC2A94" w:rsidRPr="00655954" w:rsidRDefault="0016284E" w:rsidP="00637F97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spacing w:after="120" w:line="276" w:lineRule="auto"/>
              <w:ind w:left="386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Oświadczam, że</w:t>
            </w:r>
            <w:r w:rsidR="00EC2A94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wypełniłem/am obowiązki informacyjne przewidziane w art.14  RODO wobec osób fizycznych od których dane osobowe bezpośrednio lub pośrednio pozyskane w celu przedstawienia niniejszej oferty*   </w:t>
            </w:r>
            <w:r w:rsidR="00EC2A94" w:rsidRPr="00655954">
              <w:rPr>
                <w:rFonts w:ascii="Calibri" w:hAnsi="Calibri" w:cs="Calibri"/>
                <w:i/>
                <w:color w:val="000000"/>
                <w:sz w:val="18"/>
                <w:szCs w:val="18"/>
                <w:lang w:eastAsia="pl-PL"/>
              </w:rPr>
              <w:t>(jeżeli dotyczy)</w:t>
            </w:r>
            <w:r w:rsidR="00EC2A94" w:rsidRPr="0065595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14C7DB21" w14:textId="1C6E65A3" w:rsidR="00EC2A94" w:rsidRPr="00693098" w:rsidRDefault="00EC2A94" w:rsidP="00637F97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spacing w:after="120" w:line="276" w:lineRule="auto"/>
              <w:ind w:left="386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Zapoznałam/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em się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z treścią klauzuli informacyjnej przetwarzaniu danych osobowych.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Oświadczam, że zostałam/em 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poinformowany o przysługujących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mi prawach wynikających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z art. 13 ust. 4 RODO we związku z pozyskaniem, przetwarzaniem  i przechowywaniem przez</w:t>
            </w:r>
            <w:r w:rsidR="00AA179D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Mazowieckie Centrum Neuropsychiatrii Sp. z o.o. w Zagórzu moich danych osobowych. </w:t>
            </w:r>
          </w:p>
          <w:p w14:paraId="00CBA5AB" w14:textId="548409FF" w:rsidR="0016284E" w:rsidRPr="00693098" w:rsidRDefault="0016284E" w:rsidP="00637F97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spacing w:after="120" w:line="276" w:lineRule="auto"/>
              <w:ind w:left="386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Oświadczam, że spełniam warunki postępowania – </w:t>
            </w:r>
            <w:r w:rsidR="00507C82"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w razie powzięcia wątpliwości przez Zamawiającego co do spełnienia warunków przeze mnie, zobowiązuję się do przedłożenia dowodów na potwierdzenie spełnienia warunków postępowania. </w:t>
            </w:r>
          </w:p>
          <w:p w14:paraId="20B17FE4" w14:textId="62204D0C" w:rsidR="00FB2A09" w:rsidRPr="00693098" w:rsidRDefault="00FB2A09" w:rsidP="00637F97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spacing w:after="120" w:line="276" w:lineRule="auto"/>
              <w:ind w:left="386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Oświadczam, że jestem wpisany do rejestru podmiotów wykonujących działalność leczniczą.</w:t>
            </w:r>
          </w:p>
          <w:p w14:paraId="5AE3A980" w14:textId="73F25D7A" w:rsidR="00F54F51" w:rsidRPr="00693098" w:rsidRDefault="00864DF3" w:rsidP="00637F97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spacing w:after="120" w:line="276" w:lineRule="auto"/>
              <w:ind w:left="386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Oświadczam, że nie jestem karalny, a przed podpisaniem umowy przedłożę zaświadczenie o niekaralności z Krajowego Rejestru Karnego, a w razie nie przedłożenia zaświadczenia, jestem świadomy skutku, jakim będzie odrzucenie mojej oferty. </w:t>
            </w:r>
          </w:p>
          <w:p w14:paraId="549668C2" w14:textId="46C9EF49" w:rsidR="00EC2A94" w:rsidRPr="00693098" w:rsidRDefault="00EC2A94" w:rsidP="006344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....................................</w:t>
            </w:r>
          </w:p>
          <w:p w14:paraId="293DCC72" w14:textId="77777777" w:rsidR="00EC2A94" w:rsidRPr="00693098" w:rsidRDefault="00EC2A94" w:rsidP="006344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9309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(czytelny podpis oferenta)</w:t>
            </w:r>
          </w:p>
        </w:tc>
      </w:tr>
    </w:tbl>
    <w:p w14:paraId="0C9587DF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bookmarkStart w:id="6" w:name="_Hlk106875840"/>
    </w:p>
    <w:tbl>
      <w:tblPr>
        <w:tblStyle w:val="Tabela-Siatka"/>
        <w:tblW w:w="19296" w:type="dxa"/>
        <w:tblLayout w:type="fixed"/>
        <w:tblLook w:val="01E0" w:firstRow="1" w:lastRow="1" w:firstColumn="1" w:lastColumn="1" w:noHBand="0" w:noVBand="0"/>
      </w:tblPr>
      <w:tblGrid>
        <w:gridCol w:w="9648"/>
        <w:gridCol w:w="9648"/>
      </w:tblGrid>
      <w:tr w:rsidR="00EC2A94" w:rsidRPr="00ED5706" w14:paraId="2AF71F90" w14:textId="77777777" w:rsidTr="00634468">
        <w:tc>
          <w:tcPr>
            <w:tcW w:w="9648" w:type="dxa"/>
          </w:tcPr>
          <w:p w14:paraId="5F8A25E4" w14:textId="1D4FC16A" w:rsidR="00EC2A94" w:rsidRPr="00ED5706" w:rsidRDefault="00EC2A94" w:rsidP="00634468">
            <w:pPr>
              <w:spacing w:before="240" w:after="60" w:line="256" w:lineRule="auto"/>
              <w:ind w:left="360"/>
              <w:outlineLvl w:val="5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II.  OFERTA SZCZEGÓŁOWA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</w:t>
            </w:r>
            <w:r w:rsidRPr="00ED57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D57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</w:t>
            </w:r>
          </w:p>
          <w:p w14:paraId="51DC784A" w14:textId="7788DA24" w:rsidR="00EC2A94" w:rsidRPr="00ED5706" w:rsidRDefault="00EC2A94" w:rsidP="00634468">
            <w:pPr>
              <w:spacing w:before="240" w:after="60" w:line="256" w:lineRule="auto"/>
              <w:ind w:left="360"/>
              <w:outlineLvl w:val="5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</w:t>
            </w:r>
          </w:p>
          <w:p w14:paraId="11FF8E45" w14:textId="4849F350" w:rsidR="00F04B81" w:rsidRDefault="00EC2A94" w:rsidP="00F04B81">
            <w:pPr>
              <w:spacing w:after="120" w:line="256" w:lineRule="auto"/>
              <w:ind w:left="36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>. </w:t>
            </w:r>
            <w:r w:rsidRPr="00ED5706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Oferuję wykonywanie – udzielanie świadczeń </w:t>
            </w:r>
            <w:r w:rsidR="00F04B81">
              <w:rPr>
                <w:rFonts w:ascii="Calibri" w:hAnsi="Calibri"/>
                <w:color w:val="000000"/>
                <w:sz w:val="22"/>
                <w:szCs w:val="22"/>
              </w:rPr>
              <w:t>na</w:t>
            </w:r>
          </w:p>
          <w:p w14:paraId="63B0C70F" w14:textId="77777777" w:rsidR="00F117CC" w:rsidRPr="00301A1C" w:rsidRDefault="00D541B6" w:rsidP="00F117CC">
            <w:pPr>
              <w:spacing w:line="256" w:lineRule="auto"/>
              <w:ind w:left="591" w:hanging="283"/>
              <w:jc w:val="both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301A1C">
              <w:rPr>
                <w:rFonts w:asciiTheme="minorHAnsi" w:hAnsiTheme="minorHAnsi" w:cstheme="minorHAnsi"/>
                <w:color w:val="000000"/>
                <w:u w:val="single"/>
              </w:rPr>
              <w:t xml:space="preserve">Część nr 1: </w:t>
            </w:r>
          </w:p>
          <w:p w14:paraId="21B3BA40" w14:textId="2076CC33" w:rsidR="00F04B81" w:rsidRPr="00301A1C" w:rsidRDefault="00D541B6" w:rsidP="00F117CC">
            <w:pPr>
              <w:spacing w:line="256" w:lineRule="auto"/>
              <w:ind w:left="591" w:hanging="28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01A1C">
              <w:rPr>
                <w:rFonts w:asciiTheme="minorHAnsi" w:hAnsiTheme="minorHAnsi" w:cstheme="minorHAnsi"/>
                <w:color w:val="000000"/>
              </w:rPr>
              <w:t xml:space="preserve">Przeprowadzenie sesji terapeutycznej i testów wykonywanych przy pomocy zrobotyzowanych urządzeń do rehabilitacji w dniach/ godzinach (łącznie nie więcej niż </w:t>
            </w:r>
            <w:r w:rsidR="004D0898">
              <w:rPr>
                <w:rFonts w:asciiTheme="minorHAnsi" w:hAnsiTheme="minorHAnsi" w:cstheme="minorHAnsi"/>
                <w:color w:val="000000"/>
              </w:rPr>
              <w:t>2583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 godzin)</w:t>
            </w:r>
          </w:p>
          <w:p w14:paraId="747A27EF" w14:textId="77777777" w:rsidR="00301A1C" w:rsidRPr="00301A1C" w:rsidRDefault="00294370" w:rsidP="00294370">
            <w:pPr>
              <w:spacing w:line="256" w:lineRule="auto"/>
              <w:ind w:left="591" w:hanging="283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301A1C">
              <w:rPr>
                <w:rFonts w:asciiTheme="minorHAnsi" w:hAnsiTheme="minorHAnsi" w:cstheme="minorHAnsi"/>
                <w:color w:val="000000"/>
                <w:u w:val="single"/>
              </w:rPr>
              <w:t xml:space="preserve"> </w:t>
            </w:r>
            <w:r w:rsidR="00D541B6" w:rsidRPr="00301A1C">
              <w:rPr>
                <w:rFonts w:asciiTheme="minorHAnsi" w:hAnsiTheme="minorHAnsi" w:cstheme="minorHAnsi"/>
                <w:color w:val="000000"/>
                <w:u w:val="single"/>
              </w:rPr>
              <w:t xml:space="preserve">Część nr 2: </w:t>
            </w:r>
          </w:p>
          <w:p w14:paraId="0762AFB4" w14:textId="7DA6A03F" w:rsidR="00301A1C" w:rsidRPr="00301A1C" w:rsidRDefault="00D541B6" w:rsidP="00301A1C">
            <w:pPr>
              <w:spacing w:line="256" w:lineRule="auto"/>
              <w:ind w:left="591" w:hanging="283"/>
              <w:rPr>
                <w:rFonts w:asciiTheme="minorHAnsi" w:hAnsiTheme="minorHAnsi" w:cstheme="minorHAnsi"/>
                <w:color w:val="000000"/>
              </w:rPr>
            </w:pPr>
            <w:r w:rsidRPr="00301A1C">
              <w:rPr>
                <w:rFonts w:asciiTheme="minorHAnsi" w:hAnsiTheme="minorHAnsi" w:cstheme="minorHAnsi"/>
                <w:color w:val="000000"/>
              </w:rPr>
              <w:t xml:space="preserve">Przeprowadzenie sesji terapeutycznej i testów wykonywanych przy pomocy </w:t>
            </w:r>
            <w:r w:rsidR="00301A1C" w:rsidRPr="00301A1C">
              <w:rPr>
                <w:rFonts w:asciiTheme="minorHAnsi" w:hAnsiTheme="minorHAnsi" w:cstheme="minorHAnsi"/>
                <w:color w:val="000000"/>
              </w:rPr>
              <w:t>z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robotyzowanych urządzeń do rehabilitacji w dniach/ godzinach (łącznie nie więcej niż </w:t>
            </w:r>
            <w:r w:rsidR="004D0898">
              <w:rPr>
                <w:rFonts w:asciiTheme="minorHAnsi" w:hAnsiTheme="minorHAnsi" w:cstheme="minorHAnsi"/>
                <w:color w:val="000000"/>
              </w:rPr>
              <w:t>4305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 godzin)</w:t>
            </w:r>
          </w:p>
          <w:p w14:paraId="43D2955B" w14:textId="63B315A7" w:rsidR="00FB2A09" w:rsidRPr="00301A1C" w:rsidRDefault="00D541B6" w:rsidP="00294370">
            <w:pPr>
              <w:spacing w:after="120" w:line="256" w:lineRule="auto"/>
              <w:ind w:left="591" w:hanging="283"/>
              <w:rPr>
                <w:rFonts w:asciiTheme="minorHAnsi" w:hAnsiTheme="minorHAnsi" w:cstheme="minorHAnsi"/>
                <w:color w:val="000000"/>
              </w:rPr>
            </w:pPr>
            <w:r w:rsidRPr="00301A1C">
              <w:rPr>
                <w:rFonts w:asciiTheme="minorHAnsi" w:hAnsiTheme="minorHAnsi" w:cstheme="minorHAnsi"/>
                <w:color w:val="000000"/>
                <w:u w:val="single"/>
              </w:rPr>
              <w:t>Część nr 3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: </w:t>
            </w:r>
            <w:r w:rsidR="00301A1C">
              <w:rPr>
                <w:rFonts w:asciiTheme="minorHAnsi" w:hAnsiTheme="minorHAnsi" w:cstheme="minorHAnsi"/>
                <w:color w:val="000000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Przeprowadzenie sesji terapeutycznej i testów wykonywanych przy pomocy zrobotyzowanych urządzeń do rehabilitacji w dniach/ godzinach (łącznie nie więcej niż </w:t>
            </w:r>
            <w:r w:rsidR="004D0898">
              <w:rPr>
                <w:rFonts w:asciiTheme="minorHAnsi" w:hAnsiTheme="minorHAnsi" w:cstheme="minorHAnsi"/>
                <w:color w:val="000000"/>
              </w:rPr>
              <w:t>1230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 godzin)</w:t>
            </w:r>
          </w:p>
          <w:p w14:paraId="287695E6" w14:textId="218C2739" w:rsidR="00E32EBB" w:rsidRPr="00301A1C" w:rsidRDefault="00D541B6" w:rsidP="00300EC0">
            <w:pPr>
              <w:spacing w:after="120" w:line="256" w:lineRule="auto"/>
              <w:ind w:left="591" w:hanging="283"/>
              <w:rPr>
                <w:rFonts w:asciiTheme="minorHAnsi" w:hAnsiTheme="minorHAnsi" w:cstheme="minorHAnsi"/>
                <w:color w:val="000000"/>
              </w:rPr>
            </w:pPr>
            <w:r w:rsidRPr="00301A1C">
              <w:rPr>
                <w:rFonts w:asciiTheme="minorHAnsi" w:hAnsiTheme="minorHAnsi" w:cstheme="minorHAnsi"/>
                <w:color w:val="000000"/>
                <w:u w:val="single"/>
              </w:rPr>
              <w:t>Część nr 4: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01A1C" w:rsidRPr="00301A1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01A1C">
              <w:rPr>
                <w:rFonts w:asciiTheme="minorHAnsi" w:hAnsiTheme="minorHAnsi" w:cstheme="minorHAnsi"/>
                <w:color w:val="000000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Przeprowadzenie sesji terapeutycznej i testów wykonywanych przy pomocy zrobotyzowanych urządzeń do rehabilitacji w dniach/ godzinach (łącznie nie więcej niż </w:t>
            </w:r>
            <w:r w:rsidR="004D0898">
              <w:rPr>
                <w:rFonts w:asciiTheme="minorHAnsi" w:hAnsiTheme="minorHAnsi" w:cstheme="minorHAnsi"/>
                <w:color w:val="000000"/>
              </w:rPr>
              <w:t>1845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 godziny)</w:t>
            </w:r>
          </w:p>
          <w:p w14:paraId="68708977" w14:textId="218CE94D" w:rsidR="00D541B6" w:rsidRPr="00301A1C" w:rsidRDefault="00D541B6" w:rsidP="00D541B6">
            <w:pPr>
              <w:spacing w:after="120" w:line="256" w:lineRule="auto"/>
              <w:ind w:left="591" w:hanging="283"/>
              <w:rPr>
                <w:rFonts w:asciiTheme="minorHAnsi" w:hAnsiTheme="minorHAnsi" w:cstheme="minorHAnsi"/>
                <w:color w:val="000000"/>
              </w:rPr>
            </w:pPr>
            <w:r w:rsidRPr="00301A1C">
              <w:rPr>
                <w:rFonts w:asciiTheme="minorHAnsi" w:hAnsiTheme="minorHAnsi" w:cstheme="minorHAnsi"/>
                <w:color w:val="000000"/>
                <w:u w:val="single"/>
              </w:rPr>
              <w:t>Część nr 5: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01A1C" w:rsidRPr="00301A1C">
              <w:rPr>
                <w:rFonts w:asciiTheme="minorHAnsi" w:hAnsiTheme="minorHAnsi" w:cstheme="minorHAnsi"/>
                <w:color w:val="000000"/>
              </w:rPr>
              <w:t xml:space="preserve">  </w:t>
            </w:r>
            <w:r w:rsidR="00301A1C">
              <w:rPr>
                <w:rFonts w:asciiTheme="minorHAnsi" w:hAnsiTheme="minorHAnsi" w:cstheme="minorHAnsi"/>
                <w:color w:val="000000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01A1C" w:rsidRPr="00301A1C">
              <w:rPr>
                <w:rFonts w:asciiTheme="minorHAnsi" w:hAnsiTheme="minorHAnsi" w:cstheme="minorHAnsi"/>
                <w:color w:val="000000"/>
              </w:rPr>
              <w:t xml:space="preserve">                        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Przeprowadzenie sesji terapeutycznej i testów wykonywanych przy pomocy zrobotyzowanych urządzeń do rehabilitacji w dniach/ godzinach (łącznie nie więcej niż </w:t>
            </w:r>
            <w:r w:rsidR="004D0898">
              <w:rPr>
                <w:rFonts w:asciiTheme="minorHAnsi" w:hAnsiTheme="minorHAnsi" w:cstheme="minorHAnsi"/>
                <w:color w:val="000000"/>
              </w:rPr>
              <w:t>615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 godzin)</w:t>
            </w:r>
          </w:p>
          <w:p w14:paraId="0AF04374" w14:textId="542058FF" w:rsidR="00D541B6" w:rsidRPr="00301A1C" w:rsidRDefault="00D541B6" w:rsidP="00D541B6">
            <w:pPr>
              <w:spacing w:after="120" w:line="256" w:lineRule="auto"/>
              <w:ind w:left="591" w:hanging="283"/>
              <w:rPr>
                <w:rFonts w:asciiTheme="minorHAnsi" w:hAnsiTheme="minorHAnsi" w:cstheme="minorHAnsi"/>
                <w:color w:val="000000"/>
              </w:rPr>
            </w:pPr>
            <w:r w:rsidRPr="00CF2EAB">
              <w:rPr>
                <w:rFonts w:asciiTheme="minorHAnsi" w:hAnsiTheme="minorHAnsi" w:cstheme="minorHAnsi"/>
                <w:color w:val="000000"/>
                <w:u w:val="single"/>
              </w:rPr>
              <w:t xml:space="preserve"> Część nr 6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: </w:t>
            </w:r>
            <w:r w:rsidR="00301A1C" w:rsidRPr="00301A1C">
              <w:rPr>
                <w:rFonts w:asciiTheme="minorHAnsi" w:hAnsiTheme="minorHAnsi" w:cstheme="minorHAnsi"/>
                <w:color w:val="000000"/>
              </w:rPr>
              <w:t xml:space="preserve">     </w:t>
            </w:r>
            <w:r w:rsidR="00301A1C">
              <w:rPr>
                <w:rFonts w:asciiTheme="minorHAnsi" w:hAnsiTheme="minorHAnsi" w:cstheme="minorHAnsi"/>
                <w:color w:val="000000"/>
              </w:rPr>
              <w:t xml:space="preserve">                         </w:t>
            </w:r>
            <w:r w:rsidR="00301A1C" w:rsidRPr="00301A1C">
              <w:rPr>
                <w:rFonts w:asciiTheme="minorHAnsi" w:hAnsiTheme="minorHAnsi" w:cstheme="minorHAnsi"/>
                <w:color w:val="000000"/>
              </w:rPr>
              <w:t xml:space="preserve">                                                                                                                                               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Przeprowadzenie sesji terapeutycznej i testów wykonywanych przy pomocy zrobotyzowanych urządzeń do rehabilitacji w dniach/ godzinach (łącznie nie więcej niż </w:t>
            </w:r>
            <w:r w:rsidR="004D0898">
              <w:rPr>
                <w:rFonts w:asciiTheme="minorHAnsi" w:hAnsiTheme="minorHAnsi" w:cstheme="minorHAnsi"/>
                <w:color w:val="000000"/>
              </w:rPr>
              <w:t>307,5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 godzin)</w:t>
            </w:r>
          </w:p>
          <w:p w14:paraId="72670A11" w14:textId="4FAA787D" w:rsidR="00D541B6" w:rsidRPr="00F117CC" w:rsidRDefault="00D541B6" w:rsidP="00D541B6">
            <w:pPr>
              <w:spacing w:after="120" w:line="256" w:lineRule="auto"/>
              <w:ind w:left="591" w:hanging="2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F2EAB">
              <w:rPr>
                <w:rFonts w:asciiTheme="minorHAnsi" w:hAnsiTheme="minorHAnsi" w:cstheme="minorHAnsi"/>
                <w:color w:val="000000"/>
                <w:u w:val="single"/>
              </w:rPr>
              <w:t>Część nr 7</w:t>
            </w:r>
            <w:r w:rsidRPr="00301A1C">
              <w:rPr>
                <w:rFonts w:asciiTheme="minorHAnsi" w:hAnsiTheme="minorHAnsi" w:cstheme="minorHAnsi"/>
                <w:color w:val="000000"/>
              </w:rPr>
              <w:t xml:space="preserve">: Przeprowadzenie sesji terapeutycznej i testów wykonywanych przy pomocy zrobotyzowanych urządzeń do rehabilitacji w dniach/ godzinach (łącznie nie więcej niż </w:t>
            </w:r>
            <w:r w:rsidR="00CF2EAB">
              <w:rPr>
                <w:rFonts w:asciiTheme="minorHAnsi" w:hAnsiTheme="minorHAnsi" w:cstheme="minorHAnsi"/>
                <w:color w:val="000000"/>
              </w:rPr>
              <w:t>215,25</w:t>
            </w:r>
            <w:r w:rsidRPr="00F117C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godzin)</w:t>
            </w:r>
          </w:p>
          <w:p w14:paraId="237124D9" w14:textId="2629F059" w:rsidR="00D541B6" w:rsidRPr="00060F94" w:rsidRDefault="00301A1C" w:rsidP="00D541B6">
            <w:pPr>
              <w:spacing w:after="120" w:line="256" w:lineRule="auto"/>
              <w:ind w:left="591" w:hanging="283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                                         </w:t>
            </w:r>
            <w:r w:rsidR="00D541B6" w:rsidRPr="00060F94">
              <w:rPr>
                <w:rFonts w:ascii="Calibri" w:hAnsi="Calibri" w:cs="Calibri"/>
                <w:b/>
                <w:bCs/>
                <w:color w:val="000000"/>
              </w:rPr>
              <w:t>(proszę zaznaczyć</w:t>
            </w:r>
            <w:r w:rsidRPr="00060F94">
              <w:rPr>
                <w:rFonts w:ascii="Calibri" w:hAnsi="Calibri" w:cs="Calibri"/>
                <w:b/>
                <w:bCs/>
                <w:color w:val="000000"/>
              </w:rPr>
              <w:t xml:space="preserve"> odpowiedni</w:t>
            </w:r>
            <w:r w:rsidR="004D0898" w:rsidRPr="00060F94">
              <w:rPr>
                <w:rFonts w:ascii="Calibri" w:hAnsi="Calibri" w:cs="Calibri"/>
                <w:b/>
                <w:bCs/>
                <w:color w:val="000000"/>
              </w:rPr>
              <w:t>ą</w:t>
            </w:r>
            <w:r w:rsidRPr="00060F94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D541B6" w:rsidRPr="00060F94">
              <w:rPr>
                <w:rFonts w:ascii="Calibri" w:hAnsi="Calibri" w:cs="Calibri"/>
                <w:b/>
                <w:bCs/>
                <w:color w:val="000000"/>
              </w:rPr>
              <w:t xml:space="preserve"> część)</w:t>
            </w:r>
          </w:p>
          <w:p w14:paraId="35757F2C" w14:textId="77777777" w:rsidR="00294370" w:rsidRPr="00060F94" w:rsidRDefault="00294370" w:rsidP="00634468">
            <w:pPr>
              <w:spacing w:after="80" w:line="256" w:lineRule="auto"/>
              <w:ind w:left="360"/>
              <w:jc w:val="center"/>
              <w:rPr>
                <w:rFonts w:ascii="Calibri" w:hAnsi="Calibri"/>
                <w:b/>
                <w:bCs/>
                <w:i/>
                <w:color w:val="000000"/>
                <w:sz w:val="22"/>
                <w:szCs w:val="22"/>
              </w:rPr>
            </w:pPr>
          </w:p>
          <w:p w14:paraId="1EC9170A" w14:textId="485DFAEA" w:rsidR="00EC2A94" w:rsidRPr="00ED5706" w:rsidRDefault="00EC2A94" w:rsidP="00634468">
            <w:pPr>
              <w:spacing w:after="80" w:line="256" w:lineRule="auto"/>
              <w:ind w:left="360"/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 xml:space="preserve">w </w:t>
            </w:r>
            <w:r w:rsidR="00FB2A09" w:rsidRPr="00FB2A09">
              <w:rPr>
                <w:rFonts w:ascii="Calibri" w:hAnsi="Calibri"/>
                <w:color w:val="000000"/>
                <w:sz w:val="22"/>
                <w:szCs w:val="22"/>
              </w:rPr>
              <w:t>Oddzia</w:t>
            </w:r>
            <w:r w:rsidR="00060F94">
              <w:rPr>
                <w:rFonts w:ascii="Calibri" w:hAnsi="Calibri"/>
                <w:color w:val="000000"/>
                <w:sz w:val="22"/>
                <w:szCs w:val="22"/>
              </w:rPr>
              <w:t>le</w:t>
            </w:r>
            <w:r w:rsidR="00FB2A09" w:rsidRPr="00FB2A09">
              <w:rPr>
                <w:rFonts w:ascii="Calibri" w:hAnsi="Calibri"/>
                <w:color w:val="000000"/>
                <w:sz w:val="22"/>
                <w:szCs w:val="22"/>
              </w:rPr>
              <w:t xml:space="preserve"> Neurologiczno Rehabilitacyjny</w:t>
            </w:r>
            <w:r w:rsidR="00060F94"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  <w:r w:rsidR="00FB2A09" w:rsidRPr="00FB2A09">
              <w:rPr>
                <w:rFonts w:ascii="Calibri" w:hAnsi="Calibri"/>
                <w:color w:val="000000"/>
                <w:sz w:val="22"/>
                <w:szCs w:val="22"/>
              </w:rPr>
              <w:t xml:space="preserve"> MCN sp. z o.o. w Zagórzu 05-462 Wiązowna, Zagórze</w:t>
            </w: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</w:t>
            </w:r>
            <w:r w:rsidRPr="00ED5706">
              <w:rPr>
                <w:rFonts w:ascii="Calibri" w:hAnsi="Calibri"/>
                <w:i/>
                <w:color w:val="000000"/>
                <w:sz w:val="22"/>
                <w:szCs w:val="22"/>
              </w:rPr>
              <w:t>(miejsce udzielania świadczeń)</w:t>
            </w:r>
          </w:p>
          <w:p w14:paraId="23859E38" w14:textId="22DA32AA" w:rsidR="00EC2A94" w:rsidRDefault="00EC2A94" w:rsidP="00634468">
            <w:pPr>
              <w:spacing w:after="80" w:line="256" w:lineRule="auto"/>
              <w:ind w:left="36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 xml:space="preserve">w </w:t>
            </w:r>
            <w:r w:rsidR="0005432D" w:rsidRPr="00ED5706">
              <w:rPr>
                <w:rFonts w:ascii="Calibri" w:hAnsi="Calibri"/>
                <w:color w:val="000000"/>
                <w:sz w:val="22"/>
                <w:szCs w:val="22"/>
              </w:rPr>
              <w:t xml:space="preserve">czasie:  </w:t>
            </w: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 xml:space="preserve">od  </w:t>
            </w:r>
            <w:r w:rsidR="008A0DEE">
              <w:rPr>
                <w:rFonts w:ascii="Calibri" w:hAnsi="Calibri"/>
                <w:color w:val="000000"/>
                <w:sz w:val="22"/>
                <w:szCs w:val="22"/>
              </w:rPr>
              <w:t>dnia podpisania umowy</w:t>
            </w: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8A0DEE">
              <w:rPr>
                <w:rFonts w:ascii="Calibri" w:hAnsi="Calibri"/>
                <w:color w:val="000000"/>
                <w:sz w:val="22"/>
                <w:szCs w:val="22"/>
              </w:rPr>
              <w:t xml:space="preserve">przez </w:t>
            </w:r>
            <w:r w:rsidR="000E21E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8A0DEE">
              <w:rPr>
                <w:rFonts w:ascii="Calibri" w:hAnsi="Calibri"/>
                <w:color w:val="000000"/>
                <w:sz w:val="22"/>
                <w:szCs w:val="22"/>
              </w:rPr>
              <w:t xml:space="preserve">6 miesięcy </w:t>
            </w:r>
            <w:r w:rsidR="00F04B8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14:paraId="58139E0A" w14:textId="77777777" w:rsidR="00EC2A94" w:rsidRDefault="00EC2A94" w:rsidP="00634468">
            <w:pPr>
              <w:spacing w:after="80" w:line="256" w:lineRule="auto"/>
              <w:ind w:left="360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008650DF" w14:textId="748A7C2D" w:rsidR="004B09E5" w:rsidRPr="004B09E5" w:rsidRDefault="004B09E5" w:rsidP="004B09E5">
            <w:pPr>
              <w:spacing w:after="80" w:line="256" w:lineRule="auto"/>
              <w:ind w:left="360"/>
              <w:rPr>
                <w:rFonts w:ascii="Calibri" w:hAnsi="Calibri"/>
                <w:i/>
                <w:iCs/>
                <w:color w:val="000000"/>
              </w:rPr>
            </w:pPr>
            <w:r w:rsidRPr="004B09E5">
              <w:rPr>
                <w:rFonts w:ascii="Calibri" w:hAnsi="Calibri"/>
                <w:i/>
                <w:iCs/>
                <w:color w:val="000000"/>
              </w:rPr>
              <w:t xml:space="preserve">cena za 1 przeprowadzenie sesji terapeutycznej i testów (cześć 1 - </w:t>
            </w:r>
            <w:r w:rsidR="000E21E9">
              <w:rPr>
                <w:rFonts w:ascii="Calibri" w:hAnsi="Calibri"/>
                <w:i/>
                <w:iCs/>
                <w:color w:val="000000"/>
              </w:rPr>
              <w:t>7</w:t>
            </w:r>
            <w:r w:rsidRPr="004B09E5">
              <w:rPr>
                <w:rFonts w:ascii="Calibri" w:hAnsi="Calibri"/>
                <w:i/>
                <w:iCs/>
                <w:color w:val="000000"/>
              </w:rPr>
              <w:t>) =……………………………………… zł brutto</w:t>
            </w:r>
          </w:p>
          <w:p w14:paraId="3BD92BA4" w14:textId="77777777" w:rsidR="004B09E5" w:rsidRPr="004B09E5" w:rsidRDefault="004B09E5" w:rsidP="004B09E5">
            <w:pPr>
              <w:spacing w:after="80" w:line="256" w:lineRule="auto"/>
              <w:ind w:left="360"/>
              <w:rPr>
                <w:rFonts w:ascii="Calibri" w:hAnsi="Calibri"/>
                <w:i/>
                <w:iCs/>
                <w:color w:val="000000"/>
              </w:rPr>
            </w:pPr>
            <w:r w:rsidRPr="004B09E5">
              <w:rPr>
                <w:rFonts w:ascii="Calibri" w:hAnsi="Calibri"/>
                <w:i/>
                <w:iCs/>
                <w:color w:val="000000"/>
              </w:rPr>
              <w:t>Słownie…………………………………………………………………………………………………………………………………….. zł brutto</w:t>
            </w:r>
          </w:p>
          <w:p w14:paraId="10ACDF14" w14:textId="77777777" w:rsidR="004B09E5" w:rsidRPr="004B09E5" w:rsidRDefault="004B09E5" w:rsidP="004B09E5">
            <w:pPr>
              <w:spacing w:after="80" w:line="256" w:lineRule="auto"/>
              <w:ind w:left="360"/>
              <w:rPr>
                <w:rFonts w:ascii="Calibri" w:hAnsi="Calibri"/>
                <w:i/>
                <w:iCs/>
                <w:color w:val="000000"/>
              </w:rPr>
            </w:pPr>
          </w:p>
          <w:p w14:paraId="5F0781C9" w14:textId="75B1CA14" w:rsidR="004B09E5" w:rsidRPr="004B09E5" w:rsidRDefault="004B09E5" w:rsidP="004B09E5">
            <w:pPr>
              <w:spacing w:after="80" w:line="256" w:lineRule="auto"/>
              <w:ind w:left="360"/>
              <w:rPr>
                <w:rFonts w:ascii="Calibri" w:hAnsi="Calibri"/>
                <w:i/>
                <w:iCs/>
                <w:color w:val="000000"/>
              </w:rPr>
            </w:pPr>
            <w:r w:rsidRPr="004B09E5">
              <w:rPr>
                <w:rFonts w:ascii="Calibri" w:hAnsi="Calibri"/>
                <w:i/>
                <w:iCs/>
                <w:color w:val="000000"/>
              </w:rPr>
              <w:t>       </w:t>
            </w:r>
          </w:p>
          <w:p w14:paraId="6BE88326" w14:textId="77777777" w:rsidR="004D0898" w:rsidRDefault="004D0898" w:rsidP="004D0898">
            <w:pPr>
              <w:spacing w:line="256" w:lineRule="auto"/>
              <w:ind w:left="398"/>
              <w:rPr>
                <w:rFonts w:ascii="Calibri" w:hAnsi="Calibri"/>
              </w:rPr>
            </w:pPr>
            <w:r w:rsidRPr="004D0898">
              <w:rPr>
                <w:rFonts w:ascii="Calibri" w:hAnsi="Calibri"/>
                <w:i/>
                <w:iCs/>
              </w:rPr>
              <w:t>*Wartość zamówienia ( wynagr. za 1</w:t>
            </w:r>
            <w:r w:rsidRPr="004B09E5">
              <w:rPr>
                <w:rFonts w:ascii="Calibri" w:hAnsi="Calibri"/>
                <w:i/>
                <w:iCs/>
                <w:color w:val="000000"/>
              </w:rPr>
              <w:t xml:space="preserve"> </w:t>
            </w:r>
            <w:r w:rsidRPr="004B09E5">
              <w:rPr>
                <w:rFonts w:ascii="Calibri" w:hAnsi="Calibri"/>
                <w:i/>
                <w:iCs/>
                <w:color w:val="000000"/>
              </w:rPr>
              <w:t>przeprowadzenie sesji terapeutycznej i testów</w:t>
            </w:r>
            <w:r w:rsidRPr="004D0898">
              <w:rPr>
                <w:rFonts w:ascii="Calibri" w:hAnsi="Calibri"/>
                <w:i/>
                <w:iCs/>
              </w:rPr>
              <w:t xml:space="preserve"> x ilość godz. </w:t>
            </w:r>
            <w:r>
              <w:rPr>
                <w:rFonts w:ascii="Calibri" w:hAnsi="Calibri"/>
                <w:i/>
                <w:iCs/>
              </w:rPr>
              <w:t xml:space="preserve">) </w:t>
            </w:r>
            <w:r w:rsidRPr="004D0898">
              <w:rPr>
                <w:rFonts w:ascii="Calibri" w:hAnsi="Calibri"/>
              </w:rPr>
              <w:t xml:space="preserve">= </w:t>
            </w:r>
            <w:r>
              <w:rPr>
                <w:rFonts w:ascii="Calibri" w:hAnsi="Calibri"/>
              </w:rPr>
              <w:t xml:space="preserve">          </w:t>
            </w:r>
          </w:p>
          <w:p w14:paraId="5225B5F7" w14:textId="77777777" w:rsidR="004D0898" w:rsidRDefault="004D0898" w:rsidP="004D0898">
            <w:pPr>
              <w:spacing w:line="256" w:lineRule="auto"/>
              <w:ind w:left="398"/>
              <w:rPr>
                <w:rFonts w:ascii="Calibri" w:hAnsi="Calibri"/>
              </w:rPr>
            </w:pPr>
          </w:p>
          <w:p w14:paraId="1BAAF85F" w14:textId="51FC2BB6" w:rsidR="004D0898" w:rsidRPr="004D0898" w:rsidRDefault="004D0898" w:rsidP="004D0898">
            <w:pPr>
              <w:spacing w:line="256" w:lineRule="auto"/>
              <w:ind w:left="398"/>
              <w:rPr>
                <w:rFonts w:ascii="Calibri" w:hAnsi="Calibri"/>
              </w:rPr>
            </w:pPr>
            <w:r w:rsidRPr="004D0898">
              <w:rPr>
                <w:rFonts w:ascii="Calibri" w:hAnsi="Calibri"/>
              </w:rPr>
              <w:t>…………..………………………………………………………………………………..zł. brutto.</w:t>
            </w:r>
          </w:p>
          <w:p w14:paraId="443BB95C" w14:textId="77777777" w:rsidR="004D0898" w:rsidRDefault="004D0898" w:rsidP="004B09E5">
            <w:pPr>
              <w:spacing w:after="80" w:line="256" w:lineRule="auto"/>
              <w:ind w:left="360"/>
              <w:rPr>
                <w:rFonts w:ascii="Calibri" w:hAnsi="Calibri"/>
                <w:i/>
                <w:iCs/>
                <w:color w:val="000000"/>
              </w:rPr>
            </w:pPr>
          </w:p>
          <w:p w14:paraId="42DD5206" w14:textId="0BC29E33" w:rsidR="004B09E5" w:rsidRPr="004B09E5" w:rsidRDefault="004B09E5" w:rsidP="004B09E5">
            <w:pPr>
              <w:spacing w:after="80" w:line="256" w:lineRule="auto"/>
              <w:ind w:left="360"/>
              <w:rPr>
                <w:rFonts w:ascii="Calibri" w:hAnsi="Calibri"/>
                <w:i/>
                <w:iCs/>
                <w:color w:val="000000"/>
              </w:rPr>
            </w:pPr>
            <w:r w:rsidRPr="004B09E5">
              <w:rPr>
                <w:rFonts w:ascii="Calibri" w:hAnsi="Calibri"/>
                <w:i/>
                <w:iCs/>
                <w:color w:val="000000"/>
              </w:rPr>
              <w:t>Słownie…………………………………………………………………………………………………………………………………………………</w:t>
            </w:r>
          </w:p>
          <w:p w14:paraId="3FA079D6" w14:textId="77777777" w:rsidR="004B09E5" w:rsidRPr="004B09E5" w:rsidRDefault="004B09E5" w:rsidP="004B09E5">
            <w:pPr>
              <w:spacing w:after="80" w:line="256" w:lineRule="auto"/>
              <w:ind w:left="360"/>
              <w:rPr>
                <w:rFonts w:ascii="Calibri" w:hAnsi="Calibri"/>
                <w:i/>
                <w:iCs/>
                <w:color w:val="000000"/>
              </w:rPr>
            </w:pPr>
            <w:r w:rsidRPr="004B09E5">
              <w:rPr>
                <w:rFonts w:ascii="Calibri" w:hAnsi="Calibri"/>
                <w:i/>
                <w:iCs/>
                <w:color w:val="000000"/>
              </w:rPr>
              <w:t>………………………………………………………………………………..……………………………………………..……………zł. brutto. </w:t>
            </w:r>
          </w:p>
          <w:p w14:paraId="36B1C291" w14:textId="40A24A64" w:rsidR="00EC2A94" w:rsidRPr="00ED5706" w:rsidRDefault="00077F28" w:rsidP="004B09E5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</w:t>
            </w:r>
          </w:p>
          <w:p w14:paraId="34571B11" w14:textId="77777777" w:rsidR="000E21E9" w:rsidRDefault="00EC2A94" w:rsidP="00634468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  <w:r w:rsidRPr="00ED570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</w:p>
          <w:p w14:paraId="4F6B5F36" w14:textId="77777777" w:rsidR="005B074B" w:rsidRDefault="005B074B" w:rsidP="00634468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2C6B263" w14:textId="7EE9A48A" w:rsidR="00EC2A94" w:rsidRPr="00ED5706" w:rsidRDefault="00EC2A94" w:rsidP="00634468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  <w:r w:rsidRPr="00ED5706">
              <w:rPr>
                <w:rFonts w:ascii="Calibri" w:hAnsi="Calibri"/>
                <w:sz w:val="22"/>
                <w:szCs w:val="22"/>
              </w:rPr>
              <w:t xml:space="preserve">                </w:t>
            </w:r>
            <w:r w:rsidR="000E21E9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</w:t>
            </w:r>
            <w:r w:rsidRPr="00ED5706">
              <w:rPr>
                <w:rFonts w:ascii="Calibri" w:hAnsi="Calibri"/>
                <w:sz w:val="22"/>
                <w:szCs w:val="22"/>
              </w:rPr>
              <w:t xml:space="preserve">  .....................................................................</w:t>
            </w:r>
          </w:p>
          <w:p w14:paraId="0946ECCE" w14:textId="64361DA0" w:rsidR="00EC2A94" w:rsidRPr="00ED5706" w:rsidRDefault="00EC2A94" w:rsidP="000E21E9">
            <w:pPr>
              <w:spacing w:line="256" w:lineRule="auto"/>
              <w:ind w:left="4248"/>
              <w:rPr>
                <w:rFonts w:ascii="Calibri" w:hAnsi="Calibri"/>
                <w:color w:val="000000"/>
                <w:sz w:val="22"/>
                <w:szCs w:val="22"/>
              </w:rPr>
            </w:pPr>
            <w:r w:rsidRPr="000E21E9">
              <w:rPr>
                <w:rFonts w:ascii="Calibri" w:hAnsi="Calibri"/>
              </w:rPr>
              <w:t xml:space="preserve">    ( czytelny podpis/podpis i pieczęć oferenta)</w:t>
            </w:r>
          </w:p>
        </w:tc>
        <w:tc>
          <w:tcPr>
            <w:tcW w:w="9648" w:type="dxa"/>
            <w:tcBorders>
              <w:top w:val="nil"/>
              <w:bottom w:val="nil"/>
            </w:tcBorders>
          </w:tcPr>
          <w:p w14:paraId="00F75150" w14:textId="77777777" w:rsidR="00EC2A94" w:rsidRPr="00ED5706" w:rsidRDefault="00EC2A94" w:rsidP="00634468">
            <w:pPr>
              <w:rPr>
                <w:rFonts w:ascii="Calibri" w:hAnsi="Calibri"/>
                <w:color w:val="000000"/>
              </w:rPr>
            </w:pPr>
          </w:p>
        </w:tc>
      </w:tr>
      <w:bookmarkEnd w:id="6"/>
    </w:tbl>
    <w:p w14:paraId="0DE80A14" w14:textId="77777777" w:rsidR="005B074B" w:rsidRDefault="005B074B" w:rsidP="00EC2A94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739A2FCE" w14:textId="65306D90" w:rsidR="00EC2A94" w:rsidRPr="00ED5706" w:rsidRDefault="00EC2A94" w:rsidP="00EC2A94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>Zał. nr 2 do SWKO</w:t>
      </w:r>
    </w:p>
    <w:p w14:paraId="0C521DDF" w14:textId="77777777" w:rsidR="005B074B" w:rsidRDefault="005B074B" w:rsidP="00EC2A94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44D6D9D2" w14:textId="77777777" w:rsidR="005B074B" w:rsidRDefault="005B074B" w:rsidP="00EC2A94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7D28ECCA" w14:textId="016F2170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 xml:space="preserve">UMOWA    (projekt)    nr ……… /ZP       </w:t>
      </w:r>
    </w:p>
    <w:p w14:paraId="2611046F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 xml:space="preserve">NA WYKONYWANIE ŚWIADCZEŃ ZDROWOTNYCH </w:t>
      </w:r>
    </w:p>
    <w:p w14:paraId="75E3E452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42BB215D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zawarta w dniu ………………   w Zagórzu w wyniku przeprowadzonego konkursu ofert na udzielanie świadczeń zdrowotnych pomiędzy:</w:t>
      </w:r>
    </w:p>
    <w:p w14:paraId="1FFBC521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8C63C63" w14:textId="77777777" w:rsidR="00EC2A94" w:rsidRPr="00ED5706" w:rsidRDefault="00EC2A94" w:rsidP="00EC2A9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bCs/>
          <w:color w:val="000000"/>
          <w:lang w:eastAsia="pl-PL"/>
        </w:rPr>
        <w:t>Mazowieckim Centrum Neuropsychiatrii Sp. z o.o.</w:t>
      </w:r>
      <w:r w:rsidRPr="00ED5706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  <w:r w:rsidRPr="00ED5706">
        <w:rPr>
          <w:rFonts w:ascii="Calibri" w:eastAsia="Times New Roman" w:hAnsi="Calibri" w:cs="Times New Roman"/>
          <w:color w:val="000000"/>
          <w:lang w:eastAsia="pl-PL"/>
        </w:rPr>
        <w:t>z siedzibą w Zagórzu, 05-462</w:t>
      </w: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ED5706">
        <w:rPr>
          <w:rFonts w:ascii="Calibri" w:eastAsia="Times New Roman" w:hAnsi="Calibri" w:cs="Times New Roman"/>
          <w:color w:val="000000"/>
          <w:lang w:eastAsia="pl-PL"/>
        </w:rPr>
        <w:t>Wiązowna, wpisaną do Krajowego Rejestru Sądowego przez Sąd Rejonowy dla m.st.W-wy, XIV Wydz. Gospodarczy Krajowego Rejestru Sądowego w Warszawie pod nr KRS 0000336643, NIP 532-20-02-036, REGON  142011670, reprezentowana przez:</w:t>
      </w:r>
    </w:p>
    <w:p w14:paraId="08075AB0" w14:textId="77777777" w:rsidR="00EC2A94" w:rsidRPr="00ED5706" w:rsidRDefault="00EC2A94" w:rsidP="00EC2A94">
      <w:pPr>
        <w:spacing w:after="0" w:line="240" w:lineRule="auto"/>
        <w:jc w:val="both"/>
        <w:rPr>
          <w:rFonts w:ascii="Calibri" w:eastAsia="Calibri" w:hAnsi="Calibri" w:cs="Arial"/>
          <w:lang w:eastAsia="pl-PL"/>
        </w:rPr>
      </w:pPr>
      <w:r w:rsidRPr="00ED5706">
        <w:rPr>
          <w:rFonts w:ascii="Calibri" w:eastAsia="Calibri" w:hAnsi="Calibri" w:cs="Arial"/>
          <w:lang w:eastAsia="pl-PL"/>
        </w:rPr>
        <w:t>…………………………………………………………………………………………………</w:t>
      </w:r>
    </w:p>
    <w:p w14:paraId="1D2ED8AC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zwaną dalej Udzielającym zamówienia, a</w:t>
      </w:r>
    </w:p>
    <w:p w14:paraId="293B03F2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CA1005F" w14:textId="77777777" w:rsidR="00D541B6" w:rsidRDefault="00EC2A94" w:rsidP="00EC2A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 xml:space="preserve">…………………………………………………….,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prowadzącym   działalność gospodarczą pod nazwą ……………………, wpisaną do rejestru Centralnej Ewidencji i Informacji o Działalności Gospodarczej Rzeczypospolitej Polskiej, NIP ……………………………., REGON ……………………………………,, </w:t>
      </w:r>
    </w:p>
    <w:p w14:paraId="58131D00" w14:textId="5103DF79" w:rsidR="00EC2A94" w:rsidRPr="00ED5706" w:rsidRDefault="00EC2A94" w:rsidP="00EC2A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zwanym dalej Przyjmującym zamówienie.</w:t>
      </w:r>
    </w:p>
    <w:p w14:paraId="704C6AC7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EA95612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</w:t>
      </w:r>
    </w:p>
    <w:p w14:paraId="0157BB19" w14:textId="77777777" w:rsidR="00EC2A94" w:rsidRPr="00ED5706" w:rsidRDefault="00EC2A94" w:rsidP="00EC2A94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rPr>
          <w:rFonts w:ascii="Calibri" w:eastAsia="Calibri" w:hAnsi="Calibri" w:cs="Times New Roman"/>
          <w:kern w:val="2"/>
          <w:lang w:eastAsia="pl-PL"/>
        </w:rPr>
      </w:pPr>
      <w:r w:rsidRPr="00ED5706">
        <w:rPr>
          <w:rFonts w:ascii="Calibri" w:eastAsia="Calibri" w:hAnsi="Calibri" w:cs="Times New Roman"/>
          <w:kern w:val="2"/>
          <w:lang w:eastAsia="pl-PL"/>
        </w:rPr>
        <w:t>Udzielający zamówienie powierza, a Przyjmujący zamówienie przyjmuje do wykonania udzielanie świadczeń zdrowotnych w zakresie ….…………………………………….</w:t>
      </w:r>
      <w:r w:rsidRPr="00ED5706">
        <w:rPr>
          <w:rFonts w:ascii="Calibri" w:eastAsia="Calibri" w:hAnsi="Calibri" w:cs="Times New Roman"/>
          <w:kern w:val="2"/>
          <w:lang w:eastAsia="pl-PL"/>
        </w:rPr>
        <w:br/>
        <w:t>w ilości ………………………….wynikającej z bieżących potrzeb Udzielającego zamówienie – zwanych w treści umowy „świadczeniami” .</w:t>
      </w:r>
    </w:p>
    <w:p w14:paraId="1DB1574C" w14:textId="77777777" w:rsidR="00EC2A94" w:rsidRPr="00ED5706" w:rsidRDefault="00EC2A94" w:rsidP="00EC2A94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ED5706">
        <w:rPr>
          <w:rFonts w:ascii="Calibri" w:eastAsia="Calibri" w:hAnsi="Calibri" w:cs="Times New Roman"/>
          <w:kern w:val="2"/>
          <w:lang w:eastAsia="pl-PL"/>
        </w:rPr>
        <w:t xml:space="preserve">Świadczenia, o których mowa w ust. 1, będą obejmowały w szczególności:             </w:t>
      </w:r>
    </w:p>
    <w:p w14:paraId="376EAE57" w14:textId="77777777" w:rsidR="00EC2A94" w:rsidRPr="00ED5706" w:rsidRDefault="00EC2A94" w:rsidP="00EC2A94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Calibri" w:eastAsia="Calibri" w:hAnsi="Calibri" w:cs="Times New Roman"/>
          <w:kern w:val="2"/>
          <w:lang w:eastAsia="pl-PL"/>
        </w:rPr>
      </w:pPr>
      <w:r w:rsidRPr="00ED5706">
        <w:rPr>
          <w:rFonts w:ascii="Calibri" w:eastAsia="Calibri" w:hAnsi="Calibri" w:cs="Times New Roman"/>
          <w:kern w:val="2"/>
          <w:lang w:eastAsia="pl-PL"/>
        </w:rPr>
        <w:t xml:space="preserve">       …………………………………………………………………………………………</w:t>
      </w:r>
    </w:p>
    <w:p w14:paraId="2C2319A2" w14:textId="77777777" w:rsidR="00EC2A94" w:rsidRPr="00ED5706" w:rsidRDefault="00EC2A94" w:rsidP="00EC2A94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ED5706">
        <w:rPr>
          <w:rFonts w:ascii="Calibri" w:eastAsia="Calibri" w:hAnsi="Calibri" w:cs="Times New Roman"/>
          <w:kern w:val="2"/>
          <w:lang w:eastAsia="pl-PL"/>
        </w:rPr>
        <w:t>Przyjmujący zmówienie oświadcza, iż świadczenia określone w ust.1, udzielane będą osobiście.</w:t>
      </w:r>
    </w:p>
    <w:p w14:paraId="599B2BB9" w14:textId="77777777" w:rsidR="00EC2A94" w:rsidRPr="00ED5706" w:rsidRDefault="00EC2A94" w:rsidP="00EC2A94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ED5706">
        <w:rPr>
          <w:rFonts w:ascii="Calibri" w:eastAsia="Calibri" w:hAnsi="Calibri" w:cs="Times New Roman"/>
          <w:kern w:val="2"/>
          <w:lang w:eastAsia="pl-PL"/>
        </w:rPr>
        <w:t>Udzielający zamówienie może zlecić - Przyjmującemu zamówienie - udzielanie świadczeń zdrowotnych w zakresie objętym niniejsza umową w innych niż określony</w:t>
      </w:r>
      <w:r w:rsidRPr="00ED5706">
        <w:rPr>
          <w:rFonts w:ascii="Calibri" w:eastAsia="Calibri" w:hAnsi="Calibri" w:cs="Times New Roman"/>
          <w:kern w:val="2"/>
          <w:lang w:eastAsia="pl-PL"/>
        </w:rPr>
        <w:br/>
        <w:t xml:space="preserve"> w ust. 1 jednostkach organizacyjnych Udzielającego zamówienia.</w:t>
      </w:r>
    </w:p>
    <w:p w14:paraId="30E94A2D" w14:textId="0274B189" w:rsidR="00EC2A94" w:rsidRPr="00ED5706" w:rsidRDefault="00EC2A94" w:rsidP="00EC2A94">
      <w:pPr>
        <w:widowControl w:val="0"/>
        <w:numPr>
          <w:ilvl w:val="0"/>
          <w:numId w:val="2"/>
        </w:numPr>
        <w:tabs>
          <w:tab w:val="left" w:pos="180"/>
          <w:tab w:val="left" w:pos="360"/>
        </w:tabs>
        <w:suppressAutoHyphens/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Udzielający zamówienia w przypadkach uzasadnionych jego ważnym interesem może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zlecić Przyjmującemu zamówienie udzielanie świadczeń zdrowotnych w wymiarze większym niż wskazany w ust 1 § 1. W takim wypadku wymiar udzielanych świadczeń zdrowotnych w kolejnych miesiącach zostanie zmniejszony o liczbę wykorzystanych wcześniej </w:t>
      </w:r>
      <w:r w:rsidR="00A15EC2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usług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, a w przypadku braku możliwości zmniejszenia liczby </w:t>
      </w:r>
      <w:r w:rsidR="00A15EC2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usług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udzielania świadczeń zdrowotnych umowa ulegnie wcześniejszemu rozwiązaniu po wypłaceniu całego szacunkowego wynagrodzenia określonego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w  § 10 ust.2 umowy </w:t>
      </w:r>
    </w:p>
    <w:p w14:paraId="00CF5E64" w14:textId="77777777" w:rsidR="00EC2A94" w:rsidRPr="00ED5706" w:rsidRDefault="00EC2A94" w:rsidP="00EC2A94">
      <w:pPr>
        <w:tabs>
          <w:tab w:val="num" w:pos="360"/>
        </w:tabs>
        <w:spacing w:after="0" w:line="240" w:lineRule="auto"/>
        <w:ind w:left="426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2E64E517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2</w:t>
      </w:r>
    </w:p>
    <w:p w14:paraId="6FB57720" w14:textId="77777777" w:rsidR="00EC2A94" w:rsidRPr="002F3989" w:rsidRDefault="00EC2A94" w:rsidP="00EC2A94">
      <w:pPr>
        <w:widowControl w:val="0"/>
        <w:numPr>
          <w:ilvl w:val="0"/>
          <w:numId w:val="1"/>
        </w:numPr>
        <w:tabs>
          <w:tab w:val="left" w:pos="125"/>
        </w:tabs>
        <w:suppressAutoHyphens/>
        <w:spacing w:after="0" w:line="240" w:lineRule="auto"/>
        <w:ind w:left="357" w:hanging="357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lang w:eastAsia="pl-PL"/>
        </w:rPr>
        <w:t xml:space="preserve">Przyjmujący zamówienie oświadcza, że posiada odpowiednie kwalifikacje </w:t>
      </w:r>
      <w:r w:rsidRPr="00ED5706">
        <w:rPr>
          <w:rFonts w:ascii="Calibri" w:eastAsia="Times New Roman" w:hAnsi="Calibri" w:cs="Times New Roman"/>
          <w:color w:val="000000"/>
          <w:lang w:eastAsia="pl-PL"/>
        </w:rPr>
        <w:br/>
        <w:t xml:space="preserve">i uprawnienia niezbędne do prawidłowego wykonywania świadczeń zdrowotnych określonych </w:t>
      </w:r>
      <w:r w:rsidRPr="00ED5706">
        <w:rPr>
          <w:rFonts w:ascii="Calibri" w:eastAsia="Times New Roman" w:hAnsi="Calibri" w:cs="Times New Roman"/>
          <w:color w:val="000000"/>
          <w:lang w:eastAsia="pl-PL"/>
        </w:rPr>
        <w:br/>
        <w:t>w niniejszej umowie i zobowiązuje się na żądanie Udzielającego zamówienie do przedstawienia orygin</w:t>
      </w:r>
      <w:r w:rsidRPr="002F3989">
        <w:rPr>
          <w:rFonts w:eastAsia="Times New Roman" w:cstheme="minorHAnsi"/>
          <w:color w:val="000000"/>
          <w:lang w:eastAsia="pl-PL"/>
        </w:rPr>
        <w:t>ałów dokumentów potwierdzających w/w kwalifikacje.</w:t>
      </w:r>
    </w:p>
    <w:p w14:paraId="1FA7EED1" w14:textId="77777777" w:rsidR="00EC2A94" w:rsidRPr="002F3989" w:rsidRDefault="00EC2A94" w:rsidP="00EC2A9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hi-IN" w:bidi="hi-IN"/>
        </w:rPr>
      </w:pPr>
      <w:r w:rsidRPr="002F3989">
        <w:rPr>
          <w:rFonts w:eastAsia="Times New Roman" w:cstheme="minorHAnsi"/>
          <w:color w:val="000000"/>
          <w:kern w:val="2"/>
          <w:lang w:eastAsia="hi-IN" w:bidi="hi-IN"/>
        </w:rPr>
        <w:t>Przyjmujący zamówienie zobowiązuje się udzielać świadczeń zdrowotnych w zakresie określonym niniejszą umową, nieprzerwanie przez cały okres jej obowiązywania.</w:t>
      </w:r>
    </w:p>
    <w:p w14:paraId="08817E41" w14:textId="77777777" w:rsidR="00EC2A94" w:rsidRPr="002F3989" w:rsidRDefault="00EC2A94" w:rsidP="00EC2A94">
      <w:pPr>
        <w:widowControl w:val="0"/>
        <w:numPr>
          <w:ilvl w:val="0"/>
          <w:numId w:val="1"/>
        </w:numPr>
        <w:tabs>
          <w:tab w:val="left" w:pos="125"/>
        </w:tabs>
        <w:suppressAutoHyphens/>
        <w:spacing w:after="0" w:line="240" w:lineRule="auto"/>
        <w:ind w:left="357" w:hanging="357"/>
        <w:jc w:val="both"/>
        <w:rPr>
          <w:rFonts w:eastAsia="Times New Roman" w:cstheme="minorHAnsi"/>
          <w:color w:val="000000"/>
          <w:lang w:eastAsia="pl-PL"/>
        </w:rPr>
      </w:pPr>
      <w:r w:rsidRPr="002F3989">
        <w:rPr>
          <w:rFonts w:eastAsia="Times New Roman" w:cstheme="minorHAnsi"/>
          <w:color w:val="000000"/>
          <w:lang w:eastAsia="pl-PL"/>
        </w:rPr>
        <w:t xml:space="preserve">Nie stanowi naruszenia warunków umowy nie udzielanie świadczeń w przypadku niezdolności </w:t>
      </w:r>
      <w:r w:rsidRPr="002F3989">
        <w:rPr>
          <w:rFonts w:eastAsia="Times New Roman" w:cstheme="minorHAnsi"/>
          <w:color w:val="000000"/>
          <w:lang w:eastAsia="pl-PL"/>
        </w:rPr>
        <w:br/>
        <w:t>do ich wykonywania spowodowanej chorobą, potwierdzoną zaświadczeniem lekarskim, o ile Przyjmujący zamówienie niezwłocznie o tym fakcie powiadomi Udzielającego zamówienia.</w:t>
      </w:r>
    </w:p>
    <w:p w14:paraId="6AD52B2C" w14:textId="77777777" w:rsidR="00EC2A94" w:rsidRPr="002F3989" w:rsidRDefault="00EC2A94" w:rsidP="00EC2A94">
      <w:pPr>
        <w:spacing w:after="0" w:line="240" w:lineRule="auto"/>
        <w:jc w:val="center"/>
        <w:rPr>
          <w:rFonts w:eastAsia="Times New Roman" w:cstheme="minorHAnsi"/>
          <w:color w:val="000000"/>
          <w:kern w:val="2"/>
          <w:lang w:eastAsia="hi-IN" w:bidi="hi-IN"/>
        </w:rPr>
      </w:pPr>
    </w:p>
    <w:p w14:paraId="0EE63398" w14:textId="77777777" w:rsidR="00EC2A94" w:rsidRPr="002F3989" w:rsidRDefault="00EC2A94" w:rsidP="00EC2A94">
      <w:pPr>
        <w:spacing w:after="0" w:line="240" w:lineRule="auto"/>
        <w:jc w:val="center"/>
        <w:rPr>
          <w:rFonts w:eastAsia="Times New Roman" w:cstheme="minorHAnsi"/>
          <w:color w:val="000000"/>
          <w:kern w:val="2"/>
          <w:lang w:eastAsia="hi-IN" w:bidi="hi-IN"/>
        </w:rPr>
      </w:pPr>
      <w:r w:rsidRPr="002F3989">
        <w:rPr>
          <w:rFonts w:eastAsia="Times New Roman" w:cstheme="minorHAnsi"/>
          <w:color w:val="000000"/>
          <w:kern w:val="2"/>
          <w:lang w:eastAsia="hi-IN" w:bidi="hi-IN"/>
        </w:rPr>
        <w:t>§ 3</w:t>
      </w:r>
    </w:p>
    <w:p w14:paraId="30560465" w14:textId="77777777" w:rsidR="00EC2A94" w:rsidRPr="002F3989" w:rsidRDefault="00EC2A94" w:rsidP="002F3989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</w:pPr>
      <w:r w:rsidRPr="002F3989">
        <w:rPr>
          <w:rFonts w:asciiTheme="minorHAnsi" w:eastAsia="Times New Roman" w:hAnsiTheme="minorHAnsi" w:cstheme="minorHAnsi"/>
          <w:color w:val="000000"/>
          <w:spacing w:val="-5"/>
          <w:kern w:val="2"/>
          <w:sz w:val="22"/>
          <w:szCs w:val="22"/>
          <w:lang w:eastAsia="hi-IN" w:bidi="hi-IN"/>
        </w:rPr>
        <w:t>Przyjmujący zamówienie zobowiązuje się do udzielania świadczeń zdrowotnych w ilości odpowiadającej potrzebom Udzielającego zamówienie w dniach i godzinach ustalonych  przez Udzielającego zamówienie, zgodnie z miesięcznym harmonogramem, sporządzonym przez osobę pisemnie upoważnioną przez Udzielającego zamówienie, najpóźniej na 5 dni przed zakończeniem miesiąca kalendarzowego na miesiąc następny. W uzasadnionych przypadkach, najpóźniej na jeden dzień przed rozpoczęciem wykonywania świadczeń w danym dniu Udzielający zamówienie może zmodyfikować harmonogram na ten dzień.</w:t>
      </w:r>
    </w:p>
    <w:p w14:paraId="1FFE38BB" w14:textId="3AA82343" w:rsidR="002F3989" w:rsidRPr="002F3989" w:rsidRDefault="00EC2A94" w:rsidP="002F3989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</w:pPr>
      <w:r w:rsidRPr="002F3989"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  <w:t>Harmonogram podlega zatwierdzeniu przez osobę upoważniona przez Udzielającego zamówienie.</w:t>
      </w:r>
    </w:p>
    <w:p w14:paraId="2D9F9B74" w14:textId="363B407A" w:rsidR="00EC2A94" w:rsidRPr="002F3989" w:rsidRDefault="00EC2A94" w:rsidP="002F3989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</w:pPr>
      <w:r w:rsidRPr="002F3989"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  <w:t xml:space="preserve">Przyjmujący zamówienie przed rozpoczęciem udzielania świadczeń zdrowotnych </w:t>
      </w:r>
      <w:r w:rsidRPr="002F3989"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  <w:br/>
        <w:t xml:space="preserve">w kolejnym miesiącu może zgłosić na piśmie uwagi do przedstawionego mu harmonogramu. </w:t>
      </w:r>
      <w:r w:rsidRPr="002F3989"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  <w:br/>
        <w:t xml:space="preserve">W takiej sytuacji Strony wspólnie ustalają harmonogram udzielania świadczeń zdrowotnych. </w:t>
      </w:r>
    </w:p>
    <w:p w14:paraId="6162384E" w14:textId="309C8438" w:rsidR="002F3989" w:rsidRPr="002F3989" w:rsidRDefault="002F3989" w:rsidP="002F3989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</w:pPr>
      <w:r w:rsidRPr="002F3989"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  <w:t xml:space="preserve">Przyjmujący zamówienie </w:t>
      </w:r>
      <w:r w:rsidRPr="002F3989">
        <w:rPr>
          <w:rFonts w:asciiTheme="minorHAnsi" w:hAnsiTheme="minorHAnsi" w:cstheme="minorHAnsi"/>
          <w:sz w:val="22"/>
          <w:szCs w:val="22"/>
        </w:rPr>
        <w:t xml:space="preserve">jest zobowiązany niezwłocznie na piśmie, informować </w:t>
      </w:r>
      <w:r w:rsidRPr="002F3989"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  <w:t>Udzielającego zamówienie</w:t>
      </w:r>
      <w:r w:rsidRPr="002F3989">
        <w:rPr>
          <w:rFonts w:asciiTheme="minorHAnsi" w:hAnsiTheme="minorHAnsi" w:cstheme="minorHAnsi"/>
          <w:sz w:val="22"/>
          <w:szCs w:val="22"/>
        </w:rPr>
        <w:t xml:space="preserve"> o wszelkich okolicznościach, które mogą mieć wpływa na realizację postanowień Umowy, w szczególności o przewidywanym opóźnieniu jej wykonania, wraz z podaniem przyczyny.</w:t>
      </w:r>
    </w:p>
    <w:p w14:paraId="10170219" w14:textId="72FB04FD" w:rsidR="002F3989" w:rsidRPr="002F3989" w:rsidRDefault="002F3989" w:rsidP="002F3989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</w:pPr>
      <w:r w:rsidRPr="002F3989">
        <w:rPr>
          <w:rFonts w:asciiTheme="minorHAnsi" w:eastAsia="Times New Roman" w:hAnsiTheme="minorHAnsi" w:cstheme="minorHAnsi"/>
          <w:color w:val="000000"/>
          <w:kern w:val="2"/>
          <w:sz w:val="22"/>
          <w:szCs w:val="22"/>
          <w:lang w:eastAsia="hi-IN" w:bidi="hi-IN"/>
        </w:rPr>
        <w:t xml:space="preserve">Przyjmujący zamówienie </w:t>
      </w:r>
      <w:r w:rsidRPr="002F3989">
        <w:rPr>
          <w:rFonts w:asciiTheme="minorHAnsi" w:hAnsiTheme="minorHAnsi" w:cstheme="minorHAnsi"/>
          <w:sz w:val="22"/>
          <w:szCs w:val="22"/>
        </w:rPr>
        <w:t>zapewnia ciągłość świadczeń, niezależnie od urlopów, absencji chorobowej i nieobecności z innych powodów, bez naruszania warunków zawartej umowy.</w:t>
      </w:r>
    </w:p>
    <w:p w14:paraId="22CDC2CD" w14:textId="77777777" w:rsidR="002F3989" w:rsidRPr="002F3989" w:rsidRDefault="002F3989" w:rsidP="00EC2A94">
      <w:pPr>
        <w:spacing w:after="0" w:line="240" w:lineRule="auto"/>
        <w:ind w:left="360" w:hanging="360"/>
        <w:jc w:val="both"/>
        <w:rPr>
          <w:rFonts w:eastAsia="Times New Roman" w:cstheme="minorHAnsi"/>
          <w:color w:val="000000"/>
          <w:kern w:val="2"/>
          <w:lang w:eastAsia="hi-IN" w:bidi="hi-IN"/>
        </w:rPr>
      </w:pPr>
    </w:p>
    <w:p w14:paraId="5F1B782C" w14:textId="77777777" w:rsidR="00EC2A94" w:rsidRPr="002F3989" w:rsidRDefault="00EC2A94" w:rsidP="00EC2A94">
      <w:pPr>
        <w:spacing w:after="0" w:line="240" w:lineRule="auto"/>
        <w:jc w:val="center"/>
        <w:rPr>
          <w:rFonts w:eastAsia="Times New Roman" w:cstheme="minorHAnsi"/>
          <w:color w:val="000000"/>
          <w:kern w:val="2"/>
          <w:lang w:eastAsia="hi-IN" w:bidi="hi-IN"/>
        </w:rPr>
      </w:pPr>
    </w:p>
    <w:p w14:paraId="3BDE1151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4</w:t>
      </w:r>
    </w:p>
    <w:p w14:paraId="514B2864" w14:textId="77777777" w:rsidR="00EC2A94" w:rsidRPr="00ED5706" w:rsidRDefault="00EC2A94" w:rsidP="00EC2A94">
      <w:pPr>
        <w:widowControl w:val="0"/>
        <w:numPr>
          <w:ilvl w:val="0"/>
          <w:numId w:val="4"/>
        </w:numPr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do wykonywania świadczeń zdrowotnych objętych niniejszą umową zgodnie z aktualną wiedzą medyczną, dostępnymi metodami  i środkami, zgodnie z zasadami etyki zawodowej, oraz ze szczególną starannością, umiejętnościami zawodowymi i standardami postępowania obowiązującymi u Udzielającego zamówienie oraz obowiązującymi przepisami prawa,  a także zgodnie z wymaganiami i warunkami określonymi przez NFZ dla świadczeniodawców realizujących świadczenia zdrowotne będące przedmiotem niniejszej umowy, Regulaminem Organizacyjnym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i innymi przepisami obowiązującymi u Udzielającego zamówienie oraz przestrzegania ustalonej organizacji udzielania świadczeń zdrowotnych.</w:t>
      </w:r>
    </w:p>
    <w:p w14:paraId="4B59679C" w14:textId="77777777" w:rsidR="00EC2A94" w:rsidRPr="00ED5706" w:rsidRDefault="00EC2A94" w:rsidP="00EC2A9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w szczególności do:</w:t>
      </w:r>
    </w:p>
    <w:p w14:paraId="3FE89900" w14:textId="77777777" w:rsidR="00EC2A94" w:rsidRPr="00ED5706" w:rsidRDefault="00EC2A94" w:rsidP="00EC2A94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przebywania w miejscu udzielania świadczeń w miejscu wskazanym przez  Udzielającego zamówienia-  miejscem wykonywania świadczeń jest…………………..  </w:t>
      </w:r>
    </w:p>
    <w:p w14:paraId="594259DC" w14:textId="77777777" w:rsidR="00EC2A94" w:rsidRPr="00ED5706" w:rsidRDefault="00EC2A94" w:rsidP="00EC2A94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przepisów określających prawa i obowiązki pacjenta,</w:t>
      </w:r>
    </w:p>
    <w:p w14:paraId="617E23FD" w14:textId="77777777" w:rsidR="00EC2A94" w:rsidRPr="00ED5706" w:rsidRDefault="00EC2A94" w:rsidP="00EC2A94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wymogów dotyczących trybu i sposobu udzielania świadczeń           zdrowotnych ustalonych przez Udzielającego zamówienie,</w:t>
      </w:r>
    </w:p>
    <w:p w14:paraId="3F377D4C" w14:textId="77777777" w:rsidR="00EC2A94" w:rsidRPr="00ED5706" w:rsidRDefault="00EC2A94" w:rsidP="00EC2A94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warunków udzielania świadczeń zdrowotnych wynikających z rozporządzenia Ministra zdrowia z dnia 15 września 2015roku w sprawie ogólnych warunków umów o udzielanie świadczeń opieki zdrowotnej,</w:t>
      </w:r>
    </w:p>
    <w:p w14:paraId="4ECEA506" w14:textId="77777777" w:rsidR="00EC2A94" w:rsidRPr="00ED5706" w:rsidRDefault="00EC2A94" w:rsidP="00EC2A94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zasad wykonywania świadczeń zdrowotnych wskazanych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w umowach  zawartych przez Udzielającego zamówienie z NFZ,</w:t>
      </w:r>
    </w:p>
    <w:p w14:paraId="689DBDE7" w14:textId="77777777" w:rsidR="00EC2A94" w:rsidRPr="00ED5706" w:rsidRDefault="00EC2A94" w:rsidP="00EC2A94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należytej dbałości o aparaturę i sprzęt medyczny oraz inne przedmioty wyposażenia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będące  własnością Udzielającego zamówienie,</w:t>
      </w:r>
    </w:p>
    <w:p w14:paraId="068B483F" w14:textId="77777777" w:rsidR="00EC2A94" w:rsidRPr="00ED5706" w:rsidRDefault="00EC2A94" w:rsidP="00EC2A94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785" w:hanging="785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udostępniania dokumentacji medycznej osobom trzecim zgodnie z obowiązującymi</w:t>
      </w:r>
    </w:p>
    <w:p w14:paraId="285F5FFF" w14:textId="77777777" w:rsidR="00EC2A94" w:rsidRPr="00ED5706" w:rsidRDefault="00EC2A94" w:rsidP="00EC2A94">
      <w:pPr>
        <w:tabs>
          <w:tab w:val="left" w:pos="540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  przepisami,</w:t>
      </w:r>
    </w:p>
    <w:p w14:paraId="6DF27B92" w14:textId="77777777" w:rsidR="00EC2A94" w:rsidRPr="00ED5706" w:rsidRDefault="00EC2A94" w:rsidP="00EC2A94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zachowania w tajemnicy informacji uzyskanych  w związku z wykonywaniem   świadczeń określonych w niniejszej umowie.</w:t>
      </w:r>
    </w:p>
    <w:p w14:paraId="0A7B8A40" w14:textId="77777777" w:rsidR="00EC2A94" w:rsidRPr="00ED5706" w:rsidRDefault="00EC2A94" w:rsidP="00EC2A94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w trakcie realizacji umowy przestrzegać obowiązujących przepisów i zasad BHP oraz przepisów przeciwpożarowych, a także regulaminów wewnętrznych, zarządzeń, instrukcji i innych przepisów porządkowych, wydanych przez </w:t>
      </w:r>
      <w:r w:rsidRPr="00ED5706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>Udzielającego zamówienie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.</w:t>
      </w:r>
    </w:p>
    <w:p w14:paraId="4073769E" w14:textId="77777777" w:rsidR="00EC2A94" w:rsidRPr="00ED5706" w:rsidRDefault="00EC2A94" w:rsidP="00EC2A94">
      <w:pPr>
        <w:widowControl w:val="0"/>
        <w:numPr>
          <w:ilvl w:val="0"/>
          <w:numId w:val="4"/>
        </w:numPr>
        <w:tabs>
          <w:tab w:val="left" w:pos="-360"/>
          <w:tab w:val="num" w:pos="-180"/>
          <w:tab w:val="left" w:pos="180"/>
        </w:tabs>
        <w:suppressAutoHyphens/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we własnym zakresie i na własny koszt zaopatrzy się  w odzież i obuwie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ochronne.</w:t>
      </w:r>
    </w:p>
    <w:p w14:paraId="289A5C2C" w14:textId="77777777" w:rsidR="00EC2A94" w:rsidRPr="00ED5706" w:rsidRDefault="00EC2A94" w:rsidP="00EC2A94">
      <w:pPr>
        <w:widowControl w:val="0"/>
        <w:numPr>
          <w:ilvl w:val="0"/>
          <w:numId w:val="4"/>
        </w:numPr>
        <w:tabs>
          <w:tab w:val="left" w:pos="-360"/>
          <w:tab w:val="num" w:pos="-180"/>
          <w:tab w:val="left" w:pos="180"/>
        </w:tabs>
        <w:suppressAutoHyphens/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dokonuje samodzielnie i na własny koszt finansowania   szczepień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ekspozycyjnych, które stwarzają ryzyko zakażenia.</w:t>
      </w:r>
    </w:p>
    <w:p w14:paraId="44CED67B" w14:textId="77777777" w:rsidR="00EC2A94" w:rsidRPr="00ED5706" w:rsidRDefault="00EC2A94" w:rsidP="00EC2A94">
      <w:pPr>
        <w:tabs>
          <w:tab w:val="left" w:pos="-360"/>
          <w:tab w:val="left" w:pos="-180"/>
        </w:tabs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6.  Przyjmujący zamówienie zobowiązania wobec Urzędu Skarbowego i Zakładu</w:t>
      </w:r>
      <w:r w:rsidRPr="00ED5706">
        <w:rPr>
          <w:rFonts w:ascii="Calibri" w:eastAsia="Times New Roman" w:hAnsi="Calibri" w:cs="Times New Roman"/>
          <w:color w:val="FF0000"/>
          <w:kern w:val="2"/>
          <w:lang w:eastAsia="hi-IN" w:bidi="hi-IN"/>
        </w:rPr>
        <w:t xml:space="preserve">    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Ubezpieczeń </w:t>
      </w:r>
    </w:p>
    <w:p w14:paraId="4E0705FF" w14:textId="77777777" w:rsidR="00EC2A94" w:rsidRPr="00ED5706" w:rsidRDefault="00EC2A94" w:rsidP="00EC2A94">
      <w:pPr>
        <w:tabs>
          <w:tab w:val="left" w:pos="-360"/>
          <w:tab w:val="left" w:pos="-180"/>
        </w:tabs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FF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Społecznych, z tytułu niniejszej umowy rozlicza i finansuje samodzielnie.</w:t>
      </w:r>
    </w:p>
    <w:p w14:paraId="7E7DF541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136B4DA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5</w:t>
      </w:r>
    </w:p>
    <w:p w14:paraId="6AC4DAF2" w14:textId="77777777" w:rsidR="00EC2A94" w:rsidRPr="00ED5706" w:rsidRDefault="00EC2A94" w:rsidP="00EC2A94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 xml:space="preserve">Świadczenia zdrowotne objęte niniejszą umową udzielane będą w pomieszczeniach użytkowanych przez Udzielającego zamówienie. </w:t>
      </w:r>
    </w:p>
    <w:p w14:paraId="1D106842" w14:textId="77777777" w:rsidR="00EC2A94" w:rsidRPr="00ED5706" w:rsidRDefault="00EC2A94" w:rsidP="00EC2A94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 xml:space="preserve">Udzielający zamówienia oświadcza, że sprzęt i aparatura medyczna spełniają wymagania niezbędne  </w:t>
      </w:r>
      <w:r w:rsidRPr="00ED5706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br/>
        <w:t>do wykonywania świadczeń zdrowotnych objętych niniejszą umową.</w:t>
      </w:r>
    </w:p>
    <w:p w14:paraId="197C66A6" w14:textId="77777777" w:rsidR="00EC2A94" w:rsidRPr="00ED5706" w:rsidRDefault="00EC2A94" w:rsidP="00EC2A94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do korzystania z pomieszczeń oraz aparatury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i sprzętu medycznego, a także innych przedmiotów wyposażenia będących własnością Udzielającego zamówienia zgodnie z ich przeznaczeniem i wyłącznie w celach określonych   w niniejszej umowie.</w:t>
      </w:r>
    </w:p>
    <w:p w14:paraId="547AAA65" w14:textId="77777777" w:rsidR="00EC2A94" w:rsidRPr="00ED5706" w:rsidRDefault="00EC2A94" w:rsidP="00EC2A94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zobowiązany jest zgłaszać Udzielającemu zamówienie informacje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o jakiejkolwiek niesprawności sprzętu, aparatury medycznej i urządzeń, które mogłyby spowodować ujemne następstwa u pacjentów w związku z udzielaniem świadczeń zdrowotnych.</w:t>
      </w:r>
    </w:p>
    <w:p w14:paraId="00E7D876" w14:textId="77777777" w:rsidR="00EC2A94" w:rsidRDefault="00EC2A94" w:rsidP="00EC2A94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 przypadku powstania po stronie Udzielającego zamówienia szkody w wyniku skutków uszkodzenia lub zniszczenia pomieszczeń, aparatury i sprzętu medycznego oraz innych przedmiotów wyposażenia należących do Udzielającego zamówienie z winy Przyjmującego zamówienie , ponosi on koszty powstałych strat  do ich pełnej wysokości w rozmiarach rzeczywistej szkody.</w:t>
      </w:r>
    </w:p>
    <w:p w14:paraId="03DAC5D8" w14:textId="6DA9207B" w:rsidR="002F3989" w:rsidRPr="002F3989" w:rsidRDefault="002F3989" w:rsidP="002F3989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2F3989">
        <w:rPr>
          <w:rFonts w:ascii="Aptos" w:hAnsi="Aptos" w:cs="Aptos"/>
        </w:rPr>
        <w:t xml:space="preserve">zobowiązany jest do prowadzenia ewidencji osób oraz </w:t>
      </w:r>
      <w:r w:rsidR="00A15EC2">
        <w:rPr>
          <w:rFonts w:ascii="Aptos" w:hAnsi="Aptos" w:cs="Aptos"/>
        </w:rPr>
        <w:t>dni</w:t>
      </w:r>
      <w:r w:rsidRPr="002F3989">
        <w:rPr>
          <w:rFonts w:ascii="Aptos" w:hAnsi="Aptos" w:cs="Aptos"/>
        </w:rPr>
        <w:t xml:space="preserve"> wykonanych usług w tym elektronicznej wersji w danym miesiącu kalendarzowym wg wzoru ustalonego przez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Udzielającego zamówienie</w:t>
      </w:r>
      <w:r w:rsidRPr="002F3989">
        <w:rPr>
          <w:rFonts w:ascii="Aptos" w:hAnsi="Aptos" w:cs="Aptos"/>
        </w:rPr>
        <w:t>.</w:t>
      </w:r>
    </w:p>
    <w:p w14:paraId="7AE49860" w14:textId="71A179B5" w:rsidR="002F3989" w:rsidRPr="002F3989" w:rsidRDefault="002F3989" w:rsidP="002F3989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2F3989">
        <w:rPr>
          <w:rFonts w:ascii="Aptos" w:hAnsi="Aptos" w:cs="Aptos"/>
        </w:rPr>
        <w:t xml:space="preserve">zobowiązuje się, że wszystkie materiały i dokumenty, w których posiadanie wejdzie w związku z wykonywaniem niniejszej Umowy pozostaną własnością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Udzielającego zamówienie</w:t>
      </w:r>
      <w:r w:rsidRPr="002F3989">
        <w:rPr>
          <w:rFonts w:ascii="Aptos" w:hAnsi="Aptos" w:cs="Aptos"/>
        </w:rPr>
        <w:t xml:space="preserve">.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2F3989">
        <w:rPr>
          <w:rFonts w:ascii="Aptos" w:hAnsi="Aptos" w:cs="Aptos"/>
        </w:rPr>
        <w:t xml:space="preserve">zwróci je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Udzielające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>mu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zamówienie</w:t>
      </w:r>
      <w:r w:rsidRPr="002F3989">
        <w:rPr>
          <w:rFonts w:ascii="Aptos" w:hAnsi="Aptos" w:cs="Aptos"/>
        </w:rPr>
        <w:t xml:space="preserve"> nie później niż w dniu rozwiązania lub wygaśnięcia niniejszej Umowy.</w:t>
      </w:r>
    </w:p>
    <w:p w14:paraId="2EB6A1D2" w14:textId="4EC529EE" w:rsidR="002F3989" w:rsidRPr="002F3989" w:rsidRDefault="002F3989" w:rsidP="002F3989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2F3989">
        <w:rPr>
          <w:rFonts w:ascii="Aptos" w:hAnsi="Aptos" w:cs="Aptos"/>
        </w:rPr>
        <w:t>ponosi pełną odpowiedzialność za właściwe i terminowe wykonanie całego przedmiotu umowy, w tym także odpowiedzialność za jakość oraz bezpieczeństwo realizowanych zobowiązań.</w:t>
      </w:r>
    </w:p>
    <w:p w14:paraId="2F6AD460" w14:textId="31DAB8AF" w:rsidR="002F3989" w:rsidRPr="00D541B6" w:rsidRDefault="002F3989" w:rsidP="002F3989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2F3989">
        <w:rPr>
          <w:rFonts w:ascii="Aptos" w:hAnsi="Aptos" w:cs="Aptos"/>
        </w:rPr>
        <w:t>powinien w pełni współpracować z Kierownikiem, Koordynatorem i Recepcją Projektu.</w:t>
      </w:r>
    </w:p>
    <w:p w14:paraId="266C30D2" w14:textId="39F39765" w:rsidR="00D541B6" w:rsidRPr="00D541B6" w:rsidRDefault="00D541B6" w:rsidP="00D541B6">
      <w:pPr>
        <w:widowControl w:val="0"/>
        <w:numPr>
          <w:ilvl w:val="0"/>
          <w:numId w:val="6"/>
        </w:numPr>
        <w:suppressAutoHyphens/>
        <w:spacing w:after="0" w:line="240" w:lineRule="auto"/>
        <w:ind w:hanging="284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D541B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ponosi odpowiedzialność za awarie powstałe w czasie eksploatacji urządzenia Lokomat jeśli są one spowodowane: niestosowaniem się do instrukcji obsługi, użytkowaniem urządzenia niezgodnie z przeznaczeniem lub wykonywaniem napraw bez zgody Kierownika Projektu.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</w:t>
      </w:r>
    </w:p>
    <w:p w14:paraId="1890BE21" w14:textId="77777777" w:rsidR="002F3989" w:rsidRPr="00ED5706" w:rsidRDefault="002F3989" w:rsidP="002F3989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5967CC55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E16ABD2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6</w:t>
      </w:r>
    </w:p>
    <w:p w14:paraId="46CAA5E1" w14:textId="11278FDF" w:rsidR="00EC2A94" w:rsidRPr="00ED5706" w:rsidRDefault="00EC2A94" w:rsidP="00EC2A94">
      <w:pPr>
        <w:spacing w:after="0" w:line="240" w:lineRule="auto"/>
        <w:ind w:left="-24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 realizacji zadań objętych niniejszą umową Przyjmujący zamówienie uprawniony jest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do współpracy z personelem medycznym wykonującym świadczenia opieki zdrowotnej 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u Udzielającego zamówienie. </w:t>
      </w:r>
    </w:p>
    <w:p w14:paraId="674A75B0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7</w:t>
      </w:r>
    </w:p>
    <w:p w14:paraId="2E91CFAF" w14:textId="77777777" w:rsidR="00EC2A94" w:rsidRPr="00ED5706" w:rsidRDefault="00EC2A94" w:rsidP="00EC2A94">
      <w:pPr>
        <w:widowControl w:val="0"/>
        <w:numPr>
          <w:ilvl w:val="0"/>
          <w:numId w:val="7"/>
        </w:numPr>
        <w:suppressAutoHyphens/>
        <w:spacing w:after="0" w:line="240" w:lineRule="auto"/>
        <w:ind w:left="1" w:hanging="221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 czasie wykonywania świadczeń, o których mowa w § 1, Przyjmujący zamówienie nie może prowadzić działalności konkurencyjnej wobec działalności Udzielającego zamówienia oraz działalności wykraczającej poza zakres niniejszej umowy.</w:t>
      </w:r>
    </w:p>
    <w:p w14:paraId="2AD931E2" w14:textId="77777777" w:rsidR="00EC2A94" w:rsidRPr="00E46FBF" w:rsidRDefault="00EC2A94" w:rsidP="00EC2A94">
      <w:pPr>
        <w:widowControl w:val="0"/>
        <w:numPr>
          <w:ilvl w:val="0"/>
          <w:numId w:val="7"/>
        </w:numPr>
        <w:suppressAutoHyphens/>
        <w:spacing w:after="0" w:line="240" w:lineRule="auto"/>
        <w:ind w:left="1"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nie może wykorzystywać bazy lokalowej, pomieszczeń, aparatury  i sprzętu medycznego oraz innych przedmiotów wyposażenia, a także leków i materiałów opatrunkowych oraz środków transportu Udzielającego zamówienia na cele odpłatnego udzielania świadczeń zdrowotnych, chyba, </w:t>
      </w:r>
      <w:r w:rsidRPr="00ED5706">
        <w:rPr>
          <w:rFonts w:ascii="Calibri" w:eastAsia="Times New Roman" w:hAnsi="Calibri" w:cs="Times New Roman"/>
          <w:color w:val="000000"/>
          <w:kern w:val="24"/>
          <w:lang w:eastAsia="hi-IN" w:bidi="hi-IN"/>
        </w:rPr>
        <w:t xml:space="preserve">że są to świadczenia na rzecz  Udzielającego zamówienia </w:t>
      </w:r>
      <w:r w:rsidRPr="00ED5706">
        <w:rPr>
          <w:rFonts w:ascii="Calibri" w:eastAsia="Times New Roman" w:hAnsi="Calibri" w:cs="Times New Roman"/>
          <w:color w:val="000000"/>
          <w:kern w:val="24"/>
          <w:lang w:eastAsia="hi-IN" w:bidi="hi-IN"/>
        </w:rPr>
        <w:br/>
        <w:t>i przez Udzielającego zamówienia pobierana jest opłata.</w:t>
      </w:r>
    </w:p>
    <w:p w14:paraId="31D7EC86" w14:textId="16108A9B" w:rsidR="00E46FBF" w:rsidRPr="00E46FBF" w:rsidRDefault="00E46FBF" w:rsidP="00E46FBF">
      <w:pPr>
        <w:widowControl w:val="0"/>
        <w:numPr>
          <w:ilvl w:val="0"/>
          <w:numId w:val="7"/>
        </w:numPr>
        <w:suppressAutoHyphens/>
        <w:spacing w:after="0" w:line="240" w:lineRule="auto"/>
        <w:ind w:left="1"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E46FBF">
        <w:rPr>
          <w:rFonts w:ascii="Aptos" w:hAnsi="Aptos" w:cs="Aptos"/>
        </w:rPr>
        <w:t xml:space="preserve">ma obowiązek podporządkować się wskazówkom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stronie Udzielające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>j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zamówienia </w:t>
      </w:r>
      <w:r w:rsidRPr="00E46FBF">
        <w:rPr>
          <w:rFonts w:ascii="Aptos" w:hAnsi="Aptos" w:cs="Aptos"/>
        </w:rPr>
        <w:t>dotyczącym realizacji umowy.</w:t>
      </w:r>
    </w:p>
    <w:p w14:paraId="23954DD7" w14:textId="77777777" w:rsidR="00E46FBF" w:rsidRPr="00ED5706" w:rsidRDefault="00E46FBF" w:rsidP="00E46FBF">
      <w:pPr>
        <w:widowControl w:val="0"/>
        <w:suppressAutoHyphens/>
        <w:spacing w:after="0" w:line="240" w:lineRule="auto"/>
        <w:ind w:left="1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695B859D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721C20E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8</w:t>
      </w:r>
    </w:p>
    <w:p w14:paraId="651E941C" w14:textId="77777777" w:rsidR="00EC2A94" w:rsidRPr="00ED5706" w:rsidRDefault="00EC2A94" w:rsidP="005C0C10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240" w:lineRule="auto"/>
        <w:ind w:left="0" w:hanging="284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do poddania kontroli dokonywanej przez Udzielającego zamówienia oraz inne uprawnione organy i podmioty, a także do udostępnienia wszelkich danych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i informacji niezbędnych do przeprowadzenia kontroli.</w:t>
      </w:r>
    </w:p>
    <w:p w14:paraId="6124EE48" w14:textId="77777777" w:rsidR="00EC2A94" w:rsidRPr="00ED5706" w:rsidRDefault="00EC2A94" w:rsidP="005C0C10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240" w:lineRule="auto"/>
        <w:ind w:left="0" w:hanging="284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poddać kontroli Narodowego Funduszu Zdrowia przeprowadzanej na zasadach określonych w ustawie z dnia 27 sierpnia 2004r.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o świadczeniach opieki zdrowotnej finansowanych ze środków publicznych, w zakresie wynikającym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z umowy zawartej przez Udzielającego zamówienie z oddziałem Funduszu.</w:t>
      </w:r>
    </w:p>
    <w:p w14:paraId="60D62083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1AA320F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9</w:t>
      </w:r>
    </w:p>
    <w:p w14:paraId="494F3593" w14:textId="0BDDC7FA" w:rsidR="00EC2A94" w:rsidRPr="00ED5706" w:rsidRDefault="00EC2A94" w:rsidP="00EC2A94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zobowiązany jest do składania miesięcznych </w:t>
      </w:r>
      <w:r w:rsidR="0005432D">
        <w:rPr>
          <w:rFonts w:ascii="Calibri" w:eastAsia="Times New Roman" w:hAnsi="Calibri" w:cs="Times New Roman"/>
          <w:color w:val="000000"/>
          <w:kern w:val="2"/>
          <w:lang w:eastAsia="hi-IN" w:bidi="hi-IN"/>
        </w:rPr>
        <w:t>kart pracy</w:t>
      </w:r>
      <w:r w:rsidR="0005432D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udzielanych świadczeń zdrowotnych według wzoru stanowiącego załącznik nr 1 do niniejszej umowy.</w:t>
      </w:r>
    </w:p>
    <w:p w14:paraId="7EC73738" w14:textId="3D03142F" w:rsidR="00EC2A94" w:rsidRDefault="00864DF3" w:rsidP="00EC2A94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>Karty pracy</w:t>
      </w:r>
      <w:r w:rsidR="00EC2A94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, o któr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>ej</w:t>
      </w:r>
      <w:r w:rsidR="00EC2A94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mowa w ust.1 składan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>a</w:t>
      </w:r>
      <w:r w:rsidR="00EC2A94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jest w terminie do trzeciego dnia każdego miesiąca za miesiąc poprzedni. 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>Karta pracy</w:t>
      </w:r>
      <w:r w:rsidR="00EC2A94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, po weryfikacji 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>pacjentów</w:t>
      </w:r>
      <w:r w:rsidR="00EC2A94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zatwierdza ………………………………………….. lub osoba przez niego upoważniona.</w:t>
      </w:r>
    </w:p>
    <w:p w14:paraId="042FCFE4" w14:textId="0E5F2A0F" w:rsidR="00E46FBF" w:rsidRPr="00E46FBF" w:rsidRDefault="00E46FBF" w:rsidP="00E46FBF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E46FBF">
        <w:rPr>
          <w:rFonts w:ascii="Aptos" w:hAnsi="Aptos" w:cs="Aptos"/>
        </w:rPr>
        <w:t>jest zobowiązany do prowadzenia dokumentacji medycznej związanej z realizowanymi usługami w tym dokumentacji elektronicznej wg wzoru ustalonego przez Zamawiającego.</w:t>
      </w:r>
    </w:p>
    <w:p w14:paraId="394704F1" w14:textId="0AE1FBA4" w:rsidR="00E46FBF" w:rsidRPr="00E46FBF" w:rsidRDefault="00E46FBF" w:rsidP="00E46FBF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E46FBF">
        <w:rPr>
          <w:rFonts w:ascii="Aptos" w:hAnsi="Aptos" w:cs="Aptos"/>
        </w:rPr>
        <w:t>jest zobowiązany do gromadzenia, oznaczania i składania Zamawiającemu wszelkich dokumentów sporządzanych przez siebie oraz otrzymywanych w ramach projektu w sposób wskazany przez Zamawiającego.</w:t>
      </w:r>
    </w:p>
    <w:p w14:paraId="74956458" w14:textId="26A74B59" w:rsidR="00E46FBF" w:rsidRPr="00E46FBF" w:rsidRDefault="00E46FBF" w:rsidP="00E46FBF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</w:t>
      </w:r>
      <w:r w:rsidRPr="00E46FBF">
        <w:rPr>
          <w:rFonts w:ascii="Aptos" w:hAnsi="Aptos" w:cs="Aptos"/>
        </w:rPr>
        <w:t>zobowiązuje się do należytego zabezpieczenia i przechowywania wszelkich dokumentów dotyczących realizacji umowy i przekazywania ich do Zamawiającego.</w:t>
      </w:r>
    </w:p>
    <w:p w14:paraId="7219F06A" w14:textId="77777777" w:rsidR="00E46FBF" w:rsidRPr="00ED5706" w:rsidRDefault="00E46FBF" w:rsidP="00E46FBF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B9E51FC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3BC0717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10</w:t>
      </w:r>
    </w:p>
    <w:p w14:paraId="38EBD370" w14:textId="60CC8C65" w:rsidR="00864DF3" w:rsidRPr="00864DF3" w:rsidRDefault="00EC2A94" w:rsidP="00164A83">
      <w:pPr>
        <w:widowControl w:val="0"/>
        <w:numPr>
          <w:ilvl w:val="0"/>
          <w:numId w:val="9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 zrealizowane świadczenia zdrowotne Udzielający zamówien</w:t>
      </w:r>
      <w:r w:rsidR="00164A83">
        <w:rPr>
          <w:rFonts w:ascii="Calibri" w:eastAsia="Times New Roman" w:hAnsi="Calibri" w:cs="Times New Roman"/>
          <w:color w:val="000000"/>
          <w:kern w:val="2"/>
          <w:lang w:eastAsia="hi-IN" w:bidi="hi-IN"/>
        </w:rPr>
        <w:t>ia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zapłaci Przyjmującemu zamówienie z tytułu wykonania niniejszej umowy wynagrodzenie </w:t>
      </w:r>
      <w:r w:rsidR="0005432D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………………………………………….. zł brutto za </w:t>
      </w:r>
      <w:r w:rsidR="00D541B6" w:rsidRPr="00D541B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przeprowadzenie sesji terapeutycznej i testów</w:t>
      </w:r>
      <w:r w:rsidR="0005432D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, </w:t>
      </w:r>
      <w:r w:rsidR="00864DF3">
        <w:rPr>
          <w:rFonts w:ascii="Calibri" w:eastAsia="Times New Roman" w:hAnsi="Calibri" w:cs="Times New Roman"/>
          <w:color w:val="000000"/>
          <w:kern w:val="2"/>
          <w:lang w:eastAsia="hi-IN" w:bidi="hi-IN"/>
        </w:rPr>
        <w:t>(</w:t>
      </w:r>
      <w:r w:rsidR="0005432D">
        <w:rPr>
          <w:rFonts w:ascii="Calibri" w:eastAsia="Times New Roman" w:hAnsi="Calibri" w:cs="Times New Roman"/>
          <w:color w:val="000000"/>
          <w:kern w:val="2"/>
          <w:lang w:eastAsia="hi-IN" w:bidi="hi-IN"/>
        </w:rPr>
        <w:t>słownie: ……………………………………………………………… zł brutto</w:t>
      </w:r>
      <w:r w:rsidR="00864DF3">
        <w:rPr>
          <w:rFonts w:ascii="Calibri" w:eastAsia="Times New Roman" w:hAnsi="Calibri" w:cs="Times New Roman"/>
          <w:color w:val="000000"/>
          <w:kern w:val="2"/>
          <w:lang w:eastAsia="hi-IN" w:bidi="hi-IN"/>
        </w:rPr>
        <w:t>)</w:t>
      </w:r>
      <w:r w:rsidR="0005432D">
        <w:rPr>
          <w:rFonts w:ascii="Calibri" w:eastAsia="Times New Roman" w:hAnsi="Calibri" w:cs="Times New Roman"/>
          <w:color w:val="000000"/>
          <w:kern w:val="2"/>
          <w:lang w:eastAsia="hi-IN" w:bidi="hi-IN"/>
        </w:rPr>
        <w:t>.</w:t>
      </w:r>
    </w:p>
    <w:p w14:paraId="3371FE9D" w14:textId="25752ABE" w:rsidR="00EC2A94" w:rsidRPr="00164A83" w:rsidRDefault="0005432D" w:rsidP="00864DF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</w:pP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Łączne wynagrodzenie </w:t>
      </w:r>
      <w:r w:rsidR="00EC2A94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stanowi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</w:t>
      </w:r>
      <w:r w:rsidR="00EC2A94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……………………………………………………   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>zł brutto</w:t>
      </w:r>
      <w:r w:rsidR="00864DF3">
        <w:rPr>
          <w:rFonts w:ascii="Calibri" w:eastAsia="Times New Roman" w:hAnsi="Calibri" w:cs="Times New Roman"/>
          <w:color w:val="000000"/>
          <w:kern w:val="2"/>
          <w:lang w:eastAsia="hi-IN" w:bidi="hi-IN"/>
        </w:rPr>
        <w:t>,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</w:t>
      </w:r>
      <w:r w:rsidR="00864DF3">
        <w:rPr>
          <w:rFonts w:ascii="Calibri" w:eastAsia="Times New Roman" w:hAnsi="Calibri" w:cs="Times New Roman"/>
          <w:color w:val="000000"/>
          <w:kern w:val="2"/>
          <w:lang w:eastAsia="hi-IN" w:bidi="hi-IN"/>
        </w:rPr>
        <w:t>(</w:t>
      </w:r>
      <w:r w:rsidR="00EC2A94" w:rsidRPr="00ED5706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>słownie: …………………</w:t>
      </w:r>
      <w:r w:rsidR="00164A83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>……………………………………………….</w:t>
      </w:r>
      <w:r w:rsidR="00EC2A94" w:rsidRPr="00ED5706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>……………………..) brutto.</w:t>
      </w:r>
    </w:p>
    <w:p w14:paraId="37419A49" w14:textId="73282461" w:rsidR="00EC2A94" w:rsidRPr="00ED5706" w:rsidRDefault="00EC2A94" w:rsidP="00EC2A94">
      <w:pPr>
        <w:widowControl w:val="0"/>
        <w:numPr>
          <w:ilvl w:val="0"/>
          <w:numId w:val="9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</w:t>
      </w:r>
      <w:r w:rsidR="0005432D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Wynagrodzenie,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o którym mowa w ust.1 nastąpi przelewem na rachunek bankowy wskazany </w:t>
      </w:r>
    </w:p>
    <w:p w14:paraId="337E751E" w14:textId="3CDA3B20" w:rsidR="00EC2A94" w:rsidRPr="00ED5706" w:rsidRDefault="00EC2A94" w:rsidP="0005432D">
      <w:pPr>
        <w:spacing w:after="0" w:line="240" w:lineRule="auto"/>
        <w:ind w:left="-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na fakturze w terminie 30 dni od dnia doręczenia Zamawiającemu </w:t>
      </w:r>
      <w:r w:rsidR="0005432D">
        <w:rPr>
          <w:rFonts w:ascii="Calibri" w:eastAsia="Times New Roman" w:hAnsi="Calibri" w:cs="Times New Roman"/>
          <w:color w:val="000000"/>
          <w:kern w:val="2"/>
          <w:lang w:eastAsia="hi-IN" w:bidi="hi-IN"/>
        </w:rPr>
        <w:t>miesięcznej karty pracy.</w:t>
      </w:r>
    </w:p>
    <w:p w14:paraId="155FDBFD" w14:textId="77777777" w:rsidR="00EC2A94" w:rsidRPr="00ED5706" w:rsidRDefault="00EC2A94" w:rsidP="00EC2A94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4.  Strony za dzień zapłaty wskazują dzień obciążenia  rachunku Zamawiającego.</w:t>
      </w:r>
    </w:p>
    <w:p w14:paraId="19873574" w14:textId="77777777" w:rsidR="00EC2A94" w:rsidRPr="00ED5706" w:rsidRDefault="00EC2A94" w:rsidP="00EC2A94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5.  Udzielający zamówienia nie wyraża zgody na wystawianie faktur drogą elektroniczną. </w:t>
      </w:r>
    </w:p>
    <w:p w14:paraId="731A73FC" w14:textId="77777777" w:rsidR="00EC2A94" w:rsidRPr="00ED5706" w:rsidRDefault="00EC2A94" w:rsidP="00EC2A94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6. Wypłata wynagrodzenia  w terminach innych, niż określone w ust. 3, wynikająca ze zwłoki lub opóźnienia w przekazywaniu należności przez NFZ  nie rodzi po stronie Przyjmującego zamówienie roszczeń wynikających ze zwłoki lub opóźnienia w wypłacie wynagrodzenia, a w szczególności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do żądania odsetek.</w:t>
      </w:r>
    </w:p>
    <w:p w14:paraId="58E08A60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11</w:t>
      </w:r>
    </w:p>
    <w:p w14:paraId="39295A38" w14:textId="77777777" w:rsidR="00EC2A94" w:rsidRPr="00ED5706" w:rsidRDefault="00EC2A94" w:rsidP="00EC2A94">
      <w:pPr>
        <w:widowControl w:val="0"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ind w:left="180"/>
        <w:jc w:val="both"/>
        <w:rPr>
          <w:rFonts w:ascii="Calibri" w:eastAsia="Times New Roman" w:hAnsi="Calibri" w:cs="Times New Roman"/>
          <w:lang w:eastAsia="pl-PL"/>
        </w:rPr>
      </w:pPr>
      <w:r w:rsidRPr="00ED5706">
        <w:rPr>
          <w:rFonts w:ascii="Calibri" w:eastAsia="Times New Roman" w:hAnsi="Calibri" w:cs="Times New Roman"/>
          <w:lang w:eastAsia="pl-PL"/>
        </w:rPr>
        <w:t xml:space="preserve">  W przypadku braku możliwości wykonywania przedmiotu umowy z przyczyn leżących po stronie Przyjmującego zamówienie, Udzielający Zamówienie ma prawo do naliczenia kary umownej </w:t>
      </w:r>
      <w:r w:rsidRPr="00ED5706">
        <w:rPr>
          <w:rFonts w:ascii="Calibri" w:eastAsia="Times New Roman" w:hAnsi="Calibri" w:cs="Times New Roman"/>
          <w:lang w:eastAsia="pl-PL"/>
        </w:rPr>
        <w:br/>
        <w:t>w wysokości 2 % szacunkowego  wynagrodzenia brutto, o którym mowa w § 10 ust.2 za każdy dzień niewykonywania przedmiotu umowy.</w:t>
      </w:r>
    </w:p>
    <w:p w14:paraId="0276EBEA" w14:textId="77777777" w:rsidR="00EC2A94" w:rsidRPr="00ED5706" w:rsidRDefault="00EC2A94" w:rsidP="00EC2A94">
      <w:pPr>
        <w:widowControl w:val="0"/>
        <w:tabs>
          <w:tab w:val="num" w:pos="180"/>
          <w:tab w:val="num" w:pos="284"/>
        </w:tabs>
        <w:suppressAutoHyphens/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lang w:eastAsia="pl-PL"/>
        </w:rPr>
      </w:pPr>
      <w:r w:rsidRPr="00ED5706">
        <w:rPr>
          <w:rFonts w:ascii="Calibri" w:eastAsia="Times New Roman" w:hAnsi="Calibri" w:cs="Times New Roman"/>
          <w:lang w:eastAsia="pl-PL"/>
        </w:rPr>
        <w:t xml:space="preserve">2. W przypadku odstąpienia od umowy przez którąkolwiek ze Stron z przyczyn leżących </w:t>
      </w:r>
      <w:r w:rsidRPr="00ED5706">
        <w:rPr>
          <w:rFonts w:ascii="Calibri" w:eastAsia="Times New Roman" w:hAnsi="Calibri" w:cs="Times New Roman"/>
          <w:lang w:eastAsia="pl-PL"/>
        </w:rPr>
        <w:br/>
        <w:t>po drugiej Stronie, ta ostatnia zapłaci karę umowną w wysokości 10 % szacunkowego wynagrodzenia  brutto o którym mowa w § 10 ust.2.</w:t>
      </w:r>
    </w:p>
    <w:p w14:paraId="2745341F" w14:textId="1C238C3E" w:rsidR="00EC2A94" w:rsidRPr="00ED5706" w:rsidRDefault="00EC2A94" w:rsidP="00EC2A9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80" w:hanging="360"/>
        <w:jc w:val="both"/>
        <w:textAlignment w:val="baseline"/>
        <w:rPr>
          <w:rFonts w:ascii="Calibri" w:eastAsia="Times New Roman" w:hAnsi="Calibri" w:cs="Times New Roman"/>
        </w:rPr>
      </w:pPr>
      <w:r w:rsidRPr="00ED5706">
        <w:rPr>
          <w:rFonts w:ascii="Calibri" w:eastAsia="Times New Roman" w:hAnsi="Calibri" w:cs="Times New Roman"/>
        </w:rPr>
        <w:t>3. Zapłacenie kar umownych nie pozbawia Stron możliwości dochodzenia odszkodowania przewyższającego kary umowne, na zasadach ogólnych.</w:t>
      </w:r>
    </w:p>
    <w:p w14:paraId="24ED4103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kern w:val="2"/>
          <w:lang w:eastAsia="hi-IN" w:bidi="hi-IN"/>
        </w:rPr>
        <w:tab/>
      </w:r>
    </w:p>
    <w:p w14:paraId="3CE3DFF7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12</w:t>
      </w:r>
    </w:p>
    <w:p w14:paraId="0D13D256" w14:textId="77777777" w:rsidR="00EC2A94" w:rsidRPr="00ED5706" w:rsidRDefault="00EC2A94" w:rsidP="00EC2A94">
      <w:pPr>
        <w:spacing w:after="0" w:line="240" w:lineRule="auto"/>
        <w:ind w:left="-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ponosi odpowiedzialność za szkody powstałe z przyczyn leżących po jego stronie, a w szczególności wynikających z:</w:t>
      </w:r>
    </w:p>
    <w:p w14:paraId="4C78EB48" w14:textId="77777777" w:rsidR="00EC2A94" w:rsidRPr="00ED5706" w:rsidRDefault="00EC2A94" w:rsidP="00EC2A94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niewykonania lub nienależytego wykonania świadczenia zdrowotnego;</w:t>
      </w:r>
    </w:p>
    <w:p w14:paraId="55E71248" w14:textId="77777777" w:rsidR="00EC2A94" w:rsidRPr="00ED5706" w:rsidRDefault="00EC2A94" w:rsidP="00EC2A94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przedstawienia danych stanowiących podstawę rozliczenia niezgodnie ze stanem faktycznym;</w:t>
      </w:r>
    </w:p>
    <w:p w14:paraId="1CB527EE" w14:textId="77777777" w:rsidR="00EC2A94" w:rsidRPr="00ED5706" w:rsidRDefault="00EC2A94" w:rsidP="00EC2A94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braku realizacji zaleceń pokontrolnych.</w:t>
      </w:r>
    </w:p>
    <w:p w14:paraId="6CC98BC8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0B046BF3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13</w:t>
      </w:r>
    </w:p>
    <w:p w14:paraId="43ADF928" w14:textId="77777777" w:rsidR="00EC2A94" w:rsidRPr="00ED5706" w:rsidRDefault="00EC2A94" w:rsidP="00EC2A94">
      <w:pPr>
        <w:widowControl w:val="0"/>
        <w:numPr>
          <w:ilvl w:val="0"/>
          <w:numId w:val="11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zobowiązuje się do punktualnego stawiania się w miejscu  wykonywania świadczeń. </w:t>
      </w:r>
    </w:p>
    <w:p w14:paraId="043C4FFF" w14:textId="77777777" w:rsidR="00EC2A94" w:rsidRDefault="00EC2A94" w:rsidP="00EC2A94">
      <w:pPr>
        <w:widowControl w:val="0"/>
        <w:numPr>
          <w:ilvl w:val="0"/>
          <w:numId w:val="11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W przypadku doznania szkody w wyniku spóźnienia, Udzielający zamówienie zastrzega sobie prawo dochodzenia odszkodowania na podstawie odrębnych przepisów.</w:t>
      </w:r>
    </w:p>
    <w:p w14:paraId="4F4E46C0" w14:textId="77777777" w:rsidR="002F3989" w:rsidRPr="00ED5706" w:rsidRDefault="002F3989" w:rsidP="002F3989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8D5A2A9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56CDE9A3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14</w:t>
      </w:r>
    </w:p>
    <w:p w14:paraId="3488ED8E" w14:textId="77777777" w:rsidR="00EC2A94" w:rsidRPr="00ED5706" w:rsidRDefault="00EC2A94" w:rsidP="00EC2A94">
      <w:pPr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1. Przyjmujący zamówienie nie może bez pisemnej zgody Udzielającego zamówienie  przenieść obowiązków wykonywania świadczeń, objętych niniejszą umową na osobę trzecią.</w:t>
      </w:r>
    </w:p>
    <w:p w14:paraId="040E242D" w14:textId="77777777" w:rsidR="00EC2A94" w:rsidRPr="00ED5706" w:rsidRDefault="00EC2A94" w:rsidP="00EC2A94">
      <w:pPr>
        <w:widowControl w:val="0"/>
        <w:numPr>
          <w:ilvl w:val="0"/>
          <w:numId w:val="12"/>
        </w:numPr>
        <w:tabs>
          <w:tab w:val="left" w:pos="180"/>
        </w:tabs>
        <w:suppressAutoHyphens/>
        <w:spacing w:after="0" w:line="240" w:lineRule="auto"/>
        <w:ind w:left="180" w:right="57" w:hanging="360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lang w:eastAsia="pl-PL"/>
        </w:rPr>
        <w:t xml:space="preserve">   W uzasadnionych przypadkach (np. choroba, zdarzenia losowe i innych odpowiednio udokumentowanych) Przyjmujący zamówienie po uzyskaniu pisemnej akceptacji Udzielającego zamówienia może powierzyć obowiązki wynikające z niniejszej umowy osobie trzeciej  </w:t>
      </w:r>
      <w:r w:rsidRPr="00ED5706">
        <w:rPr>
          <w:rFonts w:ascii="Calibri" w:eastAsia="Times New Roman" w:hAnsi="Calibri" w:cs="Times New Roman"/>
          <w:color w:val="000000"/>
          <w:lang w:eastAsia="pl-PL"/>
        </w:rPr>
        <w:br/>
        <w:t>o równorzędnych kwalifikacjach i doświadczeniu, po uprzedniej  akceptacji Udzielającego zamówienie.</w:t>
      </w:r>
    </w:p>
    <w:p w14:paraId="2D8E7FAE" w14:textId="77777777" w:rsidR="00EC2A94" w:rsidRPr="00ED5706" w:rsidRDefault="00EC2A94" w:rsidP="00EC2A94">
      <w:pPr>
        <w:widowControl w:val="0"/>
        <w:numPr>
          <w:ilvl w:val="0"/>
          <w:numId w:val="12"/>
        </w:numPr>
        <w:tabs>
          <w:tab w:val="left" w:pos="-180"/>
        </w:tabs>
        <w:suppressAutoHyphens/>
        <w:spacing w:after="0" w:line="240" w:lineRule="auto"/>
        <w:ind w:left="180" w:right="57" w:hanging="360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spacing w:val="-2"/>
          <w:lang w:eastAsia="pl-PL"/>
        </w:rPr>
        <w:t xml:space="preserve">   Osoby, na które Przyjmujący zamówienie przeniósł obowiązki będące przedmiotem niniejszej umowy, powinny posiadać odpowiednie kwalifikacje i uprawnienia zgodnie z obowiązującymi przepisami.</w:t>
      </w:r>
    </w:p>
    <w:p w14:paraId="4EC50BEE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8677B81" w14:textId="77777777" w:rsidR="00EC2A94" w:rsidRPr="00ED5706" w:rsidRDefault="00EC2A94" w:rsidP="00EC2A94">
      <w:pPr>
        <w:spacing w:after="0" w:line="240" w:lineRule="auto"/>
        <w:ind w:right="1102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        § 15</w:t>
      </w:r>
    </w:p>
    <w:p w14:paraId="34FA0018" w14:textId="77777777" w:rsidR="00EC2A94" w:rsidRPr="00ED5706" w:rsidRDefault="00EC2A94" w:rsidP="005C0C10">
      <w:pPr>
        <w:widowControl w:val="0"/>
        <w:numPr>
          <w:ilvl w:val="0"/>
          <w:numId w:val="13"/>
        </w:numPr>
        <w:tabs>
          <w:tab w:val="left" w:pos="180"/>
        </w:tabs>
        <w:suppressAutoHyphens/>
        <w:spacing w:after="0" w:line="264" w:lineRule="auto"/>
        <w:ind w:left="142" w:hanging="284"/>
        <w:jc w:val="both"/>
        <w:rPr>
          <w:rFonts w:ascii="Calibri" w:eastAsia="Calibri" w:hAnsi="Calibri" w:cs="Times New Roman"/>
          <w:lang w:eastAsia="pl-PL"/>
        </w:rPr>
      </w:pPr>
      <w:r w:rsidRPr="00ED5706">
        <w:rPr>
          <w:rFonts w:ascii="Calibri" w:eastAsia="Calibri" w:hAnsi="Calibri" w:cs="Times New Roman"/>
          <w:color w:val="000000"/>
          <w:spacing w:val="-2"/>
          <w:lang w:eastAsia="pl-PL"/>
        </w:rPr>
        <w:t xml:space="preserve">Przyjmujący zamówienie oświadcza, że jest ubezpieczony od odpowiedzialności cywilnej  </w:t>
      </w:r>
      <w:r w:rsidRPr="00ED5706">
        <w:rPr>
          <w:rFonts w:ascii="Calibri" w:eastAsia="Calibri" w:hAnsi="Calibri" w:cs="Times New Roman"/>
          <w:color w:val="000000"/>
          <w:spacing w:val="-2"/>
          <w:lang w:eastAsia="pl-PL"/>
        </w:rPr>
        <w:br/>
        <w:t>na podstawie odrębnych przepisów za szkody wyrządzone przy udzielaniu świadczeń oraz</w:t>
      </w:r>
      <w:r w:rsidRPr="00ED5706">
        <w:rPr>
          <w:rFonts w:ascii="Calibri" w:eastAsia="Calibri" w:hAnsi="Calibri" w:cs="Times New Roman"/>
          <w:color w:val="000000"/>
          <w:spacing w:val="-2"/>
          <w:lang w:eastAsia="pl-PL"/>
        </w:rPr>
        <w:br/>
        <w:t xml:space="preserve"> </w:t>
      </w:r>
      <w:r w:rsidRPr="00ED5706">
        <w:rPr>
          <w:rFonts w:ascii="Calibri" w:eastAsia="Calibri" w:hAnsi="Calibri" w:cs="Times New Roman"/>
          <w:color w:val="000000"/>
          <w:lang w:eastAsia="pl-PL"/>
        </w:rPr>
        <w:t xml:space="preserve">w związku z udzielaniem świadczeń zdrowotnych, będących przedmiotem niniejszej umowy, </w:t>
      </w:r>
      <w:r w:rsidRPr="00ED5706">
        <w:rPr>
          <w:rFonts w:ascii="Calibri" w:eastAsia="Calibri" w:hAnsi="Calibri" w:cs="Times New Roman"/>
          <w:color w:val="000000"/>
          <w:lang w:eastAsia="pl-PL"/>
        </w:rPr>
        <w:br/>
      </w:r>
      <w:r w:rsidRPr="00ED5706">
        <w:rPr>
          <w:rFonts w:ascii="Calibri" w:eastAsia="Calibri" w:hAnsi="Calibri" w:cs="Times New Roman"/>
          <w:lang w:eastAsia="pl-PL"/>
        </w:rPr>
        <w:t xml:space="preserve">na kwotę gwarantowaną zgodną z obowiązującymi przepisami, </w:t>
      </w:r>
      <w:r w:rsidRPr="00ED5706">
        <w:rPr>
          <w:rFonts w:ascii="Calibri" w:eastAsia="Calibri" w:hAnsi="Calibri" w:cs="Times New Roman"/>
          <w:color w:val="000000"/>
          <w:spacing w:val="-2"/>
          <w:lang w:eastAsia="pl-PL"/>
        </w:rPr>
        <w:t>na dowód czego składa kserokopię polisy ubezpieczeniowej, która stanowi załącznik nr 2 do niniejszej umowy.</w:t>
      </w:r>
    </w:p>
    <w:p w14:paraId="75E278D9" w14:textId="0E0620C3" w:rsidR="00EC2A94" w:rsidRPr="00ED5706" w:rsidRDefault="00EC2A94" w:rsidP="005C0C10">
      <w:pPr>
        <w:widowControl w:val="0"/>
        <w:numPr>
          <w:ilvl w:val="0"/>
          <w:numId w:val="13"/>
        </w:numPr>
        <w:tabs>
          <w:tab w:val="left" w:pos="-180"/>
        </w:tabs>
        <w:suppressAutoHyphens/>
        <w:spacing w:after="0" w:line="240" w:lineRule="auto"/>
        <w:ind w:left="142" w:hanging="284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 xml:space="preserve">Przyjmujący zamówienie oświadcza, że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ubezpieczenie od odpowiedzialności cywilnej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za szkody wyrządzone w związku z udzielaniem świadczeń zdrowotnych, objętych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</w:t>
      </w:r>
      <w:r w:rsidR="005C0C10"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niniejszą umową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, w szczególności obejmuje odpowiedzialność z tytułu zakażenia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chorobami zakaźnymi, w tym HIV i WZW.</w:t>
      </w:r>
    </w:p>
    <w:p w14:paraId="0C431EC3" w14:textId="7F706602" w:rsidR="00EC2A94" w:rsidRPr="00ED5706" w:rsidRDefault="00EC2A94" w:rsidP="005C0C10">
      <w:pPr>
        <w:widowControl w:val="0"/>
        <w:numPr>
          <w:ilvl w:val="0"/>
          <w:numId w:val="13"/>
        </w:numPr>
        <w:tabs>
          <w:tab w:val="num" w:pos="180"/>
        </w:tabs>
        <w:suppressAutoHyphens/>
        <w:spacing w:after="0" w:line="240" w:lineRule="auto"/>
        <w:ind w:left="142" w:hanging="284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zobowiązany jest przez cały okres trwania niniejszej umowy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utrzymywać sumę gwarancyjną oraz wartość ubezpieczenia nie niższą niż w dniu zawarcia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niniejszej umowy.</w:t>
      </w:r>
    </w:p>
    <w:p w14:paraId="05FFD11F" w14:textId="77777777" w:rsidR="00EC2A94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206412B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16</w:t>
      </w:r>
    </w:p>
    <w:p w14:paraId="04FEDD3A" w14:textId="77777777" w:rsidR="00EC2A94" w:rsidRPr="00ED5706" w:rsidRDefault="00EC2A94" w:rsidP="00EC2A94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Umowa została zawarta na czas określony </w:t>
      </w:r>
      <w:r w:rsidRPr="00ED5706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>od dnia ………... do dnia ….…………………..r.</w:t>
      </w:r>
    </w:p>
    <w:p w14:paraId="40799BF0" w14:textId="77777777" w:rsidR="00EC2A94" w:rsidRPr="00ED5706" w:rsidRDefault="00EC2A94" w:rsidP="00EC2A94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Umowa może zostać rozwiązania w każdym czasie za porozumieniem Stron.</w:t>
      </w:r>
    </w:p>
    <w:p w14:paraId="146023ED" w14:textId="77777777" w:rsidR="00EC2A94" w:rsidRPr="00ED5706" w:rsidRDefault="00EC2A94" w:rsidP="00EC2A94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zamówienie może rozwiązać umowę bez zachowania okresu wypowiedzenia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 w każdym czasie jeżeli jej dalsza realizacja nie leży w interesie Udzielającego zamówienia.</w:t>
      </w:r>
    </w:p>
    <w:p w14:paraId="474EF77D" w14:textId="77777777" w:rsidR="00EC2A94" w:rsidRPr="00ED5706" w:rsidRDefault="00EC2A94" w:rsidP="00EC2A94">
      <w:pPr>
        <w:widowControl w:val="0"/>
        <w:numPr>
          <w:ilvl w:val="0"/>
          <w:numId w:val="14"/>
        </w:numPr>
        <w:suppressAutoHyphens/>
        <w:spacing w:after="0" w:line="240" w:lineRule="auto"/>
        <w:ind w:left="180" w:hanging="40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zamówienia może rozwiązać umowę bez zachowania okresu wypowiedzenia 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w każdym czasie jeżeli Przyjmujący zamówienie dopuścił się naruszenia postanowień       umowy.</w:t>
      </w:r>
    </w:p>
    <w:p w14:paraId="3B795FAF" w14:textId="77777777" w:rsidR="00EC2A94" w:rsidRPr="00ED5706" w:rsidRDefault="00EC2A94" w:rsidP="00EC2A94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zamówienie uprawniony jest do rozwiązania niniejszej umowy w przypadku,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w którym ulegnie rozwiązaniu umowa zawarta przez Udzielającego zamówienie z NFZ. </w:t>
      </w:r>
    </w:p>
    <w:p w14:paraId="3A589E48" w14:textId="77777777" w:rsidR="00EC2A94" w:rsidRPr="00ED5706" w:rsidRDefault="00EC2A94" w:rsidP="00EC2A94">
      <w:pPr>
        <w:widowControl w:val="0"/>
        <w:numPr>
          <w:ilvl w:val="0"/>
          <w:numId w:val="14"/>
        </w:numPr>
        <w:suppressAutoHyphens/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Każda ze Stron może w każdym czasie bez podania przyczyny wypowiedzieć umowę z zachowaniem jednomiesięcznego okresu wypowiedzenia ze skutkiem na koniec miesiąca kalendarzowego.</w:t>
      </w:r>
    </w:p>
    <w:p w14:paraId="74BD0499" w14:textId="77777777" w:rsidR="00EC2A94" w:rsidRPr="00ED5706" w:rsidRDefault="00EC2A94" w:rsidP="00EC2A94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Rozwiązanie umowy następuje w formie pisemnej pod rygorem nieważności.</w:t>
      </w:r>
    </w:p>
    <w:p w14:paraId="126656A0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B15E11C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17</w:t>
      </w:r>
    </w:p>
    <w:p w14:paraId="1169D6BA" w14:textId="77777777" w:rsidR="00EC2A94" w:rsidRPr="00ED5706" w:rsidRDefault="00EC2A94" w:rsidP="00EC2A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Strony zobowiązują się do zachowania w tajemnicy wszelkich informacji, o których powzięły wiadomość przy realizacji postanowień niniejszej umowy i które stanowią tajemnicę przedsiębiorstwa oraz podlegają ochronie w rozumieniu ustawy o ochronie danych osobowych.</w:t>
      </w:r>
    </w:p>
    <w:p w14:paraId="245F523F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7E308F5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18</w:t>
      </w:r>
    </w:p>
    <w:p w14:paraId="5BDBA98C" w14:textId="77777777" w:rsidR="00EC2A94" w:rsidRPr="00ED5706" w:rsidRDefault="00EC2A94" w:rsidP="00EC2A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Spory powstałe na tle realizacji niniejszej umowy rozstrzyga sąd powszechny właściwy 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dla siedziby Udzielającego zamówienia.</w:t>
      </w:r>
    </w:p>
    <w:p w14:paraId="15043428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§ 19</w:t>
      </w:r>
    </w:p>
    <w:p w14:paraId="5D51A345" w14:textId="77777777" w:rsidR="00EC2A94" w:rsidRPr="00ED5706" w:rsidRDefault="00EC2A94" w:rsidP="00EC2A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Wszelkie zmiany niniejszej umowy wymagają formy pisemnej pod rygorem nieważności.</w:t>
      </w:r>
    </w:p>
    <w:p w14:paraId="1FF16583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0AD00518" w14:textId="77777777" w:rsidR="00EC2A94" w:rsidRPr="00ED5706" w:rsidRDefault="00EC2A94" w:rsidP="00EC2A9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20</w:t>
      </w:r>
    </w:p>
    <w:p w14:paraId="69602D87" w14:textId="77777777" w:rsidR="00EC2A94" w:rsidRPr="00ED5706" w:rsidRDefault="00EC2A94" w:rsidP="00EC2A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Umowę sporządzono w dwóch jednobrzmiących egzemplarzach, po jednym dla każdej ze Stron.</w:t>
      </w:r>
    </w:p>
    <w:p w14:paraId="29BF7CA5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21D8F4C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30F29C8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.........................................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  <w:t xml:space="preserve">                ............................................</w:t>
      </w:r>
    </w:p>
    <w:p w14:paraId="67C2A8F5" w14:textId="77777777" w:rsidR="00EC2A94" w:rsidRPr="00ED5706" w:rsidRDefault="00EC2A94" w:rsidP="00EC2A94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Udzielający zamówienia                                                                           Przyjmujący zamówienie</w:t>
      </w:r>
    </w:p>
    <w:p w14:paraId="31D8ADE6" w14:textId="77777777" w:rsidR="00EC2A94" w:rsidRPr="00ED5706" w:rsidRDefault="00EC2A94" w:rsidP="00EC2A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609423CC" w14:textId="77777777" w:rsidR="00EC2A94" w:rsidRPr="00ED5706" w:rsidRDefault="00EC2A94" w:rsidP="00EC2A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Wykaz załączników do Umowy:</w:t>
      </w:r>
    </w:p>
    <w:p w14:paraId="2E2E41BF" w14:textId="77777777" w:rsidR="00EC2A94" w:rsidRPr="00ED5706" w:rsidRDefault="00EC2A94" w:rsidP="00EC2A94">
      <w:pPr>
        <w:widowControl w:val="0"/>
        <w:numPr>
          <w:ilvl w:val="2"/>
          <w:numId w:val="15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wzór miesięcznego harmonogramu,</w:t>
      </w:r>
    </w:p>
    <w:p w14:paraId="3F9D00CC" w14:textId="77777777" w:rsidR="00EC2A94" w:rsidRPr="00ED5706" w:rsidRDefault="00EC2A94" w:rsidP="00EC2A94">
      <w:pPr>
        <w:widowControl w:val="0"/>
        <w:numPr>
          <w:ilvl w:val="2"/>
          <w:numId w:val="15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ED5706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kserokopia polisy OC</w:t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ED5706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</w:p>
    <w:p w14:paraId="053465BC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62F85AF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82860BE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0142E85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1496176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72CA7BC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72BB629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2F7F4BA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D742F06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D3D06DE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93D75FF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5E4A183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F14EB51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0945C43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6A46E61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D2B3269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D39E8AC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19FD226" w14:textId="77777777" w:rsidR="00EC2A94" w:rsidRPr="00ED5706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B4DB01C" w14:textId="77777777" w:rsidR="00EC2A94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E69CD68" w14:textId="77777777" w:rsidR="00EC2A94" w:rsidRDefault="00EC2A94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37E1B96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ACD9C76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44DCC00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D967592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55321CC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4D1EE1C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F9BFE3F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CB45E79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F799168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4A0786C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2AE33F0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788C36C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76BDB0F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494287C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B3D5F88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BC6BFF8" w14:textId="77777777" w:rsidR="005C0C10" w:rsidRDefault="005C0C10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7FE2F38" w14:textId="77777777" w:rsidR="009B4C6C" w:rsidRDefault="009B4C6C" w:rsidP="00D541B6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46045144" w14:textId="77777777" w:rsidR="0005432D" w:rsidRDefault="0005432D" w:rsidP="0005432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7574E971" w14:textId="77777777" w:rsidR="0005432D" w:rsidRDefault="0005432D" w:rsidP="00EC2A94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22FA19D" w14:textId="446DB8D5" w:rsidR="00EC2A94" w:rsidRPr="0005432D" w:rsidRDefault="00EC2A94" w:rsidP="0005432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lang w:eastAsia="pl-PL"/>
        </w:rPr>
        <w:t>Załącznik nr 1 do</w:t>
      </w:r>
      <w:r w:rsidRPr="00ED5706">
        <w:rPr>
          <w:rFonts w:ascii="Calibri" w:eastAsia="Times New Roman" w:hAnsi="Calibri" w:cs="Times New Roman"/>
          <w:color w:val="000000"/>
          <w:spacing w:val="-2"/>
          <w:lang w:eastAsia="pl-PL"/>
        </w:rPr>
        <w:t xml:space="preserve"> </w:t>
      </w:r>
      <w:r w:rsidRPr="00ED5706">
        <w:rPr>
          <w:rFonts w:ascii="Calibri" w:eastAsia="Times New Roman" w:hAnsi="Calibri" w:cs="Times New Roman"/>
          <w:color w:val="000000"/>
          <w:lang w:eastAsia="pl-PL"/>
        </w:rPr>
        <w:t>umowy</w:t>
      </w:r>
    </w:p>
    <w:p w14:paraId="6857DA80" w14:textId="77777777" w:rsidR="00EC2A94" w:rsidRPr="00ED5706" w:rsidRDefault="00EC2A94" w:rsidP="00EC2A94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0D6651DF" w14:textId="77777777" w:rsidR="00EC2A94" w:rsidRPr="00ED5706" w:rsidRDefault="00EC2A94" w:rsidP="00EC2A94">
      <w:pPr>
        <w:widowControl w:val="0"/>
        <w:suppressAutoHyphens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>MIESIĘCZNE SPRAWOZDZANIE Z UDZIELONYCH ŚWIADCZEŃ</w:t>
      </w:r>
    </w:p>
    <w:p w14:paraId="295F84AC" w14:textId="77777777" w:rsidR="00EC2A94" w:rsidRPr="00ED5706" w:rsidRDefault="00EC2A94" w:rsidP="00EC2A94">
      <w:pPr>
        <w:widowControl w:val="0"/>
        <w:suppressAutoHyphens/>
        <w:spacing w:before="120" w:after="12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lang w:eastAsia="pl-PL"/>
        </w:rPr>
        <w:t>za miesiąc,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ED5706">
        <w:rPr>
          <w:rFonts w:ascii="Calibri" w:eastAsia="Times New Roman" w:hAnsi="Calibri" w:cs="Times New Roman"/>
          <w:color w:val="000000"/>
          <w:lang w:eastAsia="pl-PL"/>
        </w:rPr>
        <w:t>rok...............................................</w:t>
      </w:r>
    </w:p>
    <w:p w14:paraId="507177DA" w14:textId="77777777" w:rsidR="00EC2A94" w:rsidRPr="00ED5706" w:rsidRDefault="00EC2A94" w:rsidP="00EC2A94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lang w:eastAsia="pl-PL"/>
        </w:rPr>
        <w:t>zgodnie z umową nr ...................................................</w:t>
      </w:r>
    </w:p>
    <w:p w14:paraId="2C0FB6F8" w14:textId="77777777" w:rsidR="00EC2A94" w:rsidRPr="00ED5706" w:rsidRDefault="00EC2A94" w:rsidP="00EC2A94">
      <w:pPr>
        <w:widowControl w:val="0"/>
        <w:suppressAutoHyphens/>
        <w:spacing w:after="24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71EB1A96" w14:textId="77777777" w:rsidR="00EC2A94" w:rsidRPr="00ED5706" w:rsidRDefault="00EC2A94" w:rsidP="00EC2A94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  <w:r w:rsidRPr="00ED5706">
        <w:rPr>
          <w:rFonts w:ascii="Calibri" w:hAnsi="Calibri"/>
          <w:color w:val="000000"/>
          <w:lang w:eastAsia="pl-PL"/>
        </w:rPr>
        <w:t>……...............................................................................................……............................................</w:t>
      </w:r>
      <w:r w:rsidRPr="00ED5706">
        <w:rPr>
          <w:rFonts w:ascii="Calibri" w:hAnsi="Calibri"/>
          <w:color w:val="000000"/>
          <w:lang w:eastAsia="pl-PL"/>
        </w:rPr>
        <w:tab/>
      </w:r>
      <w:r w:rsidRPr="00ED5706">
        <w:rPr>
          <w:rFonts w:ascii="Calibri" w:hAnsi="Calibri"/>
          <w:color w:val="000000"/>
          <w:lang w:eastAsia="pl-PL"/>
        </w:rPr>
        <w:tab/>
      </w:r>
      <w:r w:rsidRPr="00ED5706">
        <w:rPr>
          <w:rFonts w:ascii="Calibri" w:hAnsi="Calibri"/>
          <w:b/>
          <w:color w:val="000000"/>
          <w:lang w:eastAsia="pl-PL"/>
        </w:rPr>
        <w:tab/>
      </w:r>
      <w:r w:rsidRPr="00ED5706">
        <w:rPr>
          <w:rFonts w:ascii="Calibri" w:hAnsi="Calibri"/>
          <w:b/>
          <w:color w:val="000000"/>
          <w:lang w:eastAsia="pl-PL"/>
        </w:rPr>
        <w:tab/>
        <w:t xml:space="preserve">         (imię i nazwisko</w:t>
      </w:r>
      <w:r w:rsidRPr="00ED5706">
        <w:rPr>
          <w:rFonts w:ascii="Calibri" w:hAnsi="Calibri"/>
          <w:b/>
          <w:color w:val="000000"/>
          <w:spacing w:val="-9"/>
          <w:lang w:eastAsia="pl-PL"/>
        </w:rPr>
        <w:t xml:space="preserve"> W</w:t>
      </w:r>
      <w:r w:rsidRPr="00ED5706">
        <w:rPr>
          <w:rFonts w:ascii="Calibri" w:hAnsi="Calibri"/>
          <w:b/>
          <w:color w:val="000000"/>
          <w:lang w:eastAsia="pl-PL"/>
        </w:rPr>
        <w:t>ykonującego)</w:t>
      </w:r>
    </w:p>
    <w:p w14:paraId="6367EC2B" w14:textId="77777777" w:rsidR="00EC2A94" w:rsidRPr="00ED5706" w:rsidRDefault="00EC2A94" w:rsidP="00EC2A94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</w:p>
    <w:p w14:paraId="2B0DE966" w14:textId="212C8F03" w:rsidR="00EC2A94" w:rsidRPr="0005432D" w:rsidRDefault="00EC2A94" w:rsidP="0005432D">
      <w:pPr>
        <w:widowControl w:val="0"/>
        <w:suppressAutoHyphens/>
        <w:spacing w:after="120" w:line="338" w:lineRule="auto"/>
        <w:ind w:left="539"/>
        <w:jc w:val="both"/>
        <w:rPr>
          <w:rFonts w:ascii="Calibri" w:hAnsi="Calibri"/>
          <w:b/>
          <w:color w:val="000000"/>
          <w:lang w:eastAsia="pl-PL"/>
        </w:rPr>
      </w:pPr>
      <w:r w:rsidRPr="00ED5706">
        <w:rPr>
          <w:rFonts w:ascii="Calibri" w:hAnsi="Calibri"/>
          <w:color w:val="000000"/>
          <w:lang w:eastAsia="pl-PL"/>
        </w:rPr>
        <w:t>……...............................................................................................……............................................</w:t>
      </w:r>
      <w:r w:rsidRPr="00ED5706">
        <w:rPr>
          <w:rFonts w:ascii="Calibri" w:hAnsi="Calibri"/>
          <w:color w:val="000000"/>
          <w:lang w:eastAsia="pl-PL"/>
        </w:rPr>
        <w:tab/>
      </w:r>
      <w:r w:rsidRPr="00ED5706">
        <w:rPr>
          <w:rFonts w:ascii="Calibri" w:hAnsi="Calibri"/>
          <w:color w:val="000000"/>
          <w:lang w:eastAsia="pl-PL"/>
        </w:rPr>
        <w:tab/>
      </w:r>
      <w:r w:rsidRPr="00ED5706">
        <w:rPr>
          <w:rFonts w:ascii="Calibri" w:hAnsi="Calibri"/>
          <w:color w:val="000000"/>
          <w:lang w:eastAsia="pl-PL"/>
        </w:rPr>
        <w:tab/>
        <w:t xml:space="preserve">                       </w:t>
      </w:r>
      <w:r w:rsidRPr="00ED5706">
        <w:rPr>
          <w:rFonts w:ascii="Calibri" w:hAnsi="Calibri"/>
          <w:b/>
          <w:color w:val="000000"/>
          <w:lang w:eastAsia="pl-PL"/>
        </w:rPr>
        <w:t>(miejsce wykonywania świadczeń)</w:t>
      </w:r>
    </w:p>
    <w:p w14:paraId="4FBFB9A8" w14:textId="77777777" w:rsidR="00EC2A94" w:rsidRPr="00ED5706" w:rsidRDefault="00EC2A94" w:rsidP="00EC2A94">
      <w:pPr>
        <w:widowControl w:val="0"/>
        <w:suppressAutoHyphens/>
        <w:spacing w:before="69" w:after="120" w:line="240" w:lineRule="auto"/>
        <w:ind w:left="218"/>
        <w:rPr>
          <w:rFonts w:ascii="Calibri" w:hAnsi="Calibri"/>
          <w:color w:val="000000"/>
          <w:lang w:eastAsia="pl-PL"/>
        </w:rPr>
      </w:pPr>
      <w:r w:rsidRPr="00ED5706">
        <w:rPr>
          <w:rFonts w:ascii="Calibri" w:hAnsi="Calibri"/>
          <w:color w:val="000000"/>
          <w:lang w:eastAsia="pl-PL"/>
        </w:rPr>
        <w:t>Niniejszym stwierdzam, że praca określona w ww. umowie została wykonana w</w:t>
      </w:r>
      <w:r w:rsidRPr="00ED5706">
        <w:rPr>
          <w:rFonts w:ascii="Calibri" w:hAnsi="Calibri"/>
          <w:color w:val="000000"/>
          <w:spacing w:val="-21"/>
          <w:lang w:eastAsia="pl-PL"/>
        </w:rPr>
        <w:t xml:space="preserve"> </w:t>
      </w:r>
      <w:r w:rsidRPr="00ED5706">
        <w:rPr>
          <w:rFonts w:ascii="Calibri" w:hAnsi="Calibri"/>
          <w:color w:val="000000"/>
          <w:lang w:eastAsia="pl-PL"/>
        </w:rPr>
        <w:t>dniach:</w:t>
      </w:r>
    </w:p>
    <w:tbl>
      <w:tblPr>
        <w:tblW w:w="9038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5494"/>
      </w:tblGrid>
      <w:tr w:rsidR="0005432D" w:rsidRPr="00ED5706" w14:paraId="6113CB8B" w14:textId="6791BB01" w:rsidTr="0005432D">
        <w:trPr>
          <w:trHeight w:hRule="exact" w:val="88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24670" w14:textId="0AAD182D" w:rsidR="0005432D" w:rsidRPr="00ED5706" w:rsidRDefault="0005432D" w:rsidP="0005432D">
            <w:pPr>
              <w:spacing w:after="0" w:line="270" w:lineRule="exact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4F973" w14:textId="4C84B77B" w:rsidR="0005432D" w:rsidRPr="00ED5706" w:rsidRDefault="0005432D" w:rsidP="0005432D">
            <w:pPr>
              <w:tabs>
                <w:tab w:val="left" w:pos="1467"/>
              </w:tabs>
              <w:spacing w:after="0" w:line="268" w:lineRule="exact"/>
              <w:jc w:val="center"/>
              <w:rPr>
                <w:rFonts w:ascii="Calibri" w:eastAsia="Calibri" w:hAnsi="Calibri" w:cs="Times New Roman"/>
              </w:rPr>
            </w:pPr>
            <w:r w:rsidRPr="00ED5706">
              <w:rPr>
                <w:rFonts w:ascii="Calibri" w:eastAsia="Calibri" w:hAnsi="Calibri" w:cs="Times New Roman"/>
              </w:rPr>
              <w:t>Data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2848C" w14:textId="1F8BE714" w:rsidR="0005432D" w:rsidRPr="00ED5706" w:rsidRDefault="0005432D" w:rsidP="0005432D">
            <w:pPr>
              <w:spacing w:after="0" w:line="268" w:lineRule="exact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Imię i nazwisko pacjenta</w:t>
            </w:r>
          </w:p>
        </w:tc>
      </w:tr>
      <w:tr w:rsidR="0005432D" w:rsidRPr="00ED5706" w14:paraId="0AFB25DC" w14:textId="4FA671BE" w:rsidTr="0005432D">
        <w:trPr>
          <w:trHeight w:hRule="exact" w:val="3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87C9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0043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E6CC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41247185" w14:textId="59274889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253D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7777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F610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3968AD22" w14:textId="26FF856D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CD84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1566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B8BA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5F4E6AD1" w14:textId="45C4B9EA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CAF6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48DD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05C0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06AA3391" w14:textId="2480CC51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4CC7C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94DA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46EF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26ECDCF6" w14:textId="16E35786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F500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EB1A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FFB7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6BB82728" w14:textId="0DF8351A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8CCD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8098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252D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28295C94" w14:textId="287F47C5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1475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87C5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8468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4D8487D2" w14:textId="7EB2B7EF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6897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45FD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F2A5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0D4E1260" w14:textId="2F5938FF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61FF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6440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EBC1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7AAE0263" w14:textId="64FDBBA7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9664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1F90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0E214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62C02342" w14:textId="3E93EFEB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8A1A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BDEB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BC3B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7A43D490" w14:textId="4973F43C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968A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CD66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B4C5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5432D" w:rsidRPr="00ED5706" w14:paraId="726CBFFE" w14:textId="05DECEDA" w:rsidTr="0005432D">
        <w:trPr>
          <w:trHeight w:hRule="exact" w:val="3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E80D7" w14:textId="4C0AE3BD" w:rsidR="0005432D" w:rsidRPr="00ED5706" w:rsidRDefault="0005432D" w:rsidP="00634468">
            <w:pPr>
              <w:widowControl w:val="0"/>
              <w:suppressAutoHyphens/>
              <w:spacing w:after="0" w:line="256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D5706">
              <w:rPr>
                <w:rFonts w:ascii="Calibri" w:eastAsia="Times New Roman" w:hAnsi="Calibri" w:cs="Times New Roman"/>
                <w:b/>
                <w:color w:val="000000"/>
              </w:rPr>
              <w:t>Razem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:……….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7A91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EAF0" w14:textId="77777777" w:rsidR="0005432D" w:rsidRPr="00ED5706" w:rsidRDefault="0005432D" w:rsidP="00634468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306E5825" w14:textId="449C40F9" w:rsidR="00EC2A94" w:rsidRDefault="00EC2A94" w:rsidP="00864DF3">
      <w:pPr>
        <w:widowControl w:val="0"/>
        <w:suppressAutoHyphens/>
        <w:spacing w:before="69" w:after="120" w:line="240" w:lineRule="auto"/>
        <w:rPr>
          <w:rFonts w:ascii="Calibri" w:hAnsi="Calibri"/>
          <w:i/>
          <w:color w:val="000000"/>
          <w:lang w:eastAsia="pl-PL"/>
        </w:rPr>
      </w:pPr>
    </w:p>
    <w:p w14:paraId="14383F3D" w14:textId="77777777" w:rsidR="00EC2A94" w:rsidRPr="00ED5706" w:rsidRDefault="00EC2A94" w:rsidP="00EC2A94">
      <w:pPr>
        <w:widowControl w:val="0"/>
        <w:suppressAutoHyphens/>
        <w:spacing w:before="69" w:after="120" w:line="240" w:lineRule="auto"/>
        <w:ind w:left="218"/>
        <w:jc w:val="right"/>
        <w:rPr>
          <w:rFonts w:ascii="Calibri" w:hAnsi="Calibri"/>
          <w:i/>
          <w:color w:val="000000"/>
          <w:lang w:eastAsia="pl-PL"/>
        </w:rPr>
      </w:pPr>
      <w:r w:rsidRPr="00ED5706">
        <w:rPr>
          <w:rFonts w:ascii="Calibri" w:hAnsi="Calibri"/>
          <w:i/>
          <w:color w:val="000000"/>
          <w:lang w:eastAsia="pl-PL"/>
        </w:rPr>
        <w:t xml:space="preserve">………………………………………………….  </w:t>
      </w:r>
    </w:p>
    <w:p w14:paraId="4CDEB8B0" w14:textId="77777777" w:rsidR="00EC2A94" w:rsidRPr="00ED5706" w:rsidRDefault="00EC2A94" w:rsidP="00EC2A94">
      <w:pPr>
        <w:widowControl w:val="0"/>
        <w:suppressAutoHyphens/>
        <w:spacing w:before="69" w:after="120" w:line="240" w:lineRule="auto"/>
        <w:ind w:left="218"/>
        <w:jc w:val="center"/>
        <w:rPr>
          <w:rFonts w:ascii="Calibri" w:hAnsi="Calibri"/>
          <w:i/>
          <w:color w:val="000000"/>
          <w:lang w:eastAsia="pl-PL"/>
        </w:rPr>
      </w:pPr>
      <w:r w:rsidRPr="00ED5706">
        <w:rPr>
          <w:rFonts w:ascii="Calibri" w:hAnsi="Calibri"/>
          <w:i/>
          <w:color w:val="000000"/>
          <w:lang w:eastAsia="pl-PL"/>
        </w:rPr>
        <w:t xml:space="preserve">        </w:t>
      </w:r>
      <w:r w:rsidRPr="00ED5706">
        <w:rPr>
          <w:rFonts w:ascii="Calibri" w:hAnsi="Calibri"/>
          <w:i/>
          <w:color w:val="000000"/>
          <w:lang w:eastAsia="pl-PL"/>
        </w:rPr>
        <w:tab/>
      </w:r>
      <w:r w:rsidRPr="00ED5706">
        <w:rPr>
          <w:rFonts w:ascii="Calibri" w:hAnsi="Calibri"/>
          <w:i/>
          <w:color w:val="000000"/>
          <w:lang w:eastAsia="pl-PL"/>
        </w:rPr>
        <w:tab/>
      </w:r>
      <w:r w:rsidRPr="00ED5706">
        <w:rPr>
          <w:rFonts w:ascii="Calibri" w:hAnsi="Calibri"/>
          <w:i/>
          <w:color w:val="000000"/>
          <w:lang w:eastAsia="pl-PL"/>
        </w:rPr>
        <w:tab/>
      </w:r>
      <w:r w:rsidRPr="00ED5706">
        <w:rPr>
          <w:rFonts w:ascii="Calibri" w:hAnsi="Calibri"/>
          <w:i/>
          <w:color w:val="000000"/>
          <w:lang w:eastAsia="pl-PL"/>
        </w:rPr>
        <w:tab/>
        <w:t xml:space="preserve">                                                                (  podpis wykonującego</w:t>
      </w:r>
      <w:r w:rsidRPr="00ED5706">
        <w:rPr>
          <w:rFonts w:ascii="Calibri" w:hAnsi="Calibri"/>
          <w:i/>
          <w:color w:val="000000"/>
          <w:spacing w:val="-7"/>
          <w:lang w:eastAsia="pl-PL"/>
        </w:rPr>
        <w:t xml:space="preserve"> </w:t>
      </w:r>
      <w:r w:rsidRPr="00ED5706">
        <w:rPr>
          <w:rFonts w:ascii="Calibri" w:hAnsi="Calibri"/>
          <w:i/>
          <w:color w:val="000000"/>
          <w:lang w:eastAsia="pl-PL"/>
        </w:rPr>
        <w:t>pracę )</w:t>
      </w:r>
    </w:p>
    <w:bookmarkEnd w:id="0"/>
    <w:p w14:paraId="17601441" w14:textId="77777777" w:rsidR="00EC2A94" w:rsidRPr="00ED5706" w:rsidRDefault="00EC2A94" w:rsidP="00EC2A94"/>
    <w:p w14:paraId="5BF5ACB2" w14:textId="77777777" w:rsidR="00EC2A94" w:rsidRDefault="00EC2A94" w:rsidP="00EC2A94">
      <w:r>
        <w:t xml:space="preserve">                                                    Stwierdzam wykonanie pracy </w:t>
      </w:r>
    </w:p>
    <w:p w14:paraId="7AEF1382" w14:textId="77777777" w:rsidR="00EC2A94" w:rsidRDefault="00EC2A94" w:rsidP="00EC2A94">
      <w:pPr>
        <w:jc w:val="center"/>
      </w:pPr>
      <w:r>
        <w:t xml:space="preserve">                                                                                                            </w:t>
      </w:r>
    </w:p>
    <w:p w14:paraId="40CC632E" w14:textId="77777777" w:rsidR="00EC2A94" w:rsidRDefault="00EC2A94" w:rsidP="00EC2A94">
      <w:pPr>
        <w:jc w:val="center"/>
      </w:pPr>
      <w:r>
        <w:t xml:space="preserve">                                                                                                            ……………………………………………..</w:t>
      </w:r>
    </w:p>
    <w:p w14:paraId="61F7F509" w14:textId="72036770" w:rsidR="000E1FC4" w:rsidRDefault="00EC2A94">
      <w:r>
        <w:t xml:space="preserve">                                                                                                                        (podpis osoby upoważnionej) </w:t>
      </w:r>
    </w:p>
    <w:sectPr w:rsidR="000E1FC4" w:rsidSect="00EC2A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88492" w14:textId="77777777" w:rsidR="007058A0" w:rsidRDefault="007058A0">
      <w:pPr>
        <w:spacing w:after="0" w:line="240" w:lineRule="auto"/>
      </w:pPr>
      <w:r>
        <w:separator/>
      </w:r>
    </w:p>
  </w:endnote>
  <w:endnote w:type="continuationSeparator" w:id="0">
    <w:p w14:paraId="624A54AD" w14:textId="77777777" w:rsidR="007058A0" w:rsidRDefault="00705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20404" w14:textId="77777777" w:rsidR="00F93FCC" w:rsidRDefault="00F93F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ED9EB" w14:textId="77777777" w:rsidR="00F93FCC" w:rsidRDefault="00F93F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B8BB2" w14:textId="77777777" w:rsidR="00F93FCC" w:rsidRDefault="00F93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07A4C" w14:textId="77777777" w:rsidR="007058A0" w:rsidRDefault="007058A0">
      <w:pPr>
        <w:spacing w:after="0" w:line="240" w:lineRule="auto"/>
      </w:pPr>
      <w:r>
        <w:separator/>
      </w:r>
    </w:p>
  </w:footnote>
  <w:footnote w:type="continuationSeparator" w:id="0">
    <w:p w14:paraId="782FBE1E" w14:textId="77777777" w:rsidR="007058A0" w:rsidRDefault="00705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CA3AB" w14:textId="77777777" w:rsidR="00F93FCC" w:rsidRDefault="00F93F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3126" w14:textId="77777777" w:rsidR="00F93FCC" w:rsidRDefault="00F93F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C5431" w14:textId="77777777" w:rsidR="00F93FCC" w:rsidRDefault="00F93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14CA7FA"/>
    <w:name w:val="WW8Num2"/>
    <w:lvl w:ilvl="0">
      <w:start w:val="1"/>
      <w:numFmt w:val="decimal"/>
      <w:lvlText w:val="%1."/>
      <w:lvlJc w:val="left"/>
      <w:pPr>
        <w:ind w:left="567" w:hanging="360"/>
      </w:pPr>
      <w:rPr>
        <w:rFonts w:hint="default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firstLine="108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."/>
      <w:lvlJc w:val="left"/>
      <w:pPr>
        <w:tabs>
          <w:tab w:val="num" w:pos="547"/>
        </w:tabs>
        <w:ind w:left="547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567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47"/>
        </w:tabs>
        <w:ind w:left="547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547"/>
        </w:tabs>
        <w:ind w:left="547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firstLine="198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7"/>
        </w:tabs>
        <w:ind w:left="217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937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decimal"/>
      <w:suff w:val="nothing"/>
      <w:lvlText w:val="%3)"/>
      <w:lvlJc w:val="left"/>
      <w:pPr>
        <w:tabs>
          <w:tab w:val="num" w:pos="0"/>
        </w:tabs>
        <w:ind w:left="0" w:firstLine="1657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2377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3097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decimal"/>
      <w:suff w:val="nothing"/>
      <w:lvlText w:val="%6)"/>
      <w:lvlJc w:val="left"/>
      <w:pPr>
        <w:tabs>
          <w:tab w:val="num" w:pos="0"/>
        </w:tabs>
        <w:ind w:left="0" w:firstLine="3817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)"/>
      <w:lvlJc w:val="left"/>
      <w:pPr>
        <w:tabs>
          <w:tab w:val="num" w:pos="0"/>
        </w:tabs>
        <w:ind w:left="0" w:firstLine="4537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decimal"/>
      <w:suff w:val="nothing"/>
      <w:lvlText w:val="%8)"/>
      <w:lvlJc w:val="left"/>
      <w:pPr>
        <w:tabs>
          <w:tab w:val="num" w:pos="0"/>
        </w:tabs>
        <w:ind w:left="0" w:firstLine="5257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decimal"/>
      <w:suff w:val="nothing"/>
      <w:lvlText w:val="%9)"/>
      <w:lvlJc w:val="left"/>
      <w:pPr>
        <w:tabs>
          <w:tab w:val="num" w:pos="0"/>
        </w:tabs>
        <w:ind w:left="0" w:firstLine="5977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6" w15:restartNumberingAfterBreak="0">
    <w:nsid w:val="0000000A"/>
    <w:multiLevelType w:val="multilevel"/>
    <w:tmpl w:val="09A436A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9" w15:restartNumberingAfterBreak="0">
    <w:nsid w:val="00000011"/>
    <w:multiLevelType w:val="multilevel"/>
    <w:tmpl w:val="33523F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283" w:firstLine="284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1" w15:restartNumberingAfterBreak="0">
    <w:nsid w:val="00000013"/>
    <w:multiLevelType w:val="singleLevel"/>
    <w:tmpl w:val="00000013"/>
    <w:name w:val="RTF_Num 17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0BBA7F2D"/>
    <w:multiLevelType w:val="hybridMultilevel"/>
    <w:tmpl w:val="6BCCF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61E49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2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14" w15:restartNumberingAfterBreak="0">
    <w:nsid w:val="1A056075"/>
    <w:multiLevelType w:val="hybridMultilevel"/>
    <w:tmpl w:val="B63CCF82"/>
    <w:lvl w:ilvl="0" w:tplc="338E5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23AE3A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FAF21C0"/>
    <w:multiLevelType w:val="multilevel"/>
    <w:tmpl w:val="12D26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216D57"/>
    <w:multiLevelType w:val="hybridMultilevel"/>
    <w:tmpl w:val="B186E6DA"/>
    <w:lvl w:ilvl="0" w:tplc="04150011">
      <w:start w:val="1"/>
      <w:numFmt w:val="decimal"/>
      <w:lvlText w:val="%1)"/>
      <w:lvlJc w:val="left"/>
      <w:pPr>
        <w:ind w:left="5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7" w15:restartNumberingAfterBreak="0">
    <w:nsid w:val="269D7C44"/>
    <w:multiLevelType w:val="hybridMultilevel"/>
    <w:tmpl w:val="E2E2A8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BD1B5E"/>
    <w:multiLevelType w:val="hybridMultilevel"/>
    <w:tmpl w:val="535082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2202A0"/>
    <w:multiLevelType w:val="multilevel"/>
    <w:tmpl w:val="E3B2CE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933398"/>
    <w:multiLevelType w:val="hybridMultilevel"/>
    <w:tmpl w:val="0FACA5D4"/>
    <w:lvl w:ilvl="0" w:tplc="C8D2AD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14492D"/>
    <w:multiLevelType w:val="hybridMultilevel"/>
    <w:tmpl w:val="FF8A0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E42AC"/>
    <w:multiLevelType w:val="hybridMultilevel"/>
    <w:tmpl w:val="4D368B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784DC3"/>
    <w:multiLevelType w:val="hybridMultilevel"/>
    <w:tmpl w:val="8AA429F4"/>
    <w:lvl w:ilvl="0" w:tplc="04150011">
      <w:start w:val="1"/>
      <w:numFmt w:val="decimal"/>
      <w:lvlText w:val="%1)"/>
      <w:lvlJc w:val="left"/>
      <w:pPr>
        <w:ind w:left="44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190" w:hanging="360"/>
      </w:pPr>
    </w:lvl>
    <w:lvl w:ilvl="2" w:tplc="0415001B" w:tentative="1">
      <w:start w:val="1"/>
      <w:numFmt w:val="lowerRoman"/>
      <w:lvlText w:val="%3."/>
      <w:lvlJc w:val="right"/>
      <w:pPr>
        <w:ind w:left="5910" w:hanging="180"/>
      </w:pPr>
    </w:lvl>
    <w:lvl w:ilvl="3" w:tplc="0415000F" w:tentative="1">
      <w:start w:val="1"/>
      <w:numFmt w:val="decimal"/>
      <w:lvlText w:val="%4."/>
      <w:lvlJc w:val="left"/>
      <w:pPr>
        <w:ind w:left="6630" w:hanging="360"/>
      </w:pPr>
    </w:lvl>
    <w:lvl w:ilvl="4" w:tplc="04150019" w:tentative="1">
      <w:start w:val="1"/>
      <w:numFmt w:val="lowerLetter"/>
      <w:lvlText w:val="%5."/>
      <w:lvlJc w:val="left"/>
      <w:pPr>
        <w:ind w:left="7350" w:hanging="360"/>
      </w:pPr>
    </w:lvl>
    <w:lvl w:ilvl="5" w:tplc="0415001B" w:tentative="1">
      <w:start w:val="1"/>
      <w:numFmt w:val="lowerRoman"/>
      <w:lvlText w:val="%6."/>
      <w:lvlJc w:val="right"/>
      <w:pPr>
        <w:ind w:left="8070" w:hanging="180"/>
      </w:pPr>
    </w:lvl>
    <w:lvl w:ilvl="6" w:tplc="0415000F" w:tentative="1">
      <w:start w:val="1"/>
      <w:numFmt w:val="decimal"/>
      <w:lvlText w:val="%7."/>
      <w:lvlJc w:val="left"/>
      <w:pPr>
        <w:ind w:left="8790" w:hanging="360"/>
      </w:pPr>
    </w:lvl>
    <w:lvl w:ilvl="7" w:tplc="04150019" w:tentative="1">
      <w:start w:val="1"/>
      <w:numFmt w:val="lowerLetter"/>
      <w:lvlText w:val="%8."/>
      <w:lvlJc w:val="left"/>
      <w:pPr>
        <w:ind w:left="9510" w:hanging="360"/>
      </w:pPr>
    </w:lvl>
    <w:lvl w:ilvl="8" w:tplc="0415001B" w:tentative="1">
      <w:start w:val="1"/>
      <w:numFmt w:val="lowerRoman"/>
      <w:lvlText w:val="%9."/>
      <w:lvlJc w:val="right"/>
      <w:pPr>
        <w:ind w:left="10230" w:hanging="180"/>
      </w:pPr>
    </w:lvl>
  </w:abstractNum>
  <w:abstractNum w:abstractNumId="24" w15:restartNumberingAfterBreak="0">
    <w:nsid w:val="7010573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cs="Times New Roman"/>
        <w:color w:val="000000"/>
        <w:position w:val="0"/>
        <w:sz w:val="20"/>
        <w:vertAlign w:val="baseline"/>
      </w:rPr>
    </w:lvl>
    <w:lvl w:ilvl="2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25" w15:restartNumberingAfterBreak="0">
    <w:nsid w:val="71CF5614"/>
    <w:multiLevelType w:val="hybridMultilevel"/>
    <w:tmpl w:val="F6689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57F07"/>
    <w:multiLevelType w:val="hybridMultilevel"/>
    <w:tmpl w:val="4A0E4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3814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8557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945895">
    <w:abstractNumId w:val="0"/>
  </w:num>
  <w:num w:numId="4" w16cid:durableId="2044283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9211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22984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07464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95241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928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138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71554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2818470">
    <w:abstractNumId w:val="11"/>
    <w:lvlOverride w:ilvl="0">
      <w:startOverride w:val="2"/>
    </w:lvlOverride>
  </w:num>
  <w:num w:numId="13" w16cid:durableId="3006217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68717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434332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2841800">
    <w:abstractNumId w:val="24"/>
  </w:num>
  <w:num w:numId="17" w16cid:durableId="1766414936">
    <w:abstractNumId w:val="13"/>
  </w:num>
  <w:num w:numId="18" w16cid:durableId="1581989848">
    <w:abstractNumId w:val="17"/>
  </w:num>
  <w:num w:numId="19" w16cid:durableId="490176488">
    <w:abstractNumId w:val="23"/>
  </w:num>
  <w:num w:numId="20" w16cid:durableId="275799212">
    <w:abstractNumId w:val="25"/>
  </w:num>
  <w:num w:numId="21" w16cid:durableId="552816406">
    <w:abstractNumId w:val="12"/>
  </w:num>
  <w:num w:numId="22" w16cid:durableId="1997605897">
    <w:abstractNumId w:val="16"/>
  </w:num>
  <w:num w:numId="23" w16cid:durableId="1221136300">
    <w:abstractNumId w:val="20"/>
  </w:num>
  <w:num w:numId="24" w16cid:durableId="2142923277">
    <w:abstractNumId w:val="15"/>
  </w:num>
  <w:num w:numId="25" w16cid:durableId="1856072523">
    <w:abstractNumId w:val="19"/>
  </w:num>
  <w:num w:numId="26" w16cid:durableId="698748720">
    <w:abstractNumId w:val="21"/>
  </w:num>
  <w:num w:numId="27" w16cid:durableId="1592006383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94"/>
    <w:rsid w:val="0005432D"/>
    <w:rsid w:val="00060F94"/>
    <w:rsid w:val="00077E62"/>
    <w:rsid w:val="00077F28"/>
    <w:rsid w:val="000A1484"/>
    <w:rsid w:val="000B3470"/>
    <w:rsid w:val="000E1FC4"/>
    <w:rsid w:val="000E21E9"/>
    <w:rsid w:val="000F721C"/>
    <w:rsid w:val="00157A83"/>
    <w:rsid w:val="00160929"/>
    <w:rsid w:val="0016284E"/>
    <w:rsid w:val="001640FC"/>
    <w:rsid w:val="00164A83"/>
    <w:rsid w:val="00181FBE"/>
    <w:rsid w:val="00197B2D"/>
    <w:rsid w:val="00207FAB"/>
    <w:rsid w:val="00294370"/>
    <w:rsid w:val="002D0861"/>
    <w:rsid w:val="002E1AFF"/>
    <w:rsid w:val="002F3989"/>
    <w:rsid w:val="00300EC0"/>
    <w:rsid w:val="00301A1C"/>
    <w:rsid w:val="003475B5"/>
    <w:rsid w:val="00362DB9"/>
    <w:rsid w:val="003953E8"/>
    <w:rsid w:val="00412BE2"/>
    <w:rsid w:val="00413EBC"/>
    <w:rsid w:val="00491F0A"/>
    <w:rsid w:val="004B09E5"/>
    <w:rsid w:val="004D0898"/>
    <w:rsid w:val="00500845"/>
    <w:rsid w:val="00507C82"/>
    <w:rsid w:val="00514599"/>
    <w:rsid w:val="005205F2"/>
    <w:rsid w:val="005228B9"/>
    <w:rsid w:val="005453DC"/>
    <w:rsid w:val="00587252"/>
    <w:rsid w:val="005B074B"/>
    <w:rsid w:val="005B5653"/>
    <w:rsid w:val="005C0C10"/>
    <w:rsid w:val="005F45F1"/>
    <w:rsid w:val="00637F97"/>
    <w:rsid w:val="00655954"/>
    <w:rsid w:val="00657B1A"/>
    <w:rsid w:val="006748AE"/>
    <w:rsid w:val="00687227"/>
    <w:rsid w:val="00693098"/>
    <w:rsid w:val="006A5875"/>
    <w:rsid w:val="007058A0"/>
    <w:rsid w:val="00711F53"/>
    <w:rsid w:val="007333F0"/>
    <w:rsid w:val="0076285B"/>
    <w:rsid w:val="00776BB2"/>
    <w:rsid w:val="00786864"/>
    <w:rsid w:val="007D560E"/>
    <w:rsid w:val="007E6819"/>
    <w:rsid w:val="008124DD"/>
    <w:rsid w:val="00864DF3"/>
    <w:rsid w:val="00865C8A"/>
    <w:rsid w:val="00875E2C"/>
    <w:rsid w:val="008A0DEE"/>
    <w:rsid w:val="008D7AEB"/>
    <w:rsid w:val="008E073C"/>
    <w:rsid w:val="008E70AD"/>
    <w:rsid w:val="008F0721"/>
    <w:rsid w:val="008F31C2"/>
    <w:rsid w:val="009015E7"/>
    <w:rsid w:val="0090642E"/>
    <w:rsid w:val="00960575"/>
    <w:rsid w:val="009B4C6C"/>
    <w:rsid w:val="009E09CD"/>
    <w:rsid w:val="00A15EC2"/>
    <w:rsid w:val="00A45920"/>
    <w:rsid w:val="00AA179D"/>
    <w:rsid w:val="00AB7B29"/>
    <w:rsid w:val="00AD5443"/>
    <w:rsid w:val="00B50614"/>
    <w:rsid w:val="00B54762"/>
    <w:rsid w:val="00B57458"/>
    <w:rsid w:val="00B6109F"/>
    <w:rsid w:val="00B61D15"/>
    <w:rsid w:val="00BA676D"/>
    <w:rsid w:val="00CF2EAB"/>
    <w:rsid w:val="00D514E5"/>
    <w:rsid w:val="00D541B6"/>
    <w:rsid w:val="00D60C59"/>
    <w:rsid w:val="00D9177B"/>
    <w:rsid w:val="00DF5BDC"/>
    <w:rsid w:val="00E32EBB"/>
    <w:rsid w:val="00E46FBF"/>
    <w:rsid w:val="00EC2A94"/>
    <w:rsid w:val="00EC6457"/>
    <w:rsid w:val="00ED17F6"/>
    <w:rsid w:val="00EF5BAC"/>
    <w:rsid w:val="00F02167"/>
    <w:rsid w:val="00F04B81"/>
    <w:rsid w:val="00F05D2A"/>
    <w:rsid w:val="00F117CC"/>
    <w:rsid w:val="00F14959"/>
    <w:rsid w:val="00F42B8A"/>
    <w:rsid w:val="00F54F51"/>
    <w:rsid w:val="00F740C9"/>
    <w:rsid w:val="00F93FCC"/>
    <w:rsid w:val="00FB2A09"/>
    <w:rsid w:val="00FB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ECF0D"/>
  <w15:chartTrackingRefBased/>
  <w15:docId w15:val="{23088221-25F1-4208-8F85-1A807602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A9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2A9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2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A9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2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A94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76285B"/>
    <w:pPr>
      <w:spacing w:after="20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124D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24DD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F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31C2"/>
  </w:style>
  <w:style w:type="character" w:customStyle="1" w:styleId="eop">
    <w:name w:val="eop"/>
    <w:basedOn w:val="Domylnaczcionkaakapitu"/>
    <w:rsid w:val="008F3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3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centrumzagorze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centrumzagorze.pl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13" ma:contentTypeDescription="Utwórz nowy dokument." ma:contentTypeScope="" ma:versionID="10a239f6fbe825ac58c089f86ca9e768">
  <xsd:schema xmlns:xsd="http://www.w3.org/2001/XMLSchema" xmlns:xs="http://www.w3.org/2001/XMLSchema" xmlns:p="http://schemas.microsoft.com/office/2006/metadata/properties" xmlns:ns2="bcee8c3f-65e2-4660-8867-3bba6ea08b6c" xmlns:ns3="41aff98d-308c-4767-90df-ec310126e602" targetNamespace="http://schemas.microsoft.com/office/2006/metadata/properties" ma:root="true" ma:fieldsID="c1f509742a73c2f4ae99af4e3137561c" ns2:_="" ns3:_="">
    <xsd:import namespace="bcee8c3f-65e2-4660-8867-3bba6ea08b6c"/>
    <xsd:import namespace="41aff98d-308c-4767-90df-ec310126e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65f99ab-b229-4d06-bfe1-56263bcf2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ff98d-308c-4767-90df-ec310126e6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09a645-161b-47c9-a4a6-fd369c963656}" ma:internalName="TaxCatchAll" ma:showField="CatchAllData" ma:web="41aff98d-308c-4767-90df-ec310126e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aff98d-308c-4767-90df-ec310126e602" xsi:nil="true"/>
    <lcf76f155ced4ddcb4097134ff3c332f xmlns="bcee8c3f-65e2-4660-8867-3bba6ea08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709860-4EF5-4447-A663-98DFDED5E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8BA4A2-A8A0-4FEA-A6CA-84A593D03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41aff98d-308c-4767-90df-ec310126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63FD8-9A74-4582-953C-AE492D798EE6}">
  <ds:schemaRefs>
    <ds:schemaRef ds:uri="http://schemas.microsoft.com/office/2006/metadata/properties"/>
    <ds:schemaRef ds:uri="http://schemas.microsoft.com/office/infopath/2007/PartnerControls"/>
    <ds:schemaRef ds:uri="41aff98d-308c-4767-90df-ec310126e602"/>
    <ds:schemaRef ds:uri="bcee8c3f-65e2-4660-8867-3bba6ea08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7073</Words>
  <Characters>42441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3</cp:revision>
  <cp:lastPrinted>2024-06-21T10:14:00Z</cp:lastPrinted>
  <dcterms:created xsi:type="dcterms:W3CDTF">2025-06-16T14:28:00Z</dcterms:created>
  <dcterms:modified xsi:type="dcterms:W3CDTF">2025-06-16T14:31:00Z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  <property fmtid="{D5CDD505-2E9C-101B-9397-08002B2CF9AE}" pid="3" name="MediaServiceImageTags">
    <vt:lpwstr/>
  </property>
</Properties>
</file>