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014F9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                                                                                                 </w:t>
      </w:r>
      <w:bookmarkStart w:id="0" w:name="_Hlk62199332"/>
    </w:p>
    <w:p w14:paraId="02D17E2F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39E28FF1" w14:textId="29153C64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bookmarkStart w:id="1" w:name="_Hlk54006224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Znak sprawy:  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3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/202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/KO</w:t>
      </w:r>
    </w:p>
    <w:p w14:paraId="43B8D33D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248CAEF7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44211179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43A81D55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237A1F92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F19E7C7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3FDD7890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2E66F9CA" w14:textId="77777777" w:rsidR="002D2C7E" w:rsidRPr="00CC6DF7" w:rsidRDefault="002D2C7E" w:rsidP="002D2C7E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3F898D2E" w14:textId="77777777" w:rsidR="002D2C7E" w:rsidRPr="00CC6DF7" w:rsidRDefault="002D2C7E" w:rsidP="002D2C7E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SZCZEGÓŁOWE</w:t>
      </w:r>
    </w:p>
    <w:p w14:paraId="1AF9EC8A" w14:textId="77777777" w:rsidR="002D2C7E" w:rsidRPr="00CC6DF7" w:rsidRDefault="002D2C7E" w:rsidP="002D2C7E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WARUNKI KONKURSU OFERT</w:t>
      </w:r>
    </w:p>
    <w:p w14:paraId="00F420E9" w14:textId="77777777" w:rsidR="002D2C7E" w:rsidRPr="00CC6DF7" w:rsidRDefault="002D2C7E" w:rsidP="002D2C7E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NA UDZIELANIE ŚWIADCZEŃ ZDROWOTNYCH</w:t>
      </w:r>
    </w:p>
    <w:p w14:paraId="309F35A8" w14:textId="77777777" w:rsidR="002D2C7E" w:rsidRPr="00CC6DF7" w:rsidRDefault="002D2C7E" w:rsidP="002D2C7E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66DA2B8C" w14:textId="77777777" w:rsidR="002D2C7E" w:rsidRPr="00CC6DF7" w:rsidRDefault="002D2C7E" w:rsidP="002D2C7E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i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i/>
          <w:color w:val="000000"/>
          <w:lang w:eastAsia="pl-PL"/>
        </w:rPr>
        <w:t>CPV   85121200 - 5    specjalistyczne  usługi medyczne</w:t>
      </w:r>
    </w:p>
    <w:p w14:paraId="5AC58412" w14:textId="77777777" w:rsidR="002D2C7E" w:rsidRPr="00CC6DF7" w:rsidRDefault="002D2C7E" w:rsidP="002D2C7E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  <w:r>
        <w:rPr>
          <w:rFonts w:eastAsia="Times New Roman" w:cstheme="minorHAnsi"/>
          <w:b/>
          <w:i/>
          <w:color w:val="000000"/>
          <w:lang w:eastAsia="pl-PL"/>
        </w:rPr>
        <w:t xml:space="preserve">                  </w:t>
      </w:r>
      <w:r w:rsidRPr="00CC6DF7">
        <w:rPr>
          <w:rFonts w:eastAsia="Times New Roman" w:cstheme="minorHAnsi"/>
          <w:b/>
          <w:i/>
          <w:color w:val="000000"/>
          <w:lang w:eastAsia="pl-PL"/>
        </w:rPr>
        <w:t>85121280 - 9    usługi psychiatryczne</w:t>
      </w:r>
      <w:r>
        <w:rPr>
          <w:rFonts w:eastAsia="Times New Roman" w:cstheme="minorHAnsi"/>
          <w:b/>
          <w:i/>
          <w:color w:val="000000"/>
          <w:lang w:eastAsia="pl-PL"/>
        </w:rPr>
        <w:t xml:space="preserve"> i psychologiczne</w:t>
      </w:r>
    </w:p>
    <w:p w14:paraId="66687F67" w14:textId="77777777" w:rsidR="002D2C7E" w:rsidRPr="00CC6DF7" w:rsidRDefault="002D2C7E" w:rsidP="002D2C7E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i/>
          <w:color w:val="000000"/>
          <w:lang w:eastAsia="pl-PL"/>
        </w:rPr>
      </w:pPr>
    </w:p>
    <w:p w14:paraId="51EC7C97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i/>
          <w:color w:val="000000"/>
          <w:lang w:eastAsia="pl-PL"/>
        </w:rPr>
      </w:pPr>
    </w:p>
    <w:p w14:paraId="78749574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i/>
          <w:color w:val="000000"/>
          <w:lang w:eastAsia="pl-PL"/>
        </w:rPr>
      </w:pPr>
    </w:p>
    <w:p w14:paraId="2B9672DC" w14:textId="77777777" w:rsidR="002D2C7E" w:rsidRPr="00CC6DF7" w:rsidRDefault="002D2C7E" w:rsidP="0089215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i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i/>
          <w:color w:val="000000"/>
          <w:lang w:eastAsia="pl-PL"/>
        </w:rPr>
        <w:t>Konkurs ofert prowadzony jest na podstawie przepisów ustawy z dnia 15 kwietnia 2011r.</w:t>
      </w:r>
      <w:r w:rsidRPr="00CC6DF7">
        <w:rPr>
          <w:rFonts w:ascii="Calibri" w:eastAsia="Times New Roman" w:hAnsi="Calibri" w:cs="Times New Roman"/>
          <w:i/>
          <w:color w:val="000000"/>
          <w:lang w:eastAsia="pl-PL"/>
        </w:rPr>
        <w:br/>
        <w:t xml:space="preserve">o działalności leczniczej (Dz.U.2018.2219 z dnia 28.11.2018r.), oraz ustawy z dnia 27 sierpnia 2004r. </w:t>
      </w:r>
      <w:r w:rsidRPr="00CC6DF7">
        <w:rPr>
          <w:rFonts w:ascii="Calibri" w:eastAsia="Times New Roman" w:hAnsi="Calibri" w:cs="Times New Roman"/>
          <w:i/>
          <w:color w:val="000000"/>
          <w:lang w:eastAsia="pl-PL"/>
        </w:rPr>
        <w:br/>
        <w:t>o świadczeniach opieki zdrowotnej finansowanych ze środków publicznych (Dz.U.2019.399 z dnia 28.02.2019r.)</w:t>
      </w:r>
    </w:p>
    <w:p w14:paraId="45C1352B" w14:textId="77777777" w:rsidR="002D2C7E" w:rsidRPr="00CC6DF7" w:rsidRDefault="002D2C7E" w:rsidP="0089215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202184E5" w14:textId="77777777" w:rsidR="002D2C7E" w:rsidRPr="00CC6DF7" w:rsidRDefault="002D2C7E" w:rsidP="0089215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40F4099A" w14:textId="77777777" w:rsidR="002D2C7E" w:rsidRPr="00CC6DF7" w:rsidRDefault="002D2C7E" w:rsidP="0089215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6D212C90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2CB7856D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7867CD8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</w:t>
      </w:r>
    </w:p>
    <w:p w14:paraId="1D702092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719E3A0F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5E26340E" w14:textId="771B4CE2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                             Zatwierdzam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29.01.2021r.</w:t>
      </w:r>
    </w:p>
    <w:p w14:paraId="7AA7D86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4269130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iCs/>
          <w:color w:val="000000"/>
          <w:lang w:eastAsia="pl-PL"/>
        </w:rPr>
      </w:pPr>
    </w:p>
    <w:p w14:paraId="5EB09A06" w14:textId="7BE9192C" w:rsidR="002D2C7E" w:rsidRPr="00CC6DF7" w:rsidRDefault="002D2C7E" w:rsidP="00892152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iCs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eastAsia="pl-PL"/>
        </w:rPr>
        <w:t xml:space="preserve">                                                 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eastAsia="pl-PL"/>
        </w:rPr>
        <w:t xml:space="preserve">                                                        </w:t>
      </w:r>
    </w:p>
    <w:p w14:paraId="3811C859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                      </w:t>
      </w:r>
    </w:p>
    <w:bookmarkEnd w:id="1"/>
    <w:p w14:paraId="1D3FD4F4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</w:t>
      </w:r>
    </w:p>
    <w:p w14:paraId="34D94738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0E8DFA20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77C15BBD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                </w:t>
      </w:r>
    </w:p>
    <w:p w14:paraId="4FE951C1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    </w:t>
      </w:r>
    </w:p>
    <w:p w14:paraId="44F228C3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19129DE7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</w:t>
      </w:r>
    </w:p>
    <w:p w14:paraId="7A407152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15483ECB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0F9DA9B9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2E84C59F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369E2D12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6D33C9E1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76D49B5F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5559753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63F36406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0B51233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42C15B3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lastRenderedPageBreak/>
        <w:t>I. Podstawowe zasady przeprowadzania Konkursu Ofert.</w:t>
      </w:r>
    </w:p>
    <w:p w14:paraId="0ED5ED9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400920DC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1.Oferta skierowana jest do podmiotów dysponujących osobami o odpowiednich kwalifikacjach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i uprawnieniach do wykonywania świadczeń zdrowotnych będących przedmiotem zamówienia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w zakresie objętym postępowaniem konkursowym.</w:t>
      </w:r>
    </w:p>
    <w:p w14:paraId="393E71B0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2.Korespondencja dotycząca Konkursu powinna być kierowana przez Oferenta na adres: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Mazowieckie Centrum Neuropsychiatrii Sp. z o.o. w Zagórzu, 05-462 Wiązowna i oznaczona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nr sprawy   1/202</w:t>
      </w:r>
      <w:r>
        <w:rPr>
          <w:rFonts w:ascii="Calibri" w:eastAsia="Times New Roman" w:hAnsi="Calibri" w:cs="Times New Roman"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/KO. </w:t>
      </w:r>
    </w:p>
    <w:p w14:paraId="2B9C37A5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3.Udzielający zamówienia zastrzega sobie prawo do odwołania konkursu oraz przesunięcia terminu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składania ofert.</w:t>
      </w:r>
    </w:p>
    <w:p w14:paraId="230F6C17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4.O odwołaniu konkursu i przesunięciu terminu otwarcia ofert Udzielający zamówienia poinformuje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   oferentów zawiadomieniem umieszczonym na stronie internetowej </w:t>
      </w:r>
      <w:hyperlink r:id="rId6" w:history="1">
        <w:r w:rsidRPr="00CC6DF7">
          <w:rPr>
            <w:rFonts w:ascii="Calibri" w:eastAsia="Times New Roman" w:hAnsi="Calibri" w:cs="Times New Roman"/>
            <w:color w:val="0000FF"/>
            <w:u w:val="single"/>
            <w:lang w:eastAsia="pl-PL"/>
          </w:rPr>
          <w:t>www.centrumzagorze.pl</w:t>
        </w:r>
      </w:hyperlink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    i tablicy ogłoszeń. </w:t>
      </w:r>
    </w:p>
    <w:p w14:paraId="21B27C35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5.</w:t>
      </w: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t>Udzielający zamówienia   zezwala na składanie ofert częściowych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. </w:t>
      </w:r>
    </w:p>
    <w:p w14:paraId="5753CC87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44DA37A0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II. PRZEDMIOT ZAMÓWIENIA</w:t>
      </w:r>
    </w:p>
    <w:p w14:paraId="0294D423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229B027B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bookmarkStart w:id="2" w:name="_Hlk62209619"/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Część 1</w:t>
      </w:r>
    </w:p>
    <w:p w14:paraId="14D288A1" w14:textId="76E259A0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Świadczenie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 opieki lekarskiej 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>w zakresie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 psychiatrii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pacjentom Psychiatrycznego Oddziału dla Młodzieży w Józefowie ul.3 maja 127   w max. Ilości 90 godz./m-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>
        <w:rPr>
          <w:rFonts w:ascii="Calibri" w:eastAsia="Times New Roman" w:hAnsi="Calibri" w:cs="Times New Roman"/>
          <w:bCs/>
          <w:color w:val="000000"/>
          <w:lang w:eastAsia="pl-PL"/>
        </w:rPr>
        <w:t>. Czas trwania</w:t>
      </w:r>
    </w:p>
    <w:p w14:paraId="6BD04C39" w14:textId="342EF713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zamówienia: od dnia podpisania umowy  (II 2021r.)  do dnia 31 stycznia 2023r. </w:t>
      </w:r>
    </w:p>
    <w:p w14:paraId="5CCC8217" w14:textId="1F93DBD5" w:rsidR="002D2C7E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Część 2</w:t>
      </w:r>
    </w:p>
    <w:p w14:paraId="22F1679F" w14:textId="07B2DC06" w:rsidR="00385A96" w:rsidRDefault="00385A96" w:rsidP="003B51E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hAnsi="Calibri" w:cs="Calibri"/>
        </w:rPr>
        <w:t>Zapewnienie świadczeń w dziedzinie pielęgniarstwa   w ilości  120 godzin  miesięcznie w systemie równoważnym  12 godzinnym  7.00-19.00 i 19.00 -7.00 lub 24 godzin  w godzinach 8.00-8.00 w dni powszednie i  świąteczne</w:t>
      </w:r>
      <w:r w:rsidR="003B51E1">
        <w:rPr>
          <w:rFonts w:ascii="Calibri" w:hAnsi="Calibri" w:cs="Calibri"/>
        </w:rPr>
        <w:t xml:space="preserve"> minimum 3 razy w tygodniu</w:t>
      </w:r>
      <w:r>
        <w:rPr>
          <w:rFonts w:ascii="Calibri" w:hAnsi="Calibri" w:cs="Calibri"/>
        </w:rPr>
        <w:t>.</w:t>
      </w:r>
      <w:r w:rsidRPr="00385A96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Czas wykonywania zamówienia: od dnia podpisania umowy ( luty 2021r )do dnia 31 stycznia 202</w:t>
      </w:r>
      <w:r w:rsidR="002D4BE0">
        <w:rPr>
          <w:rFonts w:ascii="Calibri" w:eastAsia="Times New Roman" w:hAnsi="Calibri" w:cs="Times New Roman"/>
          <w:color w:val="000000"/>
          <w:lang w:eastAsia="pl-PL"/>
        </w:rPr>
        <w:t>3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r. Miejsce wykonywania zamówienia Oddział Psychiatryczny dla Młodzieży w Józefowie ul.3 Maja 127. </w:t>
      </w:r>
    </w:p>
    <w:p w14:paraId="346BFFF6" w14:textId="77777777" w:rsidR="002D2C7E" w:rsidRDefault="002D2C7E" w:rsidP="003B51E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Część 3</w:t>
      </w:r>
    </w:p>
    <w:p w14:paraId="09FB38AF" w14:textId="3105FFED" w:rsidR="00385A96" w:rsidRDefault="00385A96" w:rsidP="003B51E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hAnsi="Calibri" w:cs="Calibri"/>
        </w:rPr>
        <w:t>Zapewnienie świadczeń w dziedzinie pielęgniarstwa   w ilości  120 godzin  miesięcznie w systemie równoważnym  12 godzinnym  7.00-19.00 i 19.00 -7.00 lub 24 godzin  w godzinach 8.00-8.00 w dni powszednie i  świąteczne</w:t>
      </w:r>
      <w:r w:rsidR="003B51E1">
        <w:rPr>
          <w:rFonts w:ascii="Calibri" w:hAnsi="Calibri" w:cs="Calibri"/>
        </w:rPr>
        <w:t>, minimum 3 x w tygodniu.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Czas wykonywania zamówienia: od dnia podpisania umowy ( luty 2021r</w:t>
      </w:r>
      <w:r w:rsidR="003B51E1">
        <w:rPr>
          <w:rFonts w:ascii="Calibri" w:eastAsia="Times New Roman" w:hAnsi="Calibri" w:cs="Times New Roman"/>
          <w:color w:val="000000"/>
          <w:lang w:eastAsia="pl-PL"/>
        </w:rPr>
        <w:t>.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)do dnia 31 stycznia 202</w:t>
      </w:r>
      <w:r w:rsidR="002D4BE0">
        <w:rPr>
          <w:rFonts w:ascii="Calibri" w:eastAsia="Times New Roman" w:hAnsi="Calibri" w:cs="Times New Roman"/>
          <w:color w:val="000000"/>
          <w:lang w:eastAsia="pl-PL"/>
        </w:rPr>
        <w:t>3</w:t>
      </w:r>
      <w:bookmarkStart w:id="3" w:name="_GoBack"/>
      <w:bookmarkEnd w:id="3"/>
      <w:r>
        <w:rPr>
          <w:rFonts w:ascii="Calibri" w:eastAsia="Times New Roman" w:hAnsi="Calibri" w:cs="Times New Roman"/>
          <w:color w:val="000000"/>
          <w:lang w:eastAsia="pl-PL"/>
        </w:rPr>
        <w:t xml:space="preserve">r. Miejsce wykonywania zamówienia Oddział Psychiatryczny dla Młodzieży w Józefowie   ul.3 Maja 127. </w:t>
      </w:r>
    </w:p>
    <w:p w14:paraId="7CC01BC2" w14:textId="3FAF5DD2" w:rsidR="002D2C7E" w:rsidRPr="00CC6DF7" w:rsidRDefault="002D2C7E" w:rsidP="003B51E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br/>
      </w:r>
      <w:bookmarkEnd w:id="2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Usługi będą realizowane zgodnie z aktualnymi potrzebami Udzielającego zamówienia. </w:t>
      </w:r>
    </w:p>
    <w:p w14:paraId="70F5EEDD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Zasady współpracy określone zostały we wzorze umowy, który stanowi załącznik  nr 2 do niniejszych warunków konkursu.</w:t>
      </w:r>
    </w:p>
    <w:p w14:paraId="25D98B33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III. Obowiązki Oferenta i sposób przygotowania oferty.</w:t>
      </w:r>
    </w:p>
    <w:p w14:paraId="25BDE132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Koszty przygotowania i złożenia oferty ponosi Oferent.</w:t>
      </w:r>
    </w:p>
    <w:p w14:paraId="00750173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Oferta powinna być złożona w formie pisemnej w języku polskim wraz z wymaganymi dokumentami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i załącznikami wymienionymi w rozdziale IV,  dokumentami, na formularzu oferty wg wzoru stanowiącego załącznik nr 1 do SWKO.</w:t>
      </w:r>
    </w:p>
    <w:p w14:paraId="23C55ACB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Oferta oraz wszystkie dokumenty muszą być podpisane, a kopie potwierdzone „za zgodność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z oryginałem” przez Oferenta lub osobę uprawnioną do reprezentowania Oferenta.</w:t>
      </w:r>
    </w:p>
    <w:p w14:paraId="6538D232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Wszelkie zmiany lub poprawki w tekście oferty muszą być parafowane własnoręcznie przez Oferenta. Poprawki mogą być dokonywane jedynie poprzez wyraźne przekreślenie błędnego zapisu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i umieszczenie obok  zapisu poprawnego.</w:t>
      </w:r>
    </w:p>
    <w:p w14:paraId="4FE4B333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Oferent może wprowadzić zmiany lub wycofać złożoną ofertę, jeżeli w formie pisemnej powiadomi udzielającego zamówienie o wprowadzeniu zmian lub zamiarze wycofania oferty, nie później jednak niż przed upływem terminu składania ofert.</w:t>
      </w:r>
    </w:p>
    <w:p w14:paraId="13BB8465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Ofertę z wprowadzonymi zmianami oznacza się dopiskiem – Zmiana oferty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–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i składa zgodnie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z wymaganiami określonymi w ogłoszeniu o konkursie ofert.</w:t>
      </w:r>
    </w:p>
    <w:p w14:paraId="1BD2DA81" w14:textId="77777777" w:rsidR="002D2C7E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Ofertę wraz z załącznikami opatrzoną danymi Oferenta należy umieścić w zaklejonej kopercie oznaczonej: </w:t>
      </w:r>
    </w:p>
    <w:p w14:paraId="0315491B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212"/>
      </w:tblGrid>
      <w:tr w:rsidR="002D2C7E" w:rsidRPr="00CC6DF7" w14:paraId="2AFC0695" w14:textId="77777777" w:rsidTr="00081F50">
        <w:tc>
          <w:tcPr>
            <w:tcW w:w="9212" w:type="dxa"/>
          </w:tcPr>
          <w:p w14:paraId="62A233CC" w14:textId="77777777" w:rsidR="002D2C7E" w:rsidRDefault="002D2C7E" w:rsidP="00081F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…………………………………………</w:t>
            </w:r>
            <w:r w:rsidRPr="00CC6DF7">
              <w:rPr>
                <w:rFonts w:ascii="Calibri" w:hAnsi="Calibri"/>
                <w:color w:val="000000"/>
              </w:rPr>
              <w:t xml:space="preserve">             </w:t>
            </w:r>
          </w:p>
          <w:p w14:paraId="03AA12A6" w14:textId="77777777" w:rsidR="002D2C7E" w:rsidRPr="00CC6DF7" w:rsidRDefault="002D2C7E" w:rsidP="00081F50">
            <w:pPr>
              <w:rPr>
                <w:rFonts w:ascii="Calibri" w:hAnsi="Calibri"/>
                <w:color w:val="000000"/>
              </w:rPr>
            </w:pPr>
            <w:r w:rsidRPr="00CC6DF7">
              <w:rPr>
                <w:rFonts w:ascii="Calibri" w:hAnsi="Calibri"/>
                <w:color w:val="000000"/>
              </w:rPr>
              <w:t xml:space="preserve"> (Dane składającego ofertę)</w:t>
            </w:r>
          </w:p>
          <w:p w14:paraId="2E9A2640" w14:textId="77777777" w:rsidR="002D2C7E" w:rsidRPr="00CC6DF7" w:rsidRDefault="002D2C7E" w:rsidP="00081F50">
            <w:pPr>
              <w:rPr>
                <w:rFonts w:ascii="Calibri" w:hAnsi="Calibri"/>
                <w:b/>
                <w:color w:val="000000"/>
              </w:rPr>
            </w:pPr>
          </w:p>
          <w:p w14:paraId="6ABA24B6" w14:textId="6C0957A1" w:rsidR="002D2C7E" w:rsidRPr="00310963" w:rsidRDefault="002D2C7E" w:rsidP="00081F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Konkurs ofert na udzielanie świadczeń zdrowotnych, nr. </w:t>
            </w:r>
            <w:proofErr w:type="spellStart"/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spr</w:t>
            </w:r>
            <w:proofErr w:type="spellEnd"/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. </w:t>
            </w:r>
            <w:r w:rsidR="00385A96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/202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/KO</w:t>
            </w:r>
          </w:p>
          <w:p w14:paraId="021F548E" w14:textId="6B9ABA80" w:rsidR="002D2C7E" w:rsidRDefault="002D2C7E" w:rsidP="00081F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Nie otwierać przed   </w:t>
            </w:r>
            <w:r w:rsidR="00385A96">
              <w:rPr>
                <w:rFonts w:ascii="Calibri" w:hAnsi="Calibri"/>
                <w:b/>
                <w:color w:val="000000"/>
                <w:sz w:val="22"/>
                <w:szCs w:val="22"/>
              </w:rPr>
              <w:t>04.02.</w:t>
            </w: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202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r. godz.10: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10</w:t>
            </w:r>
            <w:r w:rsidR="00385A96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cz.2 i 3</w:t>
            </w:r>
          </w:p>
          <w:p w14:paraId="29F1B367" w14:textId="26425A63" w:rsidR="00385A96" w:rsidRPr="00310963" w:rsidRDefault="00385A96" w:rsidP="00081F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03.02.2021   godz.10:10  cz.1</w:t>
            </w:r>
          </w:p>
          <w:p w14:paraId="06FB776C" w14:textId="6C10D3EE" w:rsidR="002D2C7E" w:rsidRPr="00310963" w:rsidRDefault="002D2C7E" w:rsidP="00081F5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Część 1,2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,3</w:t>
            </w:r>
          </w:p>
          <w:p w14:paraId="782127AD" w14:textId="77777777" w:rsidR="002D2C7E" w:rsidRPr="00CC6DF7" w:rsidRDefault="002D2C7E" w:rsidP="00081F50">
            <w:pPr>
              <w:jc w:val="center"/>
              <w:rPr>
                <w:rFonts w:ascii="Calibri" w:hAnsi="Calibri"/>
                <w:color w:val="000000"/>
              </w:rPr>
            </w:pPr>
            <w:r w:rsidRPr="00C41632">
              <w:rPr>
                <w:rFonts w:ascii="Calibri" w:hAnsi="Calibri"/>
                <w:b/>
                <w:i/>
                <w:iCs/>
                <w:color w:val="000000"/>
              </w:rPr>
              <w:t>(proszę zaznaczyć odpowiedni</w:t>
            </w:r>
            <w:r>
              <w:rPr>
                <w:rFonts w:ascii="Calibri" w:hAnsi="Calibri"/>
                <w:b/>
                <w:i/>
                <w:iCs/>
                <w:color w:val="000000"/>
              </w:rPr>
              <w:t>ą</w:t>
            </w:r>
            <w:r w:rsidRPr="00C41632">
              <w:rPr>
                <w:rFonts w:ascii="Calibri" w:hAnsi="Calibri"/>
                <w:b/>
                <w:i/>
                <w:iCs/>
                <w:color w:val="000000"/>
              </w:rPr>
              <w:t xml:space="preserve"> część)</w:t>
            </w:r>
          </w:p>
        </w:tc>
      </w:tr>
    </w:tbl>
    <w:tbl>
      <w:tblPr>
        <w:tblW w:w="8460" w:type="dxa"/>
        <w:tblInd w:w="828" w:type="dxa"/>
        <w:tblLook w:val="01E0" w:firstRow="1" w:lastRow="1" w:firstColumn="1" w:lastColumn="1" w:noHBand="0" w:noVBand="0"/>
      </w:tblPr>
      <w:tblGrid>
        <w:gridCol w:w="8460"/>
      </w:tblGrid>
      <w:tr w:rsidR="002D2C7E" w:rsidRPr="00CC6DF7" w14:paraId="7A5D861B" w14:textId="77777777" w:rsidTr="00081F50">
        <w:tc>
          <w:tcPr>
            <w:tcW w:w="8460" w:type="dxa"/>
          </w:tcPr>
          <w:p w14:paraId="21955EAB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21893673" w14:textId="0500D10A" w:rsidR="00385A96" w:rsidRPr="00310963" w:rsidRDefault="002D2C7E" w:rsidP="00385A96">
      <w:pPr>
        <w:jc w:val="center"/>
        <w:rPr>
          <w:rFonts w:ascii="Calibri" w:hAnsi="Calibri"/>
          <w:b/>
          <w:color w:val="000000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i dostarczyć  do siedziby Zamawiającego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-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Mazowieckie Centrum Neuropsychiatrii Sp. z o.o.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 z siedzibą w Zagórzu, 05-462 Wiązowna, Sekretariat, (II </w:t>
      </w:r>
      <w:proofErr w:type="spellStart"/>
      <w:r w:rsidRPr="00CC6DF7">
        <w:rPr>
          <w:rFonts w:ascii="Calibri" w:eastAsia="Times New Roman" w:hAnsi="Calibri" w:cs="Times New Roman"/>
          <w:color w:val="000000"/>
          <w:lang w:eastAsia="pl-PL"/>
        </w:rPr>
        <w:t>p.pokój</w:t>
      </w:r>
      <w:proofErr w:type="spellEnd"/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54) Budynek Zespołu Szkół Specjalnych do dnia  </w:t>
      </w:r>
      <w:r w:rsidR="00385A96">
        <w:rPr>
          <w:rFonts w:ascii="Calibri" w:hAnsi="Calibri"/>
          <w:b/>
          <w:color w:val="000000"/>
        </w:rPr>
        <w:t>04.02.</w:t>
      </w:r>
      <w:r w:rsidR="00385A96" w:rsidRPr="00310963">
        <w:rPr>
          <w:rFonts w:ascii="Calibri" w:hAnsi="Calibri"/>
          <w:b/>
          <w:color w:val="000000"/>
        </w:rPr>
        <w:t>202</w:t>
      </w:r>
      <w:r w:rsidR="00385A96">
        <w:rPr>
          <w:rFonts w:ascii="Calibri" w:hAnsi="Calibri"/>
          <w:b/>
          <w:color w:val="000000"/>
        </w:rPr>
        <w:t>1</w:t>
      </w:r>
      <w:r w:rsidR="00385A96" w:rsidRPr="00310963">
        <w:rPr>
          <w:rFonts w:ascii="Calibri" w:hAnsi="Calibri"/>
          <w:b/>
          <w:color w:val="000000"/>
        </w:rPr>
        <w:t xml:space="preserve"> r. godz.10:</w:t>
      </w:r>
      <w:r w:rsidR="00385A96">
        <w:rPr>
          <w:rFonts w:ascii="Calibri" w:hAnsi="Calibri"/>
          <w:b/>
          <w:color w:val="000000"/>
        </w:rPr>
        <w:t>10 cz.2 i 3  03.02.2021   godz.10:10  cz.1</w:t>
      </w:r>
    </w:p>
    <w:p w14:paraId="12150ED2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W przypadku, gdy oferent nie przedstawił wszystkich wymaganych dokumentów, lub gdy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oferta zawiera braki formalne, komisja wzywa oferenta do uzupełnienia dokumentów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w wyznaczonym terminie pod rygorem odrzucenia oferty.</w:t>
      </w:r>
    </w:p>
    <w:p w14:paraId="4CE65565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Jeżeli oferta wpłynie do siedziby Udzielającego zamówienia po terminie otwarcia ofert, zostanie zwrócona bez otwierania oferentowi.</w:t>
      </w:r>
    </w:p>
    <w:p w14:paraId="3B66EBFE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IV. Oferta winna zawierać.</w:t>
      </w:r>
    </w:p>
    <w:p w14:paraId="7678431D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Formularz oferty, oraz część szczegółową  – zgodnie z wzorem stanowiącym załącznik nr 1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do niniejszych warunków.</w:t>
      </w:r>
    </w:p>
    <w:p w14:paraId="7EB3B98D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Kopię aktualnej polisy ubezpieczenia odpowiedzialności cywilnej podmiotu wykonującego działalność leczniczą zgodnie z rozporządzeniem Ministra Finansów dnia 22.12.2011r.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w sprawie obowiązkowego ubezpieczenia odpowiedzialności cywilnej podmiotu wykonującego działalność leczniczą, lub pisemne zobowiązanie  Oferenta do zawarcia umowy ubezpieczenia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i dostarczenia kopii najpóźniej w przededniu podpisania umowy na świadczenia zdrowotne.</w:t>
      </w:r>
    </w:p>
    <w:p w14:paraId="4FE2468A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Ponadto wymagane są kopie następujących dokumentów:</w:t>
      </w:r>
    </w:p>
    <w:p w14:paraId="36B900C3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t>w przypadku zakładów opieki zdrowotnej:</w:t>
      </w:r>
    </w:p>
    <w:p w14:paraId="725F1081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decyzję o wpisie do rejestru podmiotów leczniczych, </w:t>
      </w:r>
    </w:p>
    <w:p w14:paraId="440912A2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aktualny odpis z Krajowego Rejestru Sądowego wystawiony nie wcześniej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niż 6 miesięcy przed upływem terminu składania ofert,</w:t>
      </w:r>
    </w:p>
    <w:p w14:paraId="2B1CAEBD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wykaz osób, które będą uczestniczyć w wykonaniu zamówienia, oraz   dokumenty potwierdzające  ich kwalifikacje zawodowe ( </w:t>
      </w:r>
      <w:proofErr w:type="spellStart"/>
      <w:r w:rsidRPr="00CC6DF7">
        <w:rPr>
          <w:rFonts w:ascii="Calibri" w:eastAsia="Times New Roman" w:hAnsi="Calibri" w:cs="Times New Roman"/>
          <w:color w:val="000000"/>
          <w:lang w:eastAsia="pl-PL"/>
        </w:rPr>
        <w:t>pkt.b</w:t>
      </w:r>
      <w:proofErr w:type="spellEnd"/>
      <w:r w:rsidRPr="00CC6DF7">
        <w:rPr>
          <w:rFonts w:ascii="Calibri" w:eastAsia="Times New Roman" w:hAnsi="Calibri" w:cs="Times New Roman"/>
          <w:color w:val="000000"/>
          <w:lang w:eastAsia="pl-PL"/>
        </w:rPr>
        <w:t>),</w:t>
      </w:r>
    </w:p>
    <w:p w14:paraId="066852FE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polisa O.C. </w:t>
      </w:r>
    </w:p>
    <w:p w14:paraId="6B4494F1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u w:val="single"/>
          <w:lang w:eastAsia="pl-PL"/>
        </w:rPr>
        <w:t>b)indywidualnych lub grupowych praktyk/</w:t>
      </w: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t>w przypadku oferentów prowadzących działalność</w:t>
      </w: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br/>
        <w:t xml:space="preserve">    gospodarczą:    </w:t>
      </w:r>
    </w:p>
    <w:p w14:paraId="4112C402" w14:textId="77777777" w:rsidR="002D2C7E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lang w:eastAsia="pl-PL"/>
        </w:rPr>
        <w:t xml:space="preserve">-aktualne zaświadczenie o wpisie do ewidencji działalności gospodarczej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wystawione nie wcześniej niż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6 miesięcy przed upływem terminu składania ofert, lub wydruk z Centralnej Ewidencji i Informacji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o Działalności Gospodarczej Rzeczypospolitej Polskiej strona www.firma.gov.pl. /aktualny odpis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z Krajowego Rejestru Sądowego z części dotyczącej rejestru przedsiębiorców wystawiony nie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wcześniej niż 6 miesięcy przed upływem terminu składania ofert,</w:t>
      </w:r>
    </w:p>
    <w:p w14:paraId="07F64E48" w14:textId="77777777" w:rsidR="002D2C7E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 w:rsidRPr="0058319F">
        <w:rPr>
          <w:rFonts w:ascii="Calibri" w:eastAsia="Times New Roman" w:hAnsi="Calibri" w:cs="Times New Roman"/>
          <w:b/>
          <w:bCs/>
          <w:color w:val="000000"/>
          <w:lang w:eastAsia="pl-PL"/>
        </w:rPr>
        <w:t>Dokumenty potwierdzające kwalifikacje zawodowe</w:t>
      </w:r>
    </w:p>
    <w:p w14:paraId="0F25D38F" w14:textId="77777777" w:rsidR="002D2C7E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                       Część 1 </w:t>
      </w:r>
    </w:p>
    <w:p w14:paraId="3931DFA7" w14:textId="77777777" w:rsidR="002D2C7E" w:rsidRDefault="002D2C7E" w:rsidP="002D2C7E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 w:rsidRPr="00CC6DF7">
        <w:rPr>
          <w:rFonts w:ascii="Calibri" w:hAnsi="Calibri" w:cs="Times New Roman"/>
        </w:rPr>
        <w:t>-</w:t>
      </w:r>
      <w:r w:rsidRPr="00113ED3">
        <w:rPr>
          <w:rFonts w:ascii="Calibri" w:hAnsi="Calibri" w:cs="Times New Roman"/>
          <w:sz w:val="22"/>
          <w:szCs w:val="22"/>
        </w:rPr>
        <w:t>dyplom lekarza,</w:t>
      </w:r>
    </w:p>
    <w:p w14:paraId="495DE72E" w14:textId="77777777" w:rsidR="002D2C7E" w:rsidRPr="00113ED3" w:rsidRDefault="002D2C7E" w:rsidP="002D2C7E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-</w:t>
      </w:r>
      <w:r w:rsidRPr="00113ED3">
        <w:rPr>
          <w:rFonts w:ascii="Calibri" w:hAnsi="Calibri" w:cs="Times New Roman"/>
          <w:sz w:val="22"/>
          <w:szCs w:val="22"/>
        </w:rPr>
        <w:t>dyplom lekarza specjalisty</w:t>
      </w:r>
      <w:r>
        <w:rPr>
          <w:rFonts w:ascii="Calibri" w:hAnsi="Calibri" w:cs="Times New Roman"/>
          <w:sz w:val="22"/>
          <w:szCs w:val="22"/>
        </w:rPr>
        <w:t xml:space="preserve"> –psychiatra/dokument stwierdzający, że osoba jest</w:t>
      </w:r>
      <w:r>
        <w:rPr>
          <w:rFonts w:ascii="Calibri" w:hAnsi="Calibri" w:cs="Times New Roman"/>
          <w:sz w:val="22"/>
          <w:szCs w:val="22"/>
        </w:rPr>
        <w:br/>
        <w:t xml:space="preserve"> w trakcie specjalizacji,   </w:t>
      </w:r>
    </w:p>
    <w:p w14:paraId="327A9D90" w14:textId="77777777" w:rsidR="002D2C7E" w:rsidRPr="00113ED3" w:rsidRDefault="002D2C7E" w:rsidP="002D2C7E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 w:rsidRPr="00113ED3">
        <w:rPr>
          <w:rFonts w:ascii="Calibri" w:hAnsi="Calibri" w:cs="Times New Roman"/>
          <w:sz w:val="22"/>
          <w:szCs w:val="22"/>
        </w:rPr>
        <w:t>- prawo wykonywania zawodu,</w:t>
      </w:r>
    </w:p>
    <w:p w14:paraId="24FB6C97" w14:textId="77777777" w:rsidR="002D2C7E" w:rsidRDefault="002D2C7E" w:rsidP="002D2C7E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 w:rsidRPr="00113ED3">
        <w:rPr>
          <w:rFonts w:ascii="Calibri" w:hAnsi="Calibri" w:cs="Times New Roman"/>
          <w:sz w:val="22"/>
          <w:szCs w:val="22"/>
        </w:rPr>
        <w:t xml:space="preserve">-dokument stwierdzający wpis do Rejestru Indywidualnych Praktyk Lekarskich </w:t>
      </w:r>
      <w:r w:rsidRPr="00113ED3">
        <w:rPr>
          <w:rFonts w:ascii="Calibri" w:hAnsi="Calibri" w:cs="Times New Roman"/>
          <w:sz w:val="22"/>
          <w:szCs w:val="22"/>
        </w:rPr>
        <w:br/>
        <w:t xml:space="preserve">  prowadzony przez właściwą Izbę Lekarską,</w:t>
      </w:r>
      <w:r>
        <w:rPr>
          <w:rFonts w:ascii="Calibri" w:hAnsi="Calibri" w:cs="Times New Roman"/>
          <w:sz w:val="22"/>
          <w:szCs w:val="22"/>
        </w:rPr>
        <w:t>/</w:t>
      </w:r>
      <w:r w:rsidRPr="00B23832">
        <w:rPr>
          <w:rFonts w:ascii="Calibri" w:hAnsi="Calibri" w:cs="Times New Roman"/>
          <w:sz w:val="22"/>
          <w:szCs w:val="22"/>
        </w:rPr>
        <w:t xml:space="preserve"> </w:t>
      </w:r>
      <w:r w:rsidRPr="00113ED3">
        <w:rPr>
          <w:rFonts w:ascii="Calibri" w:hAnsi="Calibri" w:cs="Times New Roman"/>
          <w:sz w:val="22"/>
          <w:szCs w:val="22"/>
        </w:rPr>
        <w:t>- zezwolenie na wykonywanie</w:t>
      </w:r>
      <w:r>
        <w:rPr>
          <w:rFonts w:ascii="Calibri" w:hAnsi="Calibri" w:cs="Times New Roman"/>
          <w:sz w:val="22"/>
          <w:szCs w:val="22"/>
        </w:rPr>
        <w:br/>
        <w:t xml:space="preserve">  </w:t>
      </w:r>
      <w:r w:rsidRPr="00113ED3">
        <w:rPr>
          <w:rFonts w:ascii="Calibri" w:hAnsi="Calibri" w:cs="Times New Roman"/>
          <w:sz w:val="22"/>
          <w:szCs w:val="22"/>
        </w:rPr>
        <w:t>indywidualnej praktyki lekarskiej</w:t>
      </w:r>
      <w:r>
        <w:rPr>
          <w:rFonts w:ascii="Calibri" w:hAnsi="Calibri" w:cs="Times New Roman"/>
          <w:sz w:val="22"/>
          <w:szCs w:val="22"/>
        </w:rPr>
        <w:t>.</w:t>
      </w:r>
    </w:p>
    <w:p w14:paraId="4767F95D" w14:textId="77777777" w:rsidR="003B51E1" w:rsidRDefault="003B51E1" w:rsidP="002D2C7E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b/>
          <w:bCs/>
          <w:sz w:val="22"/>
          <w:szCs w:val="22"/>
        </w:rPr>
      </w:pPr>
    </w:p>
    <w:p w14:paraId="5C819713" w14:textId="507C30C6" w:rsidR="002D2C7E" w:rsidRPr="00820FCF" w:rsidRDefault="002D2C7E" w:rsidP="002D2C7E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b/>
          <w:bCs/>
          <w:sz w:val="22"/>
          <w:szCs w:val="22"/>
        </w:rPr>
      </w:pPr>
      <w:r w:rsidRPr="00820FCF">
        <w:rPr>
          <w:rFonts w:ascii="Calibri" w:hAnsi="Calibri" w:cs="Times New Roman"/>
          <w:b/>
          <w:bCs/>
          <w:sz w:val="22"/>
          <w:szCs w:val="22"/>
        </w:rPr>
        <w:t xml:space="preserve">Część </w:t>
      </w:r>
      <w:r>
        <w:rPr>
          <w:rFonts w:ascii="Calibri" w:hAnsi="Calibri" w:cs="Times New Roman"/>
          <w:b/>
          <w:bCs/>
          <w:sz w:val="22"/>
          <w:szCs w:val="22"/>
        </w:rPr>
        <w:t>2</w:t>
      </w:r>
      <w:r w:rsidR="00385A96">
        <w:rPr>
          <w:rFonts w:ascii="Calibri" w:hAnsi="Calibri" w:cs="Times New Roman"/>
          <w:b/>
          <w:bCs/>
          <w:sz w:val="22"/>
          <w:szCs w:val="22"/>
        </w:rPr>
        <w:t xml:space="preserve"> i 3</w:t>
      </w:r>
    </w:p>
    <w:p w14:paraId="37CEFA35" w14:textId="36E3D5C1" w:rsidR="00385A96" w:rsidRDefault="003B51E1" w:rsidP="002D2C7E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-dyplom ukończenia szkoły pielęgniarskiej,</w:t>
      </w:r>
    </w:p>
    <w:p w14:paraId="5D8C169E" w14:textId="0E63E050" w:rsidR="003B51E1" w:rsidRDefault="003B51E1" w:rsidP="002D2C7E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>-prawo wykonywania zawodu.</w:t>
      </w:r>
    </w:p>
    <w:p w14:paraId="2A95B8C4" w14:textId="77777777" w:rsidR="00385A96" w:rsidRDefault="00385A96" w:rsidP="002D2C7E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</w:p>
    <w:p w14:paraId="58203A85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- </w:t>
      </w:r>
      <w:r w:rsidRPr="00CC6DF7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 xml:space="preserve">   polisa O.C.   </w:t>
      </w:r>
    </w:p>
    <w:p w14:paraId="6771E219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 przypadku braku polisy OC na dzień składania ofert, należy dołączyć zobowiązanie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z którego treści będzie wynikało, że Przyjmujący zamówienie ubezpieczy się na sumę gwarantowaną zgodnie Rozporządzeniem Ministra Finansów z dnia 22.12.2011 r. w sprawie obowiązkowego ubezpieczenia odpowiedzialności cywilnej podmiotu przyjmującego zamówienie na świadczenie zdrowotne (Dz. U. Nr 293, poz. 1729) i dostarczy kserokopię najpóźniej w dniu podpisania umowy. </w:t>
      </w:r>
    </w:p>
    <w:p w14:paraId="16FBB47F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Wymienione wyżej dokumenty (z wyjątkiem formularza oferty) należy dołączyć w formie kserokopii poświadczonej za zgodność z oryginałem.</w:t>
      </w:r>
    </w:p>
    <w:p w14:paraId="514836B1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V. Kryterium oceny ofert</w:t>
      </w:r>
    </w:p>
    <w:p w14:paraId="5A66F3E0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1. Kryterium oceny ofert:  100% cena. </w:t>
      </w:r>
    </w:p>
    <w:p w14:paraId="3AA6AE78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Oferty będą ocenione na podstawie kryterium ceny w następujący sposób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:</w:t>
      </w:r>
    </w:p>
    <w:p w14:paraId="2780001F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Cena brutto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oferty  - waga 100 %</w:t>
      </w:r>
    </w:p>
    <w:p w14:paraId="74916685" w14:textId="77777777" w:rsidR="002D2C7E" w:rsidRPr="00CC6DF7" w:rsidRDefault="002D2C7E" w:rsidP="002D2C7E">
      <w:pPr>
        <w:widowControl w:val="0"/>
        <w:suppressAutoHyphens/>
        <w:spacing w:after="120" w:line="240" w:lineRule="auto"/>
        <w:ind w:left="283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W ramach przedstawionego wyżej kryterium, Wykonawcy będą przyznawane punkty w skali</w:t>
      </w:r>
      <w:r w:rsidRPr="00CC6DF7">
        <w:rPr>
          <w:rFonts w:ascii="Calibri" w:hAnsi="Calibri"/>
          <w:color w:val="000000"/>
          <w:lang w:eastAsia="pl-PL"/>
        </w:rPr>
        <w:br/>
        <w:t>od 0 do 100.</w:t>
      </w:r>
    </w:p>
    <w:p w14:paraId="0917048A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Wszystkie obliczenia będą dokonywane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z dokładnością do dwóch miejsc po przecinku.</w:t>
      </w:r>
    </w:p>
    <w:p w14:paraId="5315DE4D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Ocena ofert dokonywana będzie według następującego wzoru :</w:t>
      </w:r>
    </w:p>
    <w:p w14:paraId="08FE0458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proofErr w:type="spellStart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x</w:t>
      </w:r>
      <w:proofErr w:type="spellEnd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= ( C 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min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: C 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x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) x 100 x waga kryterium,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gdzie:</w:t>
      </w:r>
    </w:p>
    <w:p w14:paraId="13F96BAE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proofErr w:type="spellStart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x</w:t>
      </w:r>
      <w:proofErr w:type="spellEnd"/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- ilość punktów przyznanych  ofercie ,</w:t>
      </w:r>
    </w:p>
    <w:p w14:paraId="62A49F2B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C 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min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- cena minimalna ( z VAT ) zaoferowana w konkursie lub w części,</w:t>
      </w:r>
    </w:p>
    <w:p w14:paraId="607B0DD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proofErr w:type="spellStart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C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x</w:t>
      </w:r>
      <w:proofErr w:type="spellEnd"/>
      <w:r w:rsidRPr="00CC6DF7">
        <w:rPr>
          <w:rFonts w:ascii="Calibri" w:eastAsia="Times New Roman" w:hAnsi="Calibri" w:cs="Times New Roman"/>
          <w:color w:val="000000"/>
          <w:vertAlign w:val="subscript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- cena ( z VAT ) podana przez Wykonawcę dla którego wynik jest obliczany.</w:t>
      </w:r>
    </w:p>
    <w:p w14:paraId="6BCF9792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2. Za najkorzystniejszą zostanie uznana oferta, która uzyska największą liczbę punktów.</w:t>
      </w:r>
    </w:p>
    <w:p w14:paraId="15F6B666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VI. Miejsce i termin składania ofert.</w:t>
      </w:r>
    </w:p>
    <w:p w14:paraId="34C0325C" w14:textId="025994EB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Ofertę w zaklejonej kopercie należy złożyć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/przesłać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w Sekretariacie (II p. pokój 54) 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Mazowieckiego Centrum Neuropsychiatrii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Sp. z o.o. w Zagórzu k/W-wy, 05-462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Wiązowna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, (Budynek Zespołu Szkół Specjalnych)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lub przesłać pocztą  na w/w adres do dnia 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="003B51E1">
        <w:rPr>
          <w:rFonts w:ascii="Calibri" w:eastAsia="Times New Roman" w:hAnsi="Calibri" w:cs="Times New Roman"/>
          <w:b/>
          <w:color w:val="000000"/>
          <w:lang w:eastAsia="pl-PL"/>
        </w:rPr>
        <w:t>03 i 04 lutego</w:t>
      </w:r>
      <w:r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202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r.   godz.10:00.</w:t>
      </w:r>
    </w:p>
    <w:p w14:paraId="4C58BBF4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Ofertę przesłaną drogą pocztową uważa się za złożoną w terminie, jeżeli wpłynie ona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do siedziby Udzielającego zamówienie przed upływem terminu składania ofert.</w:t>
      </w:r>
    </w:p>
    <w:p w14:paraId="032F52E4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VII. Miejsce i  termin otwarcia ofert.</w:t>
      </w:r>
    </w:p>
    <w:p w14:paraId="498BA0BC" w14:textId="1071E21E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Komisyjne otwarcie ofert nastąpi na posiedzeniu Komisji Konkursowej, które odbędzie się w siedzibie Udzielającego zamówienia w  Zagórzu, gm. Wiązowna, Sekcja Zamówień Publicznych, Budynek D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w dniu  </w:t>
      </w:r>
      <w:r w:rsidR="003B51E1">
        <w:rPr>
          <w:rFonts w:ascii="Calibri" w:eastAsia="Times New Roman" w:hAnsi="Calibri" w:cs="Times New Roman"/>
          <w:b/>
          <w:color w:val="000000"/>
          <w:lang w:eastAsia="pl-PL"/>
        </w:rPr>
        <w:t xml:space="preserve">03 i 04 lutego </w:t>
      </w:r>
      <w:r w:rsidR="003B51E1" w:rsidRPr="00CC6DF7">
        <w:rPr>
          <w:rFonts w:ascii="Calibri" w:eastAsia="Times New Roman" w:hAnsi="Calibri" w:cs="Times New Roman"/>
          <w:b/>
          <w:color w:val="000000"/>
          <w:lang w:eastAsia="pl-PL"/>
        </w:rPr>
        <w:t>202</w:t>
      </w:r>
      <w:r w:rsidR="003B51E1"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="003B51E1" w:rsidRPr="00CC6DF7">
        <w:rPr>
          <w:rFonts w:ascii="Calibri" w:eastAsia="Times New Roman" w:hAnsi="Calibri" w:cs="Times New Roman"/>
          <w:b/>
          <w:color w:val="000000"/>
          <w:lang w:eastAsia="pl-PL"/>
        </w:rPr>
        <w:t>r</w:t>
      </w:r>
      <w:r w:rsidR="003B51E1">
        <w:rPr>
          <w:rFonts w:ascii="Calibri" w:eastAsia="Times New Roman" w:hAnsi="Calibri" w:cs="Times New Roman"/>
          <w:b/>
          <w:color w:val="000000"/>
          <w:lang w:eastAsia="pl-PL"/>
        </w:rPr>
        <w:t>.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godz.10: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0.</w:t>
      </w:r>
    </w:p>
    <w:p w14:paraId="0CA23713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Do chwili otwarcia ofert, Udzielający zamówienia przechowuje oferty w stanie nienaruszonym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w swojej siedzibie.</w:t>
      </w:r>
    </w:p>
    <w:p w14:paraId="46279829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Komisja Konkursowa działa na posiedzeniach zamkniętych, bez udziału Oferentów. </w:t>
      </w:r>
    </w:p>
    <w:p w14:paraId="780548F0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Komisja Konkursowa niezwłocznie zawiadamia Oferentów o zakończeniu konkursu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i jego wyniku na piśmie.</w:t>
      </w:r>
    </w:p>
    <w:p w14:paraId="7DCC1C8A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VIII. Termin  związania  ofertą.</w:t>
      </w:r>
    </w:p>
    <w:p w14:paraId="1A6FD5FE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t xml:space="preserve">1.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Składający ofertę pozostaje nią związany przez okres 30 dni.</w:t>
      </w:r>
    </w:p>
    <w:p w14:paraId="4F712E7D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2.   Bieg terminu rozpoczyna się wraz z upływem terminu składania ofert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</w:p>
    <w:p w14:paraId="44115A9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IX. Udzielanie wyjaśnień.</w:t>
      </w:r>
    </w:p>
    <w:p w14:paraId="68CDED68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Oferent może zwracać się do Udzielającego zamówienie o wyjaśnienia dotyczące wszelkich wątpliwości związanych ze sposobem przygotowania oferty.</w:t>
      </w:r>
    </w:p>
    <w:p w14:paraId="3F19ADB6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Osoby uprawnione  do kontaktu z Oferentami : </w:t>
      </w:r>
    </w:p>
    <w:p w14:paraId="5729ED6B" w14:textId="77777777" w:rsidR="002D2C7E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w sprawach merytorycznych</w:t>
      </w: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t>:</w:t>
      </w:r>
    </w:p>
    <w:p w14:paraId="7E85F497" w14:textId="5459BD55" w:rsidR="002D2C7E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163F20">
        <w:rPr>
          <w:rFonts w:ascii="Calibri" w:eastAsia="Times New Roman" w:hAnsi="Calibri" w:cs="Times New Roman"/>
          <w:color w:val="000000"/>
          <w:lang w:eastAsia="pl-PL"/>
        </w:rPr>
        <w:t xml:space="preserve">        cz.</w:t>
      </w:r>
      <w:r w:rsidR="003B51E1">
        <w:rPr>
          <w:rFonts w:ascii="Calibri" w:eastAsia="Times New Roman" w:hAnsi="Calibri" w:cs="Times New Roman"/>
          <w:color w:val="000000"/>
          <w:lang w:eastAsia="pl-PL"/>
        </w:rPr>
        <w:t>2 i 3</w:t>
      </w:r>
      <w:r w:rsidRPr="00163F20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– </w:t>
      </w:r>
      <w:r w:rsidR="003B51E1">
        <w:rPr>
          <w:rFonts w:ascii="Calibri" w:eastAsia="Times New Roman" w:hAnsi="Calibri" w:cs="Times New Roman"/>
          <w:color w:val="000000"/>
          <w:lang w:eastAsia="pl-PL"/>
        </w:rPr>
        <w:t>Z-ca Dyr. ds. pielęgniarstwa mgr Alicja Gos tel.22 468 2566</w:t>
      </w:r>
    </w:p>
    <w:p w14:paraId="74053312" w14:textId="013A3B67" w:rsidR="002D2C7E" w:rsidRPr="006F554C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t xml:space="preserve">        cz.</w:t>
      </w:r>
      <w:r w:rsidR="003B51E1">
        <w:rPr>
          <w:rFonts w:ascii="Calibri" w:eastAsia="Times New Roman" w:hAnsi="Calibri" w:cs="Times New Roman"/>
          <w:color w:val="000000"/>
          <w:lang w:eastAsia="pl-PL"/>
        </w:rPr>
        <w:t>1 Kierownik Oddziału Katarzyna Godlewska  tel. 22 468 2597</w:t>
      </w:r>
      <w:r w:rsidRPr="006F554C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</w:p>
    <w:p w14:paraId="0685413D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W sprawach formalnych: Kierownik Sekcji zamówień publicznych – mgr  Hanna Gadoś</w:t>
      </w:r>
    </w:p>
    <w:p w14:paraId="412472D6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tel. 22 468 24 53, </w:t>
      </w:r>
    </w:p>
    <w:p w14:paraId="2E5665FE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w godzinach: od   poniedziałku do  piątku w godz. od 7:30 14:30.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XI. Środki odwoławcze przysługujące Oferentom.</w:t>
      </w:r>
    </w:p>
    <w:p w14:paraId="43938A7A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 toku postępowania w sprawie zawarcia umowy o udzielanie świadczeń opieki zdrowotnej,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do czasu zakończenia postępowania, oferent może złożyć do komisji umotywowany protest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</w:r>
      <w:r w:rsidRPr="00CC6DF7">
        <w:rPr>
          <w:rFonts w:ascii="Calibri" w:eastAsia="Times New Roman" w:hAnsi="Calibri" w:cs="Times New Roman"/>
          <w:color w:val="000000"/>
          <w:lang w:eastAsia="pl-PL"/>
        </w:rPr>
        <w:lastRenderedPageBreak/>
        <w:t>w terminie 7 dni roboczych od dnia dokonania zaskarżonej czynności.</w:t>
      </w:r>
    </w:p>
    <w:p w14:paraId="0E3455E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Do czasu rozpatrzenia protestu postępowanie w sprawie zawarcia umowy o udzielanie świadczeń opieki zdrowotnej ulega zawieszeniu, chyba że z treści protestu wynika, że jest on oczywiście bezzasadny.</w:t>
      </w:r>
    </w:p>
    <w:p w14:paraId="08D0EBEB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Komisja rozpatruje i rozstrzyga protest w ciągu 7 dni od dnia jego otrzymania i udziela pisemnej odpowiedzi składającemu protest.</w:t>
      </w:r>
    </w:p>
    <w:p w14:paraId="51F75E27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Protest złożony po terminie nie podlega rozpatrzeniu.</w:t>
      </w:r>
    </w:p>
    <w:p w14:paraId="19E3D876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Informację o wniesieniu protestu i jego rozstrzygnięciu niezwłocznie zamieszcza się na tablicy ogłoszeń oraz na stronie internetowej Udzielającego zamówienia.</w:t>
      </w:r>
    </w:p>
    <w:p w14:paraId="54F3D59F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W przypadku uwzględnienia protestu komisja powtarza zaskarżoną czynność.</w:t>
      </w:r>
    </w:p>
    <w:p w14:paraId="29571BCA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Oferent biorący udział w postępowaniu może wnieść do Udzielającego zamówienia, w terminie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7 dni od dnia ogłoszenia o rozstrzygnięciu postępowania, odwołanie dotyczące rozstrzygnięcia postępowania. Odwołanie wniesione po terminie nie podlega rozpatrzeniu.</w:t>
      </w:r>
    </w:p>
    <w:p w14:paraId="0DD1E4D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Odwołanie rozpatrywane jest w terminie 7 dni od dnia jego otrzymania. </w:t>
      </w:r>
    </w:p>
    <w:p w14:paraId="4845828B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Wniesienie odwołania wstrzymuje zawarcie umowy o udzielanie świadczeń opieki zdrowotnej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do czasu jego rozpatrzenia.</w:t>
      </w:r>
    </w:p>
    <w:p w14:paraId="2DADF84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Środki odwoławcze nie przysługują na:</w:t>
      </w:r>
    </w:p>
    <w:p w14:paraId="061B415F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1) wybór trybu postępowania;</w:t>
      </w:r>
    </w:p>
    <w:p w14:paraId="5EA7911B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 2)   niedokonanie wyboru świadczeniodawcy;</w:t>
      </w:r>
    </w:p>
    <w:p w14:paraId="5D76B078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3) unieważnienie postępowania w sprawie zawarcia umowy o udzielanie świadczeń opieki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                zdrowotnej.</w:t>
      </w:r>
    </w:p>
    <w:p w14:paraId="2D5CC882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5B84DFB1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XII. Zawarcie umowy.</w:t>
      </w:r>
    </w:p>
    <w:p w14:paraId="1386798C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Oferent, którego oferta zostanie uznana za najkorzystniejszą zostanie powiadomiony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o miejscu i terminie podpisania umowy.</w:t>
      </w:r>
    </w:p>
    <w:p w14:paraId="28F1A715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Jeżeli Oferent, który wygrał konkurs uchyli się od zawarcia umowy, Udzielający zamówienie wybierze najkorzystniejszą spośród pozostałych ofert uznanych za ważne.</w:t>
      </w:r>
    </w:p>
    <w:p w14:paraId="59A3A572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XIII. Informacje dotyczące przetwarzania danych osobowych.</w:t>
      </w:r>
    </w:p>
    <w:p w14:paraId="760EF7ED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hAnsi="Times New Roman"/>
          <w:b/>
          <w:color w:val="000000"/>
          <w:lang w:eastAsia="pl-PL"/>
        </w:rPr>
      </w:pPr>
      <w:r w:rsidRPr="00CC6DF7">
        <w:rPr>
          <w:rFonts w:ascii="Times New Roman" w:hAnsi="Times New Roman"/>
          <w:b/>
          <w:color w:val="000000"/>
          <w:lang w:eastAsia="pl-PL"/>
        </w:rPr>
        <w:tab/>
      </w:r>
      <w:r w:rsidRPr="00CC6DF7">
        <w:rPr>
          <w:rFonts w:ascii="Times New Roman" w:hAnsi="Times New Roman"/>
          <w:b/>
          <w:color w:val="000000"/>
          <w:lang w:eastAsia="pl-PL"/>
        </w:rPr>
        <w:tab/>
      </w:r>
    </w:p>
    <w:p w14:paraId="374A466B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hAnsi="Times New Roman"/>
          <w:b/>
          <w:color w:val="000000"/>
          <w:lang w:eastAsia="pl-PL"/>
        </w:rPr>
      </w:pPr>
      <w:r w:rsidRPr="00CC6DF7">
        <w:rPr>
          <w:rFonts w:ascii="Times New Roman" w:hAnsi="Times New Roman"/>
          <w:b/>
          <w:color w:val="000000"/>
          <w:lang w:eastAsia="pl-PL"/>
        </w:rPr>
        <w:t>KLAUZULA INFORMACYJNA O PRZETWARZANIU DANYCH OSOBOWYCH</w:t>
      </w:r>
    </w:p>
    <w:p w14:paraId="377C5282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hAnsi="Times New Roman"/>
          <w:color w:val="000000"/>
          <w:lang w:eastAsia="pl-PL"/>
        </w:rPr>
      </w:pPr>
    </w:p>
    <w:p w14:paraId="377624B0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Mazowieckie Centrum Neuropsychiatrii Sp. z o.o. z siedzibą w Zagórzu k/Warszawy wypełniając obowiązki informacyjne towarzyszące zbieraniu danych osobowych określone w art. 13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Urz. UE L 119 z 4.05.2016 r. zwane dalej rozporządzeniem, w odniesieniu do danych osobowych osób fizycznych (przedsiębiorców), osób fizycznych reprezentujących podmiot biorący udział w postępowaniu o udzielenie zamówienia, w tym w rozeznaniu rynku oraz osób fizycznych wskazanych przez ten podmiot jako osoby do kontaktu, osoby wskazane w ofercie oraz osoby odpowiedzialne za wykonywanie czynności w ramach prowadzonego postępowania i udzielenia zamówienia, podaje następujące informacje:</w:t>
      </w:r>
    </w:p>
    <w:p w14:paraId="4A6A3726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1.</w:t>
      </w:r>
      <w:r w:rsidRPr="00CC6DF7">
        <w:rPr>
          <w:rFonts w:ascii="Calibri" w:hAnsi="Calibri"/>
          <w:color w:val="000000"/>
          <w:lang w:eastAsia="pl-PL"/>
        </w:rPr>
        <w:tab/>
        <w:t>Administratorem jest Mazowieckie Centrum Neuropsychiatrii Sp. z o.o. z siedzibą w Zagórzu k/Warszawy, 05-462 Wiązowna.</w:t>
      </w:r>
    </w:p>
    <w:p w14:paraId="67D28405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2.</w:t>
      </w:r>
      <w:r w:rsidRPr="00CC6DF7">
        <w:rPr>
          <w:rFonts w:ascii="Calibri" w:hAnsi="Calibri"/>
          <w:color w:val="000000"/>
          <w:lang w:eastAsia="pl-PL"/>
        </w:rPr>
        <w:tab/>
        <w:t xml:space="preserve">Dane kontaktowe w sprawach dotyczących danych osobowych: e-mail: </w:t>
      </w:r>
      <w:hyperlink r:id="rId7" w:history="1">
        <w:r w:rsidRPr="00CC6DF7">
          <w:rPr>
            <w:rFonts w:ascii="Calibri" w:hAnsi="Calibri"/>
            <w:color w:val="0000FF"/>
            <w:u w:val="single"/>
            <w:lang w:eastAsia="pl-PL"/>
          </w:rPr>
          <w:t>iod@centrumzagorze.pl</w:t>
        </w:r>
      </w:hyperlink>
      <w:r w:rsidRPr="00CC6DF7">
        <w:rPr>
          <w:rFonts w:ascii="Calibri" w:hAnsi="Calibri"/>
          <w:color w:val="000000"/>
          <w:lang w:eastAsia="pl-PL"/>
        </w:rPr>
        <w:t xml:space="preserve">   adres do korespondencji: Inspektor Danych Osobowych Mazowieckie Centrum Neuropsychiatrii </w:t>
      </w:r>
      <w:r w:rsidRPr="00CC6DF7">
        <w:rPr>
          <w:rFonts w:ascii="Calibri" w:hAnsi="Calibri"/>
          <w:color w:val="000000"/>
          <w:lang w:eastAsia="pl-PL"/>
        </w:rPr>
        <w:br/>
        <w:t>Sp. z o.o. z siedzibą w Zagórzu k/Warszawy, 05-462 Wiązowna.</w:t>
      </w:r>
    </w:p>
    <w:p w14:paraId="121F9E25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3.</w:t>
      </w:r>
      <w:r w:rsidRPr="00CC6DF7">
        <w:rPr>
          <w:rFonts w:ascii="Calibri" w:hAnsi="Calibri"/>
          <w:color w:val="000000"/>
          <w:lang w:eastAsia="pl-PL"/>
        </w:rPr>
        <w:tab/>
        <w:t>Dane osobowe przetwarzane będą w celu (celach) niezbędnym do wypełnienia obowiązków prawnych ciążących na administratorze, polegających na:</w:t>
      </w:r>
    </w:p>
    <w:p w14:paraId="62029B40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="Times New Roman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-</w:t>
      </w:r>
      <w:r w:rsidRPr="00CC6DF7">
        <w:rPr>
          <w:rFonts w:ascii="Calibri" w:hAnsi="Calibri" w:cs="Times New Roman"/>
          <w:color w:val="000000"/>
          <w:lang w:eastAsia="pl-PL"/>
        </w:rPr>
        <w:t>przeprowadzeniu postępowania i udzieleniu zamówienia poprzez zawarcie umowy,</w:t>
      </w:r>
      <w:r>
        <w:rPr>
          <w:rFonts w:ascii="Calibri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hAnsi="Calibri" w:cs="Times New Roman"/>
          <w:color w:val="000000"/>
          <w:lang w:eastAsia="pl-PL"/>
        </w:rPr>
        <w:t>realizacji zawartej umowy;</w:t>
      </w:r>
      <w:r>
        <w:rPr>
          <w:rFonts w:ascii="Calibri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hAnsi="Calibri" w:cs="Times New Roman"/>
          <w:color w:val="000000"/>
          <w:lang w:eastAsia="pl-PL"/>
        </w:rPr>
        <w:t>obsługi wynagrodzenia i innych świadczeń; ustalenia, dochodzenia lub obrony roszczeń;</w:t>
      </w:r>
      <w:r>
        <w:rPr>
          <w:rFonts w:ascii="Calibri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hAnsi="Calibri" w:cs="Times New Roman"/>
          <w:color w:val="000000"/>
          <w:lang w:eastAsia="pl-PL"/>
        </w:rPr>
        <w:t xml:space="preserve">sprawozdawczych, statystycznych, archiwalnych oraz innych wynikających </w:t>
      </w:r>
      <w:r w:rsidRPr="00CC6DF7">
        <w:rPr>
          <w:rFonts w:ascii="Calibri" w:hAnsi="Calibri" w:cs="Times New Roman"/>
          <w:color w:val="000000"/>
          <w:lang w:eastAsia="pl-PL"/>
        </w:rPr>
        <w:br/>
        <w:t>z obowiązujących przepisów prawa.</w:t>
      </w:r>
    </w:p>
    <w:p w14:paraId="190ACDBB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Kategoria przetwarzanych danych osobowych: dane zwykłe - imię, nazwisko, zajmowane stanowisko</w:t>
      </w:r>
      <w:r w:rsidRPr="00CC6DF7">
        <w:rPr>
          <w:rFonts w:ascii="Calibri" w:hAnsi="Calibri"/>
          <w:color w:val="000000"/>
          <w:lang w:eastAsia="pl-PL"/>
        </w:rPr>
        <w:br/>
      </w:r>
      <w:r w:rsidRPr="00CC6DF7">
        <w:rPr>
          <w:rFonts w:ascii="Calibri" w:hAnsi="Calibri"/>
          <w:color w:val="000000"/>
          <w:lang w:eastAsia="pl-PL"/>
        </w:rPr>
        <w:lastRenderedPageBreak/>
        <w:t>i miejsce pracy, numer służbowego telefonu/faksu, służbowy adres email, a także dane identyfikujące wykonawcę biorącego udział w prowadzonym postępowaniu o udzielenie zamówienia, tj. nazwę wykonawcy, siedzibę i adres wykonawcy, REGON, NIP, PESEL, adres zamieszkania, adres strony internetowej - jeżeli dane te zostały przez wykonawcę podane Mazowieckiemu Centrum Neuropsychiatrii Sp. z o.o. z siedzibą w Zagórzu k/Warszawy,  05-462 Wiązowna w związku</w:t>
      </w:r>
      <w:r w:rsidRPr="00CC6DF7">
        <w:rPr>
          <w:rFonts w:ascii="Calibri" w:hAnsi="Calibri"/>
          <w:color w:val="000000"/>
          <w:lang w:eastAsia="pl-PL"/>
        </w:rPr>
        <w:br/>
        <w:t>z prowadzonym postępowaniem  o udzielenie zamówienia (w szczególności w formularzu ofertowym dla potrzeb rozeznania rynku).</w:t>
      </w:r>
    </w:p>
    <w:p w14:paraId="4E832C7D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Podstawa prawna przetwarzania danych osobowych: art. 6 ust. 1  lit. b, c, f rozporządzenia.</w:t>
      </w:r>
    </w:p>
    <w:p w14:paraId="194EA209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4.Odbiorcami danych osobowych będą podmioty:</w:t>
      </w:r>
    </w:p>
    <w:p w14:paraId="78AAF8F3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1)</w:t>
      </w:r>
      <w:r w:rsidRPr="00CC6DF7">
        <w:rPr>
          <w:rFonts w:ascii="Calibri" w:hAnsi="Calibri"/>
          <w:color w:val="000000"/>
          <w:lang w:eastAsia="pl-PL"/>
        </w:rPr>
        <w:tab/>
        <w:t>upoważnione na podstawie decyzji administracyjnych, orzeczeń sądowych, tytułów wykonawczych;</w:t>
      </w:r>
    </w:p>
    <w:p w14:paraId="521D7FA2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2)którym przekazanie danych osobowych następuje na podstawie wniosku lub zgody;</w:t>
      </w:r>
    </w:p>
    <w:p w14:paraId="50B63F58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3)którym administrator powierzy przetwarzanie danych osobowych;</w:t>
      </w:r>
    </w:p>
    <w:p w14:paraId="7AA8F678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4)inne podmioty upoważnione na podstawie przepisów prawa.</w:t>
      </w:r>
    </w:p>
    <w:p w14:paraId="3F046230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5.</w:t>
      </w:r>
      <w:r w:rsidRPr="00CC6DF7">
        <w:rPr>
          <w:rFonts w:ascii="Calibri" w:hAnsi="Calibri"/>
          <w:color w:val="000000"/>
          <w:lang w:eastAsia="pl-PL"/>
        </w:rPr>
        <w:tab/>
        <w:t>Dane osobowe będą przetwarzane przez okres 5 lat od końca roku kalendarzowego, w którym umowa została wykonana lub postępowanie o udzielenie zamówienia zostało zakończone bez zawarcia umowy, chyba że niezbędny będzie dłuższy okres przetwarzania np.: z uwagi na obowiązki archiwizacyjne, dochodzenie roszczeń lub inny obowiązek wymagany przez przepisy prawa powszechnie obowiązującego.</w:t>
      </w:r>
    </w:p>
    <w:p w14:paraId="2637AA60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6.Osoba, od której zbierane są jej dane osobowe ma prawo do:</w:t>
      </w:r>
    </w:p>
    <w:p w14:paraId="408FDDAC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1)dostępu do swoich danych osobowych;</w:t>
      </w:r>
    </w:p>
    <w:p w14:paraId="6A37DD2F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2) sprostowania swoich danych osobowych ;</w:t>
      </w:r>
    </w:p>
    <w:p w14:paraId="7C2D3BC6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3)ograniczenia przetwarzania swoich danych osobowych ;</w:t>
      </w:r>
    </w:p>
    <w:p w14:paraId="6E5B03C0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4)wniesienia skargi do organu nadzorczego.</w:t>
      </w:r>
    </w:p>
    <w:p w14:paraId="34ABE173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7.W stosunku do podanych danych nie przysługuje:</w:t>
      </w:r>
    </w:p>
    <w:p w14:paraId="40F4C6A1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1)w związku z art. 17 ust. 3 lit. b, d lub e rozporządzenia prawo do usunięcia danych osobowych,</w:t>
      </w:r>
    </w:p>
    <w:p w14:paraId="0974DDC4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2)prawo do przenoszenia danych osobowych, o którym mowa w art. 20 rozporządzenia,</w:t>
      </w:r>
    </w:p>
    <w:p w14:paraId="636C626C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3)</w:t>
      </w:r>
      <w:r w:rsidRPr="00CC6DF7">
        <w:rPr>
          <w:rFonts w:ascii="Calibri" w:hAnsi="Calibri"/>
          <w:color w:val="000000"/>
          <w:lang w:eastAsia="pl-PL"/>
        </w:rPr>
        <w:tab/>
        <w:t>na podstawie art. 21 rozporządzenia prawo sprzeciwu, wobec przetwarzania danych osobowych, gdyż podstawą prawną przetwarzania danych osobowych jest art. 6 ust. 1 lit c rozporządzenia.</w:t>
      </w:r>
    </w:p>
    <w:p w14:paraId="5008A83E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8.</w:t>
      </w:r>
      <w:r w:rsidRPr="00CC6DF7">
        <w:rPr>
          <w:rFonts w:ascii="Calibri" w:hAnsi="Calibri"/>
          <w:color w:val="000000"/>
          <w:lang w:eastAsia="pl-PL"/>
        </w:rPr>
        <w:tab/>
        <w:t xml:space="preserve">Podstawą przetwarzania danych jest prowadzenie postępowania lub wykonywanie umowy a także wymogi ustawowe. </w:t>
      </w:r>
    </w:p>
    <w:p w14:paraId="772B38A6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9.Podanie danych osobowych, o których mowa w niniejszym piśmie, jest wymagane do przeprowadzenia postępowania o udzielenie zamówienia i zawarcia umowy. Wniesienie żądania ograniczenia przetwarzania danych osobowych skutkuje obowiązkiem po stronie przedsiębiorcy niezwłocznego wskazania innej osoby w miejsce osoby żądającej ograniczenia przetwarzania jej danych osobowych.</w:t>
      </w:r>
    </w:p>
    <w:p w14:paraId="5029283F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10.</w:t>
      </w:r>
      <w:r w:rsidRPr="00CC6DF7">
        <w:rPr>
          <w:rFonts w:ascii="Calibri" w:hAnsi="Calibri"/>
          <w:color w:val="000000"/>
          <w:lang w:eastAsia="pl-PL"/>
        </w:rPr>
        <w:tab/>
        <w:t>Dane osobowe będą przetwarzane w formie papierowej i przy wykorzystaniu systemów informatycznych oraz chronione będą zgodnie z wymogami rozporządzenia.</w:t>
      </w:r>
    </w:p>
    <w:p w14:paraId="55F9E11C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11.Dane osobowe nie będą:</w:t>
      </w:r>
    </w:p>
    <w:p w14:paraId="6E3DE269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1)profilowane;</w:t>
      </w:r>
    </w:p>
    <w:p w14:paraId="5723BDEB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2)przekazywane do państwa trzeciego ani do organizacji międzynarodowej.</w:t>
      </w:r>
    </w:p>
    <w:p w14:paraId="1139D03E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12.</w:t>
      </w:r>
      <w:r w:rsidRPr="00CC6DF7">
        <w:rPr>
          <w:rFonts w:ascii="Calibri" w:hAnsi="Calibri"/>
          <w:color w:val="000000"/>
          <w:lang w:eastAsia="pl-PL"/>
        </w:rPr>
        <w:tab/>
        <w:t>W przypadku udostępnienia do Mazowieckiego Centrum Neuropsychiatrii Sp. z o.o. z siedzibą</w:t>
      </w:r>
      <w:r w:rsidRPr="00CC6DF7">
        <w:rPr>
          <w:rFonts w:ascii="Calibri" w:hAnsi="Calibri"/>
          <w:color w:val="000000"/>
          <w:lang w:eastAsia="pl-PL"/>
        </w:rPr>
        <w:br/>
        <w:t xml:space="preserve">w Zagórzu k/Warszawy, 05-462 Wiązowna przez podmiot biorący udział w postępowaniu o udzielenie zamówienia, będący adresatem niniejszego pisma, danych osobowych swoich pracowników, pełnomocników, członków zarządu, wspólników, współpracowników, kontrahentów, dostawców, beneficjentów rzeczywistych lub innych osób, Mazowieckie Centrum Neuropsychiatrii Sp. z o.o. </w:t>
      </w:r>
      <w:r w:rsidRPr="00CC6DF7">
        <w:rPr>
          <w:rFonts w:ascii="Calibri" w:hAnsi="Calibri"/>
          <w:color w:val="000000"/>
          <w:lang w:eastAsia="pl-PL"/>
        </w:rPr>
        <w:br/>
        <w:t>z siedzibą w Zagórzu k/Warszawy, 05-462 Wiązowna prosi o poinformowanie tych osób:</w:t>
      </w:r>
    </w:p>
    <w:p w14:paraId="71F69544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 xml:space="preserve">1) o zakresie danych osobowych dotyczących tych osób, a przekazanych Mazowieckiemu Centrum Neuropsychiatrii Sp. z o.o. z siedzibą w Zagórzu k/Warszawy, 05-462 Wiązowna, </w:t>
      </w:r>
    </w:p>
    <w:p w14:paraId="1BC93B21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 xml:space="preserve">2) o tym, że Mazowieckie Centrum Neuropsychiatrii Sp. z o.o. z siedzibą w Zagórzu k/Warszawy, </w:t>
      </w:r>
      <w:r w:rsidRPr="00CC6DF7">
        <w:rPr>
          <w:rFonts w:ascii="Calibri" w:hAnsi="Calibri"/>
          <w:color w:val="000000"/>
          <w:lang w:eastAsia="pl-PL"/>
        </w:rPr>
        <w:br/>
        <w:t xml:space="preserve">05-462 Wiązowna jest administratorem ich danych osobowych oraz że przetwarza ich dane osobowe na zasadach określonych powyżej, </w:t>
      </w:r>
    </w:p>
    <w:p w14:paraId="11EE2A59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3) o tym, że ww. Podmiot jest źródłem, od którego Mazowieckie Centrum Neuropsychiatrii Sp. z o.o. z siedzibą w Zagórzu k/Warszawy, 05-462 Wiązowna pozyskał ich dane.</w:t>
      </w:r>
    </w:p>
    <w:p w14:paraId="78DB4523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</w:p>
    <w:p w14:paraId="0EF84162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lastRenderedPageBreak/>
        <w:t>Powyższych informacji nie podaje się ponownie, jeżeli osoba od której zbierane są dane osobowe dysponuje już tymi informacjami.</w:t>
      </w:r>
    </w:p>
    <w:p w14:paraId="64F11535" w14:textId="77777777" w:rsidR="002D2C7E" w:rsidRPr="00CC6DF7" w:rsidRDefault="002D2C7E" w:rsidP="002D2C7E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</w:p>
    <w:p w14:paraId="0FC76C79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Załączniki :</w:t>
      </w:r>
    </w:p>
    <w:p w14:paraId="709905BE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Formularz ofertowy   </w:t>
      </w:r>
    </w:p>
    <w:p w14:paraId="397E352C" w14:textId="77777777" w:rsidR="002D2C7E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Projekt umowy                                                  </w:t>
      </w:r>
    </w:p>
    <w:p w14:paraId="39CAA93C" w14:textId="77777777" w:rsidR="002D2C7E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2ECB2AE1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4338C989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  </w:t>
      </w:r>
      <w:proofErr w:type="spellStart"/>
      <w:r w:rsidRPr="00CC6DF7">
        <w:rPr>
          <w:rFonts w:ascii="Calibri" w:eastAsia="Times New Roman" w:hAnsi="Calibri" w:cs="Times New Roman"/>
          <w:i/>
          <w:color w:val="000000"/>
          <w:lang w:eastAsia="pl-PL"/>
        </w:rPr>
        <w:t>Sporządziła:H.Gadoś</w:t>
      </w:r>
      <w:proofErr w:type="spellEnd"/>
    </w:p>
    <w:p w14:paraId="749877C4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ab/>
      </w:r>
      <w:r w:rsidRPr="00CC6DF7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       </w:t>
      </w:r>
    </w:p>
    <w:p w14:paraId="183782BB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tab/>
      </w:r>
    </w:p>
    <w:p w14:paraId="249F0266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032BBAF5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FAFE973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A9BAD35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1509F3A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CF926CC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D5238D2" w14:textId="3205889B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95676E6" w14:textId="251C1F06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2DEF39F" w14:textId="7E34F310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05D9C4E" w14:textId="324240F7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2C31B66" w14:textId="01FEDF77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9CF8FAE" w14:textId="1AC7C994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D8CE231" w14:textId="20CE712E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AD8C376" w14:textId="58CF3FDC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1D1CB64" w14:textId="08748776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97D5BF5" w14:textId="593DB8A5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FE1687C" w14:textId="75722F04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882A1B7" w14:textId="0682CDAA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318A09D" w14:textId="42D6872B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B0C582F" w14:textId="639FDB90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6B71103" w14:textId="38145092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E63B884" w14:textId="52AAAB18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8729D65" w14:textId="600D1830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165C3E0" w14:textId="68184B6E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71299E6" w14:textId="6FA6C559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BEDDB65" w14:textId="1F069978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B3A5A19" w14:textId="689F5230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320E4DD" w14:textId="5FF8BB90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44075E0" w14:textId="17F7082A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B00FB69" w14:textId="6FB9E846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A10AC75" w14:textId="7CB4D50C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05E37AD" w14:textId="798ACDAC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D0139EA" w14:textId="1317BEB8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0FC643A" w14:textId="3D9DAE35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530F660" w14:textId="2268B9E3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6AFFA5B" w14:textId="48243413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FEE8D87" w14:textId="6DB8389A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F604D80" w14:textId="3C8A1485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842172C" w14:textId="3A7FB931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0F06E35" w14:textId="32C0C630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87FFE99" w14:textId="51570148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1D90EDC" w14:textId="77777777" w:rsidR="003B51E1" w:rsidRDefault="003B51E1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65AD2E5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5593F61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BE1622D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0802E72" w14:textId="77777777" w:rsidR="002D2C7E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0827393" w14:textId="77777777" w:rsidR="002D2C7E" w:rsidRPr="00CC6DF7" w:rsidRDefault="002D2C7E" w:rsidP="002D2C7E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Zał. nr  1</w:t>
      </w:r>
    </w:p>
    <w:p w14:paraId="3798B608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788C17DC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317C53A6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……………………………</w:t>
      </w:r>
    </w:p>
    <w:p w14:paraId="09A1E38C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(pieczęć oferenta)</w:t>
      </w:r>
    </w:p>
    <w:p w14:paraId="22A315FA" w14:textId="77777777" w:rsidR="002D2C7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658EE06D" w14:textId="77777777" w:rsidR="002D2C7E" w:rsidRPr="00CC6DF7" w:rsidRDefault="002D2C7E" w:rsidP="002D2C7E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Formularz ofertowy</w:t>
      </w:r>
    </w:p>
    <w:p w14:paraId="35448FD0" w14:textId="77777777" w:rsidR="002D2C7E" w:rsidRPr="00CC6DF7" w:rsidRDefault="002D2C7E" w:rsidP="002D2C7E">
      <w:pPr>
        <w:widowControl w:val="0"/>
        <w:tabs>
          <w:tab w:val="center" w:pos="4536"/>
          <w:tab w:val="left" w:pos="6135"/>
        </w:tabs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>
        <w:rPr>
          <w:rFonts w:ascii="Calibri" w:eastAsia="Times New Roman" w:hAnsi="Calibri" w:cs="Times New Roman"/>
          <w:b/>
          <w:color w:val="000000"/>
          <w:lang w:eastAsia="pl-PL"/>
        </w:rPr>
        <w:tab/>
      </w:r>
      <w:proofErr w:type="spellStart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Spr</w:t>
      </w:r>
      <w:proofErr w:type="spellEnd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. 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3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/202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/KO</w:t>
      </w:r>
      <w:r>
        <w:rPr>
          <w:rFonts w:ascii="Calibri" w:eastAsia="Times New Roman" w:hAnsi="Calibri" w:cs="Times New Roman"/>
          <w:b/>
          <w:color w:val="000000"/>
          <w:lang w:eastAsia="pl-PL"/>
        </w:rPr>
        <w:tab/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2D2C7E" w:rsidRPr="00CC6DF7" w14:paraId="7A6119CC" w14:textId="77777777" w:rsidTr="00081F50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ECB7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    DANE OFERENTA </w:t>
            </w:r>
          </w:p>
          <w:p w14:paraId="227EED44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D2C7E" w:rsidRPr="00CC6DF7" w14:paraId="76D3DF33" w14:textId="77777777" w:rsidTr="00081F50">
        <w:trPr>
          <w:cantSplit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ADFA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Nazwa praktyki /Imię i nazwisko</w:t>
            </w:r>
          </w:p>
          <w:p w14:paraId="5F4A4E39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40A7CB08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14:paraId="0024C215" w14:textId="77777777" w:rsidR="002D2C7E" w:rsidRPr="00CC6DF7" w:rsidRDefault="002D2C7E" w:rsidP="00081F50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         </w:t>
            </w:r>
          </w:p>
          <w:p w14:paraId="1D3660BE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.................................................................................................................................................................</w:t>
            </w:r>
          </w:p>
          <w:p w14:paraId="4A2A2CF2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4F0B128F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NIP…………………..………………..…… REGON ...................................PESEL......................................................</w:t>
            </w:r>
          </w:p>
        </w:tc>
      </w:tr>
      <w:tr w:rsidR="002D2C7E" w:rsidRPr="00CC6DF7" w14:paraId="719E9D77" w14:textId="77777777" w:rsidTr="00081F50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8CE8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16F870FB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Adres ……………………………………………..............................………………………………………………………………………</w:t>
            </w:r>
          </w:p>
          <w:p w14:paraId="541318B6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7BA7DB8D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Kontakt(</w:t>
            </w:r>
            <w:proofErr w:type="spellStart"/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nr.telef</w:t>
            </w:r>
            <w:proofErr w:type="spellEnd"/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, e-mail)…………………………………………………………………………………………………………………………</w:t>
            </w:r>
          </w:p>
        </w:tc>
      </w:tr>
      <w:tr w:rsidR="002D2C7E" w:rsidRPr="00CC6DF7" w14:paraId="69E54E96" w14:textId="77777777" w:rsidTr="00081F50">
        <w:trPr>
          <w:trHeight w:val="742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D823" w14:textId="77777777" w:rsidR="002D2C7E" w:rsidRPr="00CC6DF7" w:rsidRDefault="002D2C7E" w:rsidP="00081F50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</w:p>
          <w:p w14:paraId="7A6FA4EE" w14:textId="77777777" w:rsidR="002D2C7E" w:rsidRPr="00CC6DF7" w:rsidRDefault="002D2C7E" w:rsidP="00081F50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1.Dokument uprawniający do  wykonywania </w:t>
            </w:r>
          </w:p>
          <w:p w14:paraId="28174628" w14:textId="77777777" w:rsidR="002D2C7E" w:rsidRPr="00CC6DF7" w:rsidRDefault="002D2C7E" w:rsidP="00081F50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   zawodu……………....……..........................................................................................................................</w:t>
            </w:r>
          </w:p>
          <w:p w14:paraId="1FEB4493" w14:textId="77777777" w:rsidR="002D2C7E" w:rsidRPr="00CC6DF7" w:rsidRDefault="002D2C7E" w:rsidP="00081F50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>(proszę dołączyć potwierdzoną  kserokopię (jeżeli dotyczy) )</w:t>
            </w:r>
          </w:p>
          <w:p w14:paraId="1FB27F4A" w14:textId="77777777" w:rsidR="002D2C7E" w:rsidRPr="00CC6DF7" w:rsidRDefault="002D2C7E" w:rsidP="00081F50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   </w:t>
            </w:r>
          </w:p>
          <w:p w14:paraId="1DCA0317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2. Specjalizacja (jeżeli dotyczy)………………………………………………………………………………………………………….                                                           </w:t>
            </w:r>
          </w:p>
        </w:tc>
      </w:tr>
      <w:tr w:rsidR="002D2C7E" w:rsidRPr="00CC6DF7" w14:paraId="2C6313D1" w14:textId="77777777" w:rsidTr="00081F50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CA67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Dodatkowe kwalifikacje: i.................................................................................................................................................................</w:t>
            </w:r>
          </w:p>
          <w:p w14:paraId="5BD59933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D2C7E" w:rsidRPr="00CC6DF7" w14:paraId="10BEDF2B" w14:textId="77777777" w:rsidTr="00081F50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0E0B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II.   OŚWIADCZENIE</w:t>
            </w:r>
          </w:p>
          <w:p w14:paraId="33B3A306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Oświadczam, że:</w:t>
            </w:r>
          </w:p>
          <w:p w14:paraId="0D81EDBB" w14:textId="77777777" w:rsidR="002D2C7E" w:rsidRPr="00CC6DF7" w:rsidRDefault="002D2C7E" w:rsidP="00081F50">
            <w:pPr>
              <w:widowControl w:val="0"/>
              <w:suppressAutoHyphens/>
              <w:spacing w:after="12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1.     Zapoznałam/em się z treścią ogłoszenia o konkursie ofert na usługi medyczne   oraz   z  materiałami </w:t>
            </w:r>
            <w:r w:rsidRPr="00CC6DF7">
              <w:rPr>
                <w:rFonts w:ascii="Calibri" w:hAnsi="Calibri"/>
                <w:color w:val="000000"/>
                <w:lang w:eastAsia="pl-PL"/>
              </w:rPr>
              <w:br/>
              <w:t xml:space="preserve">   konkursowymi i przyjmuję je bez zastrzeżeń,</w:t>
            </w:r>
          </w:p>
          <w:p w14:paraId="4C89DC86" w14:textId="77777777" w:rsidR="002D2C7E" w:rsidRPr="00CC6DF7" w:rsidRDefault="002D2C7E" w:rsidP="00081F50">
            <w:pPr>
              <w:widowControl w:val="0"/>
              <w:suppressAutoHyphens/>
              <w:spacing w:after="12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>2.   Zapoznałam/em się projektem Umowy – Kontraktu  zobowiązuje się do jej podpisania</w:t>
            </w:r>
            <w:r w:rsidRPr="00CC6DF7">
              <w:rPr>
                <w:rFonts w:ascii="Calibri" w:hAnsi="Calibri"/>
                <w:color w:val="000000"/>
                <w:lang w:eastAsia="pl-PL"/>
              </w:rPr>
              <w:br/>
              <w:t xml:space="preserve"> na zaoferowanych warunkach,</w:t>
            </w:r>
          </w:p>
          <w:p w14:paraId="5FDDE65B" w14:textId="77777777" w:rsidR="002D2C7E" w:rsidRPr="00CC6DF7" w:rsidRDefault="002D2C7E" w:rsidP="00081F50">
            <w:pPr>
              <w:widowControl w:val="0"/>
              <w:suppressAutoHyphens/>
              <w:spacing w:after="12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3.  Zobowiązuję się do przedłużenia  umowy ubezpieczenia odpowiedzialności cywilnej  w zakresie </w:t>
            </w:r>
            <w:r w:rsidRPr="00CC6DF7">
              <w:rPr>
                <w:rFonts w:ascii="Calibri" w:hAnsi="Calibri"/>
                <w:color w:val="000000"/>
                <w:lang w:eastAsia="pl-PL"/>
              </w:rPr>
              <w:br/>
              <w:t>w/w świadczeń zdrowotnych na zasadach określonych w Rozporządzeniu   Ministra Finansów z dnia 22.12.2011 r. w sprawie obowiązkowego ubezpieczenia   odpowiedzialności cywilnej podmiotu przyjmującego zamówienie na świadczenie zdrowotne   (Dz. U. Nr 293, poz. 1729) i przedstawienia jej Zamawiającemu pod rygorem rozwiązania   umowy.</w:t>
            </w:r>
          </w:p>
          <w:p w14:paraId="5EDB1D8E" w14:textId="77777777" w:rsidR="002D2C7E" w:rsidRPr="00CC6DF7" w:rsidRDefault="002D2C7E" w:rsidP="00081F50">
            <w:pPr>
              <w:widowControl w:val="0"/>
              <w:suppressAutoHyphens/>
              <w:spacing w:after="120" w:line="240" w:lineRule="auto"/>
              <w:rPr>
                <w:rFonts w:ascii="Thorndale" w:hAnsi="Thorndale"/>
                <w:color w:val="000000"/>
                <w:sz w:val="24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>4</w:t>
            </w:r>
            <w:r w:rsidRPr="00CC6DF7">
              <w:rPr>
                <w:rFonts w:ascii="Thorndale" w:hAnsi="Thorndale"/>
                <w:color w:val="000000"/>
                <w:sz w:val="24"/>
                <w:lang w:eastAsia="pl-PL"/>
              </w:rPr>
              <w:t xml:space="preserve">.  </w:t>
            </w:r>
            <w:proofErr w:type="spellStart"/>
            <w:r w:rsidRPr="00CC6DF7">
              <w:rPr>
                <w:rFonts w:ascii="Calibri" w:hAnsi="Calibri"/>
                <w:color w:val="000000"/>
                <w:lang w:eastAsia="pl-PL"/>
              </w:rPr>
              <w:t>Oświadczam,że</w:t>
            </w:r>
            <w:proofErr w:type="spellEnd"/>
            <w:r w:rsidRPr="00CC6DF7">
              <w:rPr>
                <w:rFonts w:ascii="Calibri" w:hAnsi="Calibri"/>
                <w:color w:val="000000"/>
                <w:lang w:eastAsia="pl-PL"/>
              </w:rPr>
              <w:t xml:space="preserve"> wypełniłem/</w:t>
            </w:r>
            <w:proofErr w:type="spellStart"/>
            <w:r w:rsidRPr="00CC6DF7">
              <w:rPr>
                <w:rFonts w:ascii="Calibri" w:hAnsi="Calibri"/>
                <w:color w:val="000000"/>
                <w:lang w:eastAsia="pl-PL"/>
              </w:rPr>
              <w:t>am</w:t>
            </w:r>
            <w:proofErr w:type="spellEnd"/>
            <w:r w:rsidRPr="00CC6DF7">
              <w:rPr>
                <w:rFonts w:ascii="Calibri" w:hAnsi="Calibri"/>
                <w:color w:val="000000"/>
                <w:lang w:eastAsia="pl-PL"/>
              </w:rPr>
              <w:t xml:space="preserve"> obowiązki informacyjne przewidziane w art.14  RODO wobec osób fizycznych od których dane osobowe bezpośrednio lub pośrednio pozyskane w celu przedstawienia niniejszej oferty*</w:t>
            </w:r>
            <w:r w:rsidRPr="00CC6DF7">
              <w:rPr>
                <w:rFonts w:ascii="Thorndale" w:hAnsi="Thorndale"/>
                <w:color w:val="000000"/>
                <w:sz w:val="24"/>
                <w:lang w:eastAsia="pl-PL"/>
              </w:rPr>
              <w:t xml:space="preserve">   </w:t>
            </w:r>
            <w:r w:rsidRPr="00CC6DF7">
              <w:rPr>
                <w:rFonts w:ascii="Thorndale" w:hAnsi="Thorndale"/>
                <w:i/>
                <w:color w:val="000000"/>
                <w:sz w:val="24"/>
                <w:lang w:eastAsia="pl-PL"/>
              </w:rPr>
              <w:t>(jeżeli dotyczy)</w:t>
            </w:r>
            <w:r w:rsidRPr="00CC6DF7">
              <w:rPr>
                <w:rFonts w:ascii="Thorndale" w:hAnsi="Thorndale"/>
                <w:color w:val="000000"/>
                <w:sz w:val="24"/>
                <w:lang w:eastAsia="pl-PL"/>
              </w:rPr>
              <w:t xml:space="preserve"> </w:t>
            </w:r>
          </w:p>
          <w:p w14:paraId="1709AB07" w14:textId="77777777" w:rsidR="002D2C7E" w:rsidRPr="00CC6DF7" w:rsidRDefault="002D2C7E" w:rsidP="00081F50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>5.</w:t>
            </w:r>
            <w:r w:rsidRPr="00CC6DF7">
              <w:rPr>
                <w:rFonts w:ascii="Thorndale" w:hAnsi="Thorndale"/>
                <w:color w:val="000000"/>
                <w:sz w:val="24"/>
                <w:lang w:eastAsia="pl-PL"/>
              </w:rPr>
              <w:t xml:space="preserve">  </w:t>
            </w:r>
            <w:r w:rsidRPr="00CC6DF7">
              <w:rPr>
                <w:rFonts w:ascii="Calibri" w:hAnsi="Calibri"/>
                <w:color w:val="000000"/>
                <w:lang w:eastAsia="pl-PL"/>
              </w:rPr>
              <w:t>Zapoznałam/em  się z treścią klauzuli informacyjnej przetwarzaniu danych osobowych.</w:t>
            </w:r>
          </w:p>
          <w:p w14:paraId="68F2E83C" w14:textId="77777777" w:rsidR="002D2C7E" w:rsidRPr="00CC6DF7" w:rsidRDefault="002D2C7E" w:rsidP="00081F50">
            <w:pPr>
              <w:widowControl w:val="0"/>
              <w:suppressAutoHyphens/>
              <w:spacing w:after="120" w:line="240" w:lineRule="auto"/>
              <w:rPr>
                <w:rFonts w:ascii="Thorndale" w:hAnsi="Thorndale"/>
                <w:b/>
                <w:color w:val="000000"/>
                <w:sz w:val="24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      Oświadczam, że zostałam/em poinformowany  o  przysługujących mi prawach wynikających</w:t>
            </w:r>
            <w:r w:rsidRPr="00CC6DF7">
              <w:rPr>
                <w:rFonts w:ascii="Calibri" w:hAnsi="Calibri"/>
                <w:color w:val="000000"/>
                <w:lang w:eastAsia="pl-PL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CC6DF7">
              <w:rPr>
                <w:rFonts w:ascii="Thorndale" w:hAnsi="Thorndale"/>
                <w:b/>
                <w:color w:val="000000"/>
                <w:sz w:val="24"/>
                <w:lang w:eastAsia="pl-PL"/>
              </w:rPr>
              <w:t xml:space="preserve">. </w:t>
            </w:r>
          </w:p>
          <w:p w14:paraId="49C42495" w14:textId="77777777" w:rsidR="002D2C7E" w:rsidRDefault="002D2C7E" w:rsidP="00081F5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                                                                      </w:t>
            </w:r>
          </w:p>
          <w:p w14:paraId="04BC395B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                                                                           </w:t>
            </w: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....................................</w:t>
            </w:r>
          </w:p>
          <w:p w14:paraId="43F107A3" w14:textId="77777777" w:rsidR="002D2C7E" w:rsidRPr="00CC6DF7" w:rsidRDefault="002D2C7E" w:rsidP="00081F50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 xml:space="preserve">                                                                                                                            (czytelny podpis oferenta)</w:t>
            </w:r>
          </w:p>
        </w:tc>
      </w:tr>
    </w:tbl>
    <w:p w14:paraId="05843E21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bookmarkStart w:id="4" w:name="_Hlk51581925"/>
    </w:p>
    <w:bookmarkEnd w:id="4"/>
    <w:p w14:paraId="3D5032BC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48B7195C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3354A7B4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tbl>
      <w:tblPr>
        <w:tblStyle w:val="Tabela-Siatka"/>
        <w:tblW w:w="19296" w:type="dxa"/>
        <w:tblLayout w:type="fixed"/>
        <w:tblLook w:val="01E0" w:firstRow="1" w:lastRow="1" w:firstColumn="1" w:lastColumn="1" w:noHBand="0" w:noVBand="0"/>
      </w:tblPr>
      <w:tblGrid>
        <w:gridCol w:w="9648"/>
        <w:gridCol w:w="9648"/>
      </w:tblGrid>
      <w:tr w:rsidR="002D2C7E" w:rsidRPr="00CC6DF7" w14:paraId="73E4E859" w14:textId="77777777" w:rsidTr="00081F50">
        <w:tc>
          <w:tcPr>
            <w:tcW w:w="9648" w:type="dxa"/>
          </w:tcPr>
          <w:p w14:paraId="51B27098" w14:textId="77777777" w:rsidR="002D2C7E" w:rsidRPr="0094329E" w:rsidRDefault="002D2C7E" w:rsidP="00081F50">
            <w:pPr>
              <w:pStyle w:val="Nagwek6"/>
              <w:spacing w:line="256" w:lineRule="auto"/>
              <w:ind w:left="360"/>
              <w:outlineLvl w:val="5"/>
              <w:rPr>
                <w:rFonts w:ascii="Calibri" w:hAnsi="Calibri"/>
                <w:lang w:eastAsia="en-US"/>
              </w:rPr>
            </w:pPr>
            <w:r w:rsidRPr="0094329E">
              <w:rPr>
                <w:rFonts w:ascii="Calibri" w:hAnsi="Calibri"/>
                <w:lang w:eastAsia="en-US"/>
              </w:rPr>
              <w:t xml:space="preserve">II.  OFERTA SZCZEGÓŁOWA                                                                                                                                                             </w:t>
            </w:r>
          </w:p>
          <w:p w14:paraId="459646A5" w14:textId="2F1781A8" w:rsidR="002D2C7E" w:rsidRPr="0094329E" w:rsidRDefault="002D2C7E" w:rsidP="00081F50">
            <w:pPr>
              <w:pStyle w:val="Nagwek6"/>
              <w:spacing w:line="256" w:lineRule="auto"/>
              <w:ind w:left="360"/>
              <w:outlineLvl w:val="5"/>
              <w:rPr>
                <w:rFonts w:ascii="Calibri" w:hAnsi="Calibri"/>
                <w:lang w:eastAsia="en-US"/>
              </w:rPr>
            </w:pPr>
            <w:r w:rsidRPr="0094329E">
              <w:rPr>
                <w:rFonts w:ascii="Calibri" w:hAnsi="Calibri"/>
                <w:lang w:eastAsia="en-US"/>
              </w:rPr>
              <w:t xml:space="preserve">                                                              </w:t>
            </w:r>
            <w:r w:rsidR="003B51E1">
              <w:rPr>
                <w:rFonts w:ascii="Calibri" w:hAnsi="Calibri"/>
                <w:lang w:eastAsia="en-US"/>
              </w:rPr>
              <w:t xml:space="preserve">                                                 </w:t>
            </w:r>
          </w:p>
          <w:p w14:paraId="3120F019" w14:textId="77777777" w:rsidR="002D2C7E" w:rsidRPr="0094329E" w:rsidRDefault="002D2C7E" w:rsidP="00081F50">
            <w:pPr>
              <w:pStyle w:val="Tekstpodstawowy3"/>
              <w:spacing w:line="256" w:lineRule="auto"/>
              <w:ind w:left="36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b/>
                <w:sz w:val="22"/>
                <w:szCs w:val="22"/>
                <w:lang w:eastAsia="en-US"/>
              </w:rPr>
              <w:t>1</w:t>
            </w: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. </w:t>
            </w:r>
            <w:r w:rsidRPr="0094329E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Oferuję wykonywanie – udzielanie świadczeń </w:t>
            </w: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57A7C5D9" w14:textId="77777777" w:rsidR="002D2C7E" w:rsidRPr="0094329E" w:rsidRDefault="002D2C7E" w:rsidP="00081F50">
            <w:pPr>
              <w:pStyle w:val="Tekstpodstawowy3"/>
              <w:spacing w:after="80" w:line="256" w:lineRule="auto"/>
              <w:ind w:left="360"/>
              <w:jc w:val="center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……………………………………………………………………………………………………………………………………………………………</w:t>
            </w:r>
            <w:r w:rsidRPr="0094329E">
              <w:rPr>
                <w:rFonts w:ascii="Calibri" w:hAnsi="Calibri"/>
                <w:i/>
                <w:sz w:val="22"/>
                <w:szCs w:val="22"/>
                <w:lang w:eastAsia="en-US"/>
              </w:rPr>
              <w:t>(proszę określić rodzaj świadczenia)</w:t>
            </w:r>
          </w:p>
          <w:p w14:paraId="5A5DFCB5" w14:textId="77777777" w:rsidR="002D2C7E" w:rsidRPr="0094329E" w:rsidRDefault="002D2C7E" w:rsidP="00081F50">
            <w:pPr>
              <w:pStyle w:val="Tekstpodstawowy3"/>
              <w:spacing w:after="80" w:line="256" w:lineRule="auto"/>
              <w:ind w:left="360"/>
              <w:jc w:val="center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94329E">
              <w:rPr>
                <w:rFonts w:ascii="Calibri" w:hAnsi="Calibri"/>
                <w:i/>
                <w:sz w:val="22"/>
                <w:szCs w:val="22"/>
                <w:lang w:eastAsia="en-US"/>
              </w:rPr>
              <w:t>(miejsce udzielania świadczeń)</w:t>
            </w:r>
          </w:p>
          <w:p w14:paraId="62B494A7" w14:textId="77777777" w:rsidR="002D2C7E" w:rsidRPr="0094329E" w:rsidRDefault="002D2C7E" w:rsidP="00081F50">
            <w:pPr>
              <w:pStyle w:val="Tekstpodstawowy3"/>
              <w:spacing w:after="80" w:line="256" w:lineRule="auto"/>
              <w:ind w:left="36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14:paraId="44B7AFE5" w14:textId="77777777" w:rsidR="002D2C7E" w:rsidRPr="0094329E" w:rsidRDefault="002D2C7E" w:rsidP="00081F50">
            <w:pPr>
              <w:pStyle w:val="Tekstpodstawowy3"/>
              <w:spacing w:after="80" w:line="256" w:lineRule="auto"/>
              <w:ind w:left="360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w czasie:    od  ……………………………………    do    ………………………………………………</w:t>
            </w:r>
          </w:p>
          <w:p w14:paraId="55E3CD3D" w14:textId="77777777" w:rsidR="002D2C7E" w:rsidRPr="0094329E" w:rsidRDefault="002D2C7E" w:rsidP="00081F50">
            <w:pPr>
              <w:pStyle w:val="Tekstpodstawowy3"/>
              <w:spacing w:after="80" w:line="256" w:lineRule="auto"/>
              <w:ind w:left="360"/>
              <w:rPr>
                <w:rFonts w:ascii="Calibri" w:hAnsi="Calibri"/>
                <w:sz w:val="22"/>
                <w:szCs w:val="22"/>
                <w:u w:val="single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u w:val="single"/>
                <w:lang w:eastAsia="en-US"/>
              </w:rPr>
              <w:t xml:space="preserve">ilość  godz./ m-c…………………………………………………….. </w:t>
            </w:r>
          </w:p>
          <w:p w14:paraId="1F459054" w14:textId="77777777" w:rsidR="002D2C7E" w:rsidRPr="0094329E" w:rsidRDefault="002D2C7E" w:rsidP="00081F50">
            <w:pPr>
              <w:pStyle w:val="Tekstpodstawowy3"/>
              <w:spacing w:after="80" w:line="256" w:lineRule="auto"/>
              <w:ind w:left="360"/>
              <w:rPr>
                <w:rFonts w:ascii="Calibri" w:hAnsi="Calibri"/>
                <w:sz w:val="22"/>
                <w:szCs w:val="22"/>
                <w:u w:val="single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u w:val="single"/>
                <w:lang w:eastAsia="en-US"/>
              </w:rPr>
              <w:t xml:space="preserve">wynagrodzenie za 1  godz...……………………………………………………..zł. brutto. </w:t>
            </w:r>
          </w:p>
          <w:p w14:paraId="4ABEA0F6" w14:textId="77777777" w:rsidR="002D2C7E" w:rsidRPr="0094329E" w:rsidRDefault="002D2C7E" w:rsidP="00081F50">
            <w:pPr>
              <w:pStyle w:val="Tekstpodstawowy3"/>
              <w:spacing w:after="80" w:line="256" w:lineRule="auto"/>
              <w:ind w:left="360"/>
              <w:rPr>
                <w:rFonts w:ascii="Calibri" w:hAnsi="Calibri"/>
                <w:sz w:val="22"/>
                <w:szCs w:val="22"/>
                <w:u w:val="single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u w:val="single"/>
                <w:lang w:eastAsia="en-US"/>
              </w:rPr>
              <w:t>Słownie:………………………………………………………………………………………..…………………………………..zł. brutto.</w:t>
            </w:r>
          </w:p>
          <w:p w14:paraId="0E31CAEC" w14:textId="77777777" w:rsidR="002D2C7E" w:rsidRPr="0094329E" w:rsidRDefault="002D2C7E" w:rsidP="00081F50">
            <w:pPr>
              <w:pStyle w:val="Tekstpodstawowy3"/>
              <w:spacing w:after="80" w:line="256" w:lineRule="auto"/>
              <w:ind w:left="360"/>
              <w:rPr>
                <w:rFonts w:ascii="Calibri" w:hAnsi="Calibri"/>
                <w:sz w:val="22"/>
                <w:szCs w:val="22"/>
                <w:u w:val="single"/>
                <w:lang w:eastAsia="en-US"/>
              </w:rPr>
            </w:pPr>
          </w:p>
          <w:p w14:paraId="27427323" w14:textId="77777777" w:rsidR="002D2C7E" w:rsidRPr="0094329E" w:rsidRDefault="002D2C7E" w:rsidP="00081F50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 xml:space="preserve">*Wartość zamówienia ( </w:t>
            </w:r>
            <w:proofErr w:type="spellStart"/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wynagr</w:t>
            </w:r>
            <w:proofErr w:type="spellEnd"/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. za 1 godz. x ilość godz. x ilość m-</w:t>
            </w:r>
            <w:proofErr w:type="spellStart"/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cy</w:t>
            </w:r>
            <w:proofErr w:type="spellEnd"/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)= …………..……………………………..zł. brutto.</w:t>
            </w:r>
          </w:p>
          <w:p w14:paraId="3B47D06B" w14:textId="77777777" w:rsidR="002D2C7E" w:rsidRPr="0094329E" w:rsidRDefault="002D2C7E" w:rsidP="00081F50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14:paraId="4D137662" w14:textId="77777777" w:rsidR="002D2C7E" w:rsidRPr="0094329E" w:rsidRDefault="002D2C7E" w:rsidP="00081F50">
            <w:pPr>
              <w:pStyle w:val="Tekstpodstawowy3"/>
              <w:spacing w:line="256" w:lineRule="auto"/>
              <w:ind w:left="357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Słownie…………………………………………………………………………………………………………………………………………………</w:t>
            </w:r>
          </w:p>
          <w:p w14:paraId="7EB15B73" w14:textId="77777777" w:rsidR="002D2C7E" w:rsidRPr="0094329E" w:rsidRDefault="002D2C7E" w:rsidP="00081F50">
            <w:pPr>
              <w:pStyle w:val="Tekstpodstawowy3"/>
              <w:spacing w:line="256" w:lineRule="auto"/>
              <w:ind w:left="357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>………………………………………………………………………………..……………………………………………..……………zł. brutto.</w:t>
            </w:r>
          </w:p>
          <w:p w14:paraId="750E4069" w14:textId="77777777" w:rsidR="002D2C7E" w:rsidRPr="0094329E" w:rsidRDefault="002D2C7E" w:rsidP="00081F50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14:paraId="3ECA033E" w14:textId="77777777" w:rsidR="002D2C7E" w:rsidRPr="0094329E" w:rsidRDefault="002D2C7E" w:rsidP="00081F50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14:paraId="66EB282E" w14:textId="77777777" w:rsidR="002D2C7E" w:rsidRPr="0094329E" w:rsidRDefault="002D2C7E" w:rsidP="00081F50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14:paraId="66715190" w14:textId="77777777" w:rsidR="002D2C7E" w:rsidRPr="0094329E" w:rsidRDefault="002D2C7E" w:rsidP="00081F50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14:paraId="2452EDE3" w14:textId="77777777" w:rsidR="002D2C7E" w:rsidRPr="0094329E" w:rsidRDefault="002D2C7E" w:rsidP="00081F50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 xml:space="preserve">                                                                                  .....................................................................</w:t>
            </w:r>
          </w:p>
          <w:p w14:paraId="1C7CD883" w14:textId="77777777" w:rsidR="002D2C7E" w:rsidRPr="0094329E" w:rsidRDefault="002D2C7E" w:rsidP="00081F50">
            <w:pPr>
              <w:spacing w:line="256" w:lineRule="auto"/>
              <w:ind w:left="4248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sz w:val="22"/>
                <w:szCs w:val="22"/>
                <w:lang w:eastAsia="en-US"/>
              </w:rPr>
              <w:t xml:space="preserve">    ( czytelny podpis/podpis i pieczęć oferenta)</w:t>
            </w:r>
          </w:p>
          <w:p w14:paraId="7C8AD228" w14:textId="77777777" w:rsidR="002D2C7E" w:rsidRPr="0094329E" w:rsidRDefault="002D2C7E" w:rsidP="00081F50">
            <w:pPr>
              <w:spacing w:line="256" w:lineRule="auto"/>
              <w:ind w:left="90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14:paraId="74AD4E0D" w14:textId="77777777" w:rsidR="002D2C7E" w:rsidRPr="0094329E" w:rsidRDefault="002D2C7E" w:rsidP="00081F50">
            <w:pPr>
              <w:spacing w:line="256" w:lineRule="auto"/>
              <w:ind w:left="398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94329E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08107953" w14:textId="77777777" w:rsidR="002D2C7E" w:rsidRPr="00CC6DF7" w:rsidRDefault="002D2C7E" w:rsidP="00081F5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48" w:type="dxa"/>
          </w:tcPr>
          <w:p w14:paraId="7B0B19AC" w14:textId="77777777" w:rsidR="002D2C7E" w:rsidRPr="00CC6DF7" w:rsidRDefault="002D2C7E" w:rsidP="00081F50">
            <w:pPr>
              <w:rPr>
                <w:rFonts w:ascii="Calibri" w:hAnsi="Calibri"/>
                <w:color w:val="000000"/>
              </w:rPr>
            </w:pPr>
          </w:p>
        </w:tc>
      </w:tr>
    </w:tbl>
    <w:p w14:paraId="2FB28AC1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6F81E1A8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64BAD82D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6F0410C9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0A04D214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75FC01D5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5FDF4DE6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14BC64C5" w14:textId="33D5D27D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2CF8D1B0" w14:textId="60912354" w:rsidR="003B51E1" w:rsidRDefault="003B51E1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3B0537EA" w14:textId="523EE326" w:rsidR="003B51E1" w:rsidRDefault="003B51E1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519D0C29" w14:textId="10E85531" w:rsidR="003B51E1" w:rsidRDefault="003B51E1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3C18F98A" w14:textId="77777777" w:rsidR="003B51E1" w:rsidRDefault="003B51E1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1A72A8D8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3BC420B0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tbl>
      <w:tblPr>
        <w:tblStyle w:val="Tabela-Siatka"/>
        <w:tblW w:w="19296" w:type="dxa"/>
        <w:tblLayout w:type="fixed"/>
        <w:tblLook w:val="01E0" w:firstRow="1" w:lastRow="1" w:firstColumn="1" w:lastColumn="1" w:noHBand="0" w:noVBand="0"/>
      </w:tblPr>
      <w:tblGrid>
        <w:gridCol w:w="9648"/>
        <w:gridCol w:w="9648"/>
      </w:tblGrid>
      <w:tr w:rsidR="002D2C7E" w:rsidRPr="00CC6DF7" w14:paraId="1890FFA7" w14:textId="77777777" w:rsidTr="00081F50">
        <w:tc>
          <w:tcPr>
            <w:tcW w:w="9648" w:type="dxa"/>
          </w:tcPr>
          <w:p w14:paraId="6E26DEF2" w14:textId="77777777" w:rsidR="002D2C7E" w:rsidRPr="00CC6DF7" w:rsidRDefault="002D2C7E" w:rsidP="00081F5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48" w:type="dxa"/>
          </w:tcPr>
          <w:p w14:paraId="6443D00A" w14:textId="77777777" w:rsidR="002D2C7E" w:rsidRPr="00CC6DF7" w:rsidRDefault="002D2C7E" w:rsidP="00081F50">
            <w:pPr>
              <w:rPr>
                <w:rFonts w:ascii="Calibri" w:hAnsi="Calibri"/>
                <w:color w:val="000000"/>
              </w:rPr>
            </w:pPr>
          </w:p>
        </w:tc>
      </w:tr>
    </w:tbl>
    <w:p w14:paraId="0DAC725A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2BABA184" w14:textId="77777777" w:rsidR="002D2C7E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72600EFB" w14:textId="77777777" w:rsidR="002D2C7E" w:rsidRPr="00CC6DF7" w:rsidRDefault="002D2C7E" w:rsidP="002D2C7E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  <w:t>Zał. nr 2 do SWKO</w:t>
      </w:r>
    </w:p>
    <w:p w14:paraId="6A2B9EB4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  <w:t xml:space="preserve">UMOWA    (projekt)    nr ……… /ZP       </w:t>
      </w:r>
    </w:p>
    <w:p w14:paraId="26745268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  <w:t xml:space="preserve">NA WYKONYWANIE ŚWIADCZEŃ ZDROWOTNYCH </w:t>
      </w:r>
    </w:p>
    <w:p w14:paraId="578A32A7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6BC60675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zawarta w dniu ………………   w Zagórzu w wyniku przeprowadzonego konkursu ofert na udzielanie świadczeń zdrowotnych pomiędzy:</w:t>
      </w:r>
    </w:p>
    <w:p w14:paraId="26F2B5E2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83870D9" w14:textId="77777777" w:rsidR="002D2C7E" w:rsidRPr="00CC6DF7" w:rsidRDefault="002D2C7E" w:rsidP="002D2C7E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Cs/>
          <w:color w:val="000000"/>
          <w:lang w:eastAsia="pl-PL"/>
        </w:rPr>
        <w:t>Mazowieckim Centrum Neuropsychiatrii Sp. z o.o.</w:t>
      </w:r>
      <w:r w:rsidRPr="00CC6DF7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z siedzibą w Zagórzu, 05-462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Wiązowna, wpisaną do Krajowego Rejestru Sądowego przez Sąd Rejonowy dla </w:t>
      </w:r>
      <w:proofErr w:type="spellStart"/>
      <w:r w:rsidRPr="00CC6DF7">
        <w:rPr>
          <w:rFonts w:ascii="Calibri" w:eastAsia="Times New Roman" w:hAnsi="Calibri" w:cs="Times New Roman"/>
          <w:color w:val="000000"/>
          <w:lang w:eastAsia="pl-PL"/>
        </w:rPr>
        <w:t>m.st.W</w:t>
      </w:r>
      <w:proofErr w:type="spellEnd"/>
      <w:r w:rsidRPr="00CC6DF7">
        <w:rPr>
          <w:rFonts w:ascii="Calibri" w:eastAsia="Times New Roman" w:hAnsi="Calibri" w:cs="Times New Roman"/>
          <w:color w:val="000000"/>
          <w:lang w:eastAsia="pl-PL"/>
        </w:rPr>
        <w:t>-wy, XIV Wydz. Gospodarczy Krajowego Rejestru Sądowego w Warszawie pod nr KRS 0000336643, NIP 532-20-02-036, REGON  142011670, reprezentowana przez:</w:t>
      </w:r>
    </w:p>
    <w:p w14:paraId="384E1531" w14:textId="77777777" w:rsidR="002D2C7E" w:rsidRPr="00CC6DF7" w:rsidRDefault="002D2C7E" w:rsidP="002D2C7E">
      <w:pPr>
        <w:spacing w:after="0" w:line="240" w:lineRule="auto"/>
        <w:jc w:val="both"/>
        <w:rPr>
          <w:rFonts w:ascii="Calibri" w:eastAsia="Calibri" w:hAnsi="Calibri" w:cs="Arial"/>
          <w:lang w:eastAsia="pl-PL"/>
        </w:rPr>
      </w:pPr>
      <w:r w:rsidRPr="00CC6DF7">
        <w:rPr>
          <w:rFonts w:ascii="Calibri" w:eastAsia="Calibri" w:hAnsi="Calibri" w:cs="Arial"/>
          <w:lang w:eastAsia="pl-PL"/>
        </w:rPr>
        <w:t>…………………………………………………………………………………………………</w:t>
      </w:r>
    </w:p>
    <w:p w14:paraId="268FC2E8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zwaną dalej Udzielającym zamówienia, a</w:t>
      </w:r>
    </w:p>
    <w:p w14:paraId="74350A68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31DD269A" w14:textId="77777777" w:rsidR="002D2C7E" w:rsidRPr="00CC6DF7" w:rsidRDefault="002D2C7E" w:rsidP="002D2C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 xml:space="preserve">…………………………………………………….,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prowadzącym   działalność gospodarczą pod nazwą ……………………, wpisaną do rejestru Centralnej Ewidencji i Informacji o Działalności Gospodarczej Rzeczypospolitej Polskiej, NIP ……………………………., REGON ……………………………………,, zwanym dalej Przyjmującym zamówienie.</w:t>
      </w:r>
    </w:p>
    <w:p w14:paraId="0C1EAE4D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01176F9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</w:t>
      </w:r>
    </w:p>
    <w:p w14:paraId="090DEE60" w14:textId="77777777" w:rsidR="002D2C7E" w:rsidRPr="00CC6DF7" w:rsidRDefault="002D2C7E" w:rsidP="002D2C7E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>Udzielający zamówienie powierza, a Przyjmujący zamówienie przyjmuje do wykonania udzielanie świadczeń zdrowotnych w zakresie ….…………………………………….</w:t>
      </w:r>
      <w:r w:rsidRPr="00CC6DF7">
        <w:rPr>
          <w:rFonts w:ascii="Calibri" w:eastAsia="Calibri" w:hAnsi="Calibri" w:cs="Times New Roman"/>
          <w:kern w:val="2"/>
          <w:lang w:eastAsia="pl-PL"/>
        </w:rPr>
        <w:br/>
        <w:t>w ilości ………………………….wynikającej z bieżących potrzeb Udzielającego zamówienie – zwanych w treści umowy „świadczeniami” .</w:t>
      </w:r>
    </w:p>
    <w:p w14:paraId="767E8A06" w14:textId="77777777" w:rsidR="002D2C7E" w:rsidRPr="00CC6DF7" w:rsidRDefault="002D2C7E" w:rsidP="002D2C7E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 xml:space="preserve">Świadczenia, o których mowa w ust. 1, będą obejmowały w szczególności:             </w:t>
      </w:r>
    </w:p>
    <w:p w14:paraId="6F820E60" w14:textId="77777777" w:rsidR="002D2C7E" w:rsidRPr="00CC6DF7" w:rsidRDefault="002D2C7E" w:rsidP="002D2C7E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 xml:space="preserve">       …………………………………………………………………………………………</w:t>
      </w:r>
    </w:p>
    <w:p w14:paraId="6B6E5F00" w14:textId="77777777" w:rsidR="002D2C7E" w:rsidRPr="00CC6DF7" w:rsidRDefault="002D2C7E" w:rsidP="002D2C7E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>Przyjmujący zmówienie oświadcza, iż świadczenia określone w ust.1, udzielane będą osobiście.</w:t>
      </w:r>
    </w:p>
    <w:p w14:paraId="043F7306" w14:textId="77777777" w:rsidR="002D2C7E" w:rsidRPr="00CC6DF7" w:rsidRDefault="002D2C7E" w:rsidP="002D2C7E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>Udzielający zamówienie może zlecić - Przyjmującemu zamówienie - udzielanie świadczeń zdrowotnych w zakresie objętym niniejsza umową w innych niż określony</w:t>
      </w:r>
      <w:r w:rsidRPr="00CC6DF7">
        <w:rPr>
          <w:rFonts w:ascii="Calibri" w:eastAsia="Calibri" w:hAnsi="Calibri" w:cs="Times New Roman"/>
          <w:kern w:val="2"/>
          <w:lang w:eastAsia="pl-PL"/>
        </w:rPr>
        <w:br/>
        <w:t xml:space="preserve"> w ust. 1 jednostkach organizacyjnych Udzielającego zamówienia.</w:t>
      </w:r>
    </w:p>
    <w:p w14:paraId="112C4F93" w14:textId="77777777" w:rsidR="002D2C7E" w:rsidRPr="00CC6DF7" w:rsidRDefault="002D2C7E" w:rsidP="002D2C7E">
      <w:pPr>
        <w:widowControl w:val="0"/>
        <w:numPr>
          <w:ilvl w:val="0"/>
          <w:numId w:val="2"/>
        </w:numPr>
        <w:tabs>
          <w:tab w:val="left" w:pos="180"/>
          <w:tab w:val="left" w:pos="360"/>
        </w:tabs>
        <w:suppressAutoHyphens/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Udzielający zamówienia w przypadkach uzasadnionych jego ważnym interesem może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zlecić Przyjmującemu zamówienie udzielanie świadczeń zdrowotnych w wymiarze większym niż wskazany w ust 1 § 1. W takim wypadku wymiar udzielanych świadczeń zdrowotnych w kolejnych miesiącach zostanie zmniejszony o liczbę wykorzystanych wcześniej godzin, a w przypadku braku możliwości zmniejszenia liczby godzin udzielania świadczeń zdrowotnych umowa ulegnie wcześniejszemu rozwiązaniu po wypłaceniu całego szacunkowego wynagrodzenia określonego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w  § 10 ust.2 umowy </w:t>
      </w:r>
    </w:p>
    <w:p w14:paraId="6BF57C30" w14:textId="77777777" w:rsidR="002D2C7E" w:rsidRPr="00CC6DF7" w:rsidRDefault="002D2C7E" w:rsidP="002D2C7E">
      <w:pPr>
        <w:tabs>
          <w:tab w:val="num" w:pos="360"/>
        </w:tabs>
        <w:spacing w:after="0" w:line="240" w:lineRule="auto"/>
        <w:ind w:left="426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3AA29B6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2</w:t>
      </w:r>
    </w:p>
    <w:p w14:paraId="720EF0B9" w14:textId="77777777" w:rsidR="002D2C7E" w:rsidRPr="00CC6DF7" w:rsidRDefault="002D2C7E" w:rsidP="002D2C7E">
      <w:pPr>
        <w:widowControl w:val="0"/>
        <w:numPr>
          <w:ilvl w:val="0"/>
          <w:numId w:val="1"/>
        </w:numPr>
        <w:tabs>
          <w:tab w:val="left" w:pos="125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Przyjmujący zamówienie oświadcza, że posiada odpowiednie kwalifikacje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i uprawnienia niezbędne do prawidłowego wykonywania świadczeń zdrowotnych określonych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w niniejszej umowie i zobowiązuje się na żądanie Udzielającego zamówienie do przedstawienia oryginałów dokumentów potwierdzających w/w kwalifikacje.</w:t>
      </w:r>
    </w:p>
    <w:p w14:paraId="4235DF98" w14:textId="77777777" w:rsidR="002D2C7E" w:rsidRPr="00CC6DF7" w:rsidRDefault="002D2C7E" w:rsidP="002D2C7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zobowiązuje się udzielać świadczeń zdrowotnych w zakresie określonym niniejszą umową, nieprzerwanie przez cały okres jej obowiązywania.</w:t>
      </w:r>
    </w:p>
    <w:p w14:paraId="27CFA3C3" w14:textId="77777777" w:rsidR="002D2C7E" w:rsidRPr="00CC6DF7" w:rsidRDefault="002D2C7E" w:rsidP="002D2C7E">
      <w:pPr>
        <w:widowControl w:val="0"/>
        <w:numPr>
          <w:ilvl w:val="0"/>
          <w:numId w:val="1"/>
        </w:numPr>
        <w:tabs>
          <w:tab w:val="left" w:pos="125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Nie stanowi naruszenia warunków umowy nie udzielanie świadczeń w przypadku niezdolności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do ich wykonywania spowodowanej chorobą, potwierdzoną zaświadczeniem lekarskim, o ile Przyjmujący zamówienie niezwłocznie o tym fakcie powiadomi Udzielającego zamówienia.</w:t>
      </w:r>
    </w:p>
    <w:p w14:paraId="63CA25A3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5D12C816" w14:textId="77777777" w:rsidR="002D2C7E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3492E715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3</w:t>
      </w:r>
    </w:p>
    <w:p w14:paraId="02B7EA79" w14:textId="77777777" w:rsidR="002D2C7E" w:rsidRPr="00CC6DF7" w:rsidRDefault="002D2C7E" w:rsidP="002D2C7E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spacing w:val="-5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spacing w:val="-5"/>
          <w:kern w:val="2"/>
          <w:lang w:eastAsia="hi-IN" w:bidi="hi-IN"/>
        </w:rPr>
        <w:t>Przyjmujący zamówienie zobowiązuje się do udzielania świadczeń zdrowotnych w ilości odpowiadającej potrzebom Udzielającego zamówienie w dniach i godzinach ustalonych  przez Udzielającego zamówienie, zgodnie z miesięcznym harmonogramem, sporządzonym przez osobę pisemnie upoważnioną przez Udzielającego zamówienie, najpóźniej na 5 dni przed zakończeniem miesiąca kalendarzowego na miesiąc następny. W uzasadnionych przypadkach, najpóźniej na jeden dzień przed rozpoczęciem wykonywania świadczeń w danym dniu Udzielający zamówienie może zmodyfikować harmonogram na ten dzień.</w:t>
      </w:r>
    </w:p>
    <w:p w14:paraId="64AACF44" w14:textId="77777777" w:rsidR="002D2C7E" w:rsidRPr="00CC6DF7" w:rsidRDefault="002D2C7E" w:rsidP="002D2C7E">
      <w:pPr>
        <w:widowControl w:val="0"/>
        <w:numPr>
          <w:ilvl w:val="0"/>
          <w:numId w:val="3"/>
        </w:numPr>
        <w:suppressAutoHyphens/>
        <w:spacing w:after="0" w:line="240" w:lineRule="auto"/>
        <w:ind w:left="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Harmonogram podlega zatwierdzeniu przez osobę upoważniona przez Udzielającego </w:t>
      </w:r>
    </w:p>
    <w:p w14:paraId="07DE3D19" w14:textId="77777777" w:rsidR="002D2C7E" w:rsidRPr="00CC6DF7" w:rsidRDefault="002D2C7E" w:rsidP="002D2C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   zamówienie.</w:t>
      </w:r>
    </w:p>
    <w:p w14:paraId="73DAA6F2" w14:textId="77777777" w:rsidR="002D2C7E" w:rsidRPr="00CC6DF7" w:rsidRDefault="002D2C7E" w:rsidP="002D2C7E">
      <w:pPr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3. Przyjmujący zamówienie przed rozpoczęciem udzielania świadczeń zdrowotnych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w kolejnym miesiącu może zgłosić na piśmie uwagi do przedstawionego mu harmonogramu.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W takiej sytuacji Strony wspólnie ustalają harmonogram udzielania świadczeń zdrowotnych. </w:t>
      </w:r>
    </w:p>
    <w:p w14:paraId="26437AF7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05D122B0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4</w:t>
      </w:r>
    </w:p>
    <w:p w14:paraId="432C5BF5" w14:textId="77777777" w:rsidR="002D2C7E" w:rsidRPr="00CC6DF7" w:rsidRDefault="002D2C7E" w:rsidP="002D2C7E">
      <w:pPr>
        <w:widowControl w:val="0"/>
        <w:numPr>
          <w:ilvl w:val="0"/>
          <w:numId w:val="4"/>
        </w:numPr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zobowiązuje się do wykonywania świadczeń zdrowotnych objętych niniejszą umową zgodnie z aktualną wiedzą medyczną, dostępnymi metodami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i środkami, zgodnie z zasadami etyki zawodowej, oraz ze szczególną starannością, umiejętnościami zawodowymi i standardami postępowania obowiązującymi u Udzielającego zamówienie oraz obowiązującymi przepisami prawa,  a także zgodnie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z wymaganiami i warunkami określonymi przez NFZ dla świadczeniodawców realizujących świadczenia zdrowotne będące przedmiotem niniejszej umowy, Regulaminem Organizacyjnym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i innymi przepisami obowiązującymi u Udzielającego zamówienie oraz przestrzegania ustalonej organizacji udzielania świadczeń zdrowotnych.</w:t>
      </w:r>
    </w:p>
    <w:p w14:paraId="17D08B51" w14:textId="77777777" w:rsidR="002D2C7E" w:rsidRPr="00CC6DF7" w:rsidRDefault="002D2C7E" w:rsidP="002D2C7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zobowiązuje się w szczególności do:</w:t>
      </w:r>
    </w:p>
    <w:p w14:paraId="367D5694" w14:textId="77777777" w:rsidR="002D2C7E" w:rsidRPr="00CC6DF7" w:rsidRDefault="002D2C7E" w:rsidP="002D2C7E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przebywania w miejscu udzielania świadczeń w miejscu wskazanym przez  Udzielającego zamówienia-  miejscem wykonywania świadczeń jest…………………..  </w:t>
      </w:r>
    </w:p>
    <w:p w14:paraId="016F2F6E" w14:textId="77777777" w:rsidR="002D2C7E" w:rsidRPr="00CC6DF7" w:rsidRDefault="002D2C7E" w:rsidP="002D2C7E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przepisów określających prawa i obowiązki pacjenta,</w:t>
      </w:r>
    </w:p>
    <w:p w14:paraId="217B4343" w14:textId="77777777" w:rsidR="002D2C7E" w:rsidRPr="00CC6DF7" w:rsidRDefault="002D2C7E" w:rsidP="002D2C7E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wymogów dotyczących trybu i sposobu udzielania świadczeń           zdrowotnych ustalonych przez Udzielającego zamówienie,</w:t>
      </w:r>
    </w:p>
    <w:p w14:paraId="10D032F1" w14:textId="77777777" w:rsidR="002D2C7E" w:rsidRPr="00CC6DF7" w:rsidRDefault="002D2C7E" w:rsidP="002D2C7E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warunków udzielania świadczeń zdrowotnych wynikających z rozporządzenia Ministra zdrowia z dnia 15 września 2015roku w sprawie ogólnych warunków umów o udzielanie świadczeń opieki zdrowotnej,</w:t>
      </w:r>
    </w:p>
    <w:p w14:paraId="1E3EFF1D" w14:textId="77777777" w:rsidR="002D2C7E" w:rsidRPr="00CC6DF7" w:rsidRDefault="002D2C7E" w:rsidP="002D2C7E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zasad wykonywania świadczeń zdrowotnych wskazanych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w umowach  zawartych przez Udzielającego zamówienie z NFZ,</w:t>
      </w:r>
    </w:p>
    <w:p w14:paraId="71CDB62A" w14:textId="77777777" w:rsidR="002D2C7E" w:rsidRPr="00CC6DF7" w:rsidRDefault="002D2C7E" w:rsidP="002D2C7E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należytej dbałości o aparaturę i sprzęt medyczny oraz inne przedmioty wyposażenia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będące  własnością Udzielającego zamówienie,</w:t>
      </w:r>
    </w:p>
    <w:p w14:paraId="7BD25B68" w14:textId="77777777" w:rsidR="002D2C7E" w:rsidRPr="00CC6DF7" w:rsidRDefault="002D2C7E" w:rsidP="002D2C7E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785" w:hanging="785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udostępniania dokumentacji medycznej osobom trzecim zgodnie z obowiązującymi</w:t>
      </w:r>
    </w:p>
    <w:p w14:paraId="5009ADD3" w14:textId="77777777" w:rsidR="002D2C7E" w:rsidRPr="00CC6DF7" w:rsidRDefault="002D2C7E" w:rsidP="002D2C7E">
      <w:pPr>
        <w:tabs>
          <w:tab w:val="left" w:pos="540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  przepisami,</w:t>
      </w:r>
    </w:p>
    <w:p w14:paraId="1E5E5A09" w14:textId="77777777" w:rsidR="002D2C7E" w:rsidRPr="00CC6DF7" w:rsidRDefault="002D2C7E" w:rsidP="002D2C7E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zachowania w tajemnicy informacji uzyskanych  w związku z wykonywaniem   świadczeń określonych w niniejszej umowie.</w:t>
      </w:r>
    </w:p>
    <w:p w14:paraId="24B0D1B4" w14:textId="77777777" w:rsidR="002D2C7E" w:rsidRPr="00CC6DF7" w:rsidRDefault="002D2C7E" w:rsidP="002D2C7E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w trakcie realizacji umowy przestrzegać obowiązujących przepisów i zasad BHP oraz przepisów przeciwpożarowych, a także regulaminów wewnętrznych, zarządzeń, instrukcji i innych przepisów porządkowych, wydanych przez </w:t>
      </w: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>Udzielającego zamówienie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.</w:t>
      </w:r>
    </w:p>
    <w:p w14:paraId="2E69B657" w14:textId="77777777" w:rsidR="002D2C7E" w:rsidRPr="00CC6DF7" w:rsidRDefault="002D2C7E" w:rsidP="002D2C7E">
      <w:pPr>
        <w:widowControl w:val="0"/>
        <w:numPr>
          <w:ilvl w:val="0"/>
          <w:numId w:val="4"/>
        </w:numPr>
        <w:tabs>
          <w:tab w:val="left" w:pos="-360"/>
          <w:tab w:val="num" w:pos="-180"/>
          <w:tab w:val="left" w:pos="180"/>
        </w:tabs>
        <w:suppressAutoHyphens/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Przyjmujący zamówienie we własnym zakresie i na własny koszt zaopatrzy się  w odzież i obuwie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ochronne.</w:t>
      </w:r>
    </w:p>
    <w:p w14:paraId="2884FA2E" w14:textId="77777777" w:rsidR="002D2C7E" w:rsidRPr="00CC6DF7" w:rsidRDefault="002D2C7E" w:rsidP="002D2C7E">
      <w:pPr>
        <w:widowControl w:val="0"/>
        <w:numPr>
          <w:ilvl w:val="0"/>
          <w:numId w:val="4"/>
        </w:numPr>
        <w:tabs>
          <w:tab w:val="left" w:pos="-360"/>
          <w:tab w:val="num" w:pos="-180"/>
          <w:tab w:val="left" w:pos="180"/>
        </w:tabs>
        <w:suppressAutoHyphens/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Przyjmujący zamówienie dokonuje samodzielnie i na własny koszt finansowania   szczepień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ekspozycyjnych, które stwarzają ryzyko zakażenia.</w:t>
      </w:r>
    </w:p>
    <w:p w14:paraId="107E70A2" w14:textId="77777777" w:rsidR="002D2C7E" w:rsidRPr="00CC6DF7" w:rsidRDefault="002D2C7E" w:rsidP="002D2C7E">
      <w:pPr>
        <w:tabs>
          <w:tab w:val="left" w:pos="-360"/>
          <w:tab w:val="left" w:pos="-180"/>
        </w:tabs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6.  Przyjmujący zamówienie zobowiązania wobec Urzędu Skarbowego i Zakładu</w:t>
      </w:r>
      <w:r w:rsidRPr="00CC6DF7">
        <w:rPr>
          <w:rFonts w:ascii="Calibri" w:eastAsia="Times New Roman" w:hAnsi="Calibri" w:cs="Times New Roman"/>
          <w:color w:val="FF0000"/>
          <w:kern w:val="2"/>
          <w:lang w:eastAsia="hi-IN" w:bidi="hi-IN"/>
        </w:rPr>
        <w:t xml:space="preserve">    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Ubezpieczeń </w:t>
      </w:r>
    </w:p>
    <w:p w14:paraId="5DB3B9FC" w14:textId="77777777" w:rsidR="002D2C7E" w:rsidRPr="00CC6DF7" w:rsidRDefault="002D2C7E" w:rsidP="002D2C7E">
      <w:pPr>
        <w:tabs>
          <w:tab w:val="left" w:pos="-360"/>
          <w:tab w:val="left" w:pos="-180"/>
        </w:tabs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FF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Społecznych, z tytułu niniejszej umowy rozlicza i finansuje samodzielnie.</w:t>
      </w:r>
    </w:p>
    <w:p w14:paraId="52F2EF28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CCDBFFA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5</w:t>
      </w:r>
    </w:p>
    <w:p w14:paraId="0C4AA99F" w14:textId="77777777" w:rsidR="002D2C7E" w:rsidRPr="00CC6DF7" w:rsidRDefault="002D2C7E" w:rsidP="002D2C7E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lastRenderedPageBreak/>
        <w:t xml:space="preserve">Świadczenia zdrowotne objęte niniejszą umową udzielane będą w pomieszczeniach użytkowanych przez Udzielającego zamówienie. </w:t>
      </w:r>
    </w:p>
    <w:p w14:paraId="2759FD66" w14:textId="77777777" w:rsidR="002D2C7E" w:rsidRPr="00CC6DF7" w:rsidRDefault="002D2C7E" w:rsidP="002D2C7E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 xml:space="preserve">Udzielający zamówienia oświadcza, że sprzęt i aparatura medyczna spełniają wymagania niezbędne  </w:t>
      </w: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br/>
        <w:t>do wykonywania świadczeń zdrowotnych objętych niniejszą umową.</w:t>
      </w:r>
    </w:p>
    <w:p w14:paraId="425AF437" w14:textId="77777777" w:rsidR="002D2C7E" w:rsidRPr="00CC6DF7" w:rsidRDefault="002D2C7E" w:rsidP="002D2C7E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do korzystania z pomieszczeń oraz aparatury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i sprzętu medycznego, a także innych przedmiotów wyposażenia będących własnością Udzielającego zamówienia zgodnie z ich przeznaczeniem i wyłącznie w celach określonych   w niniejszej umowie.</w:t>
      </w:r>
    </w:p>
    <w:p w14:paraId="3657CABB" w14:textId="77777777" w:rsidR="002D2C7E" w:rsidRPr="00CC6DF7" w:rsidRDefault="002D2C7E" w:rsidP="002D2C7E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zobowiązany jest zgłaszać Udzielającemu zamówienie informacje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o jakiejkolwiek niesprawności sprzętu, aparatury medycznej i urządzeń, które mogłyby spowodować ujemne następstwa u pacjentów w związku z udzielaniem świadczeń zdrowotnych.</w:t>
      </w:r>
    </w:p>
    <w:p w14:paraId="61093F39" w14:textId="77777777" w:rsidR="002D2C7E" w:rsidRPr="00CC6DF7" w:rsidRDefault="002D2C7E" w:rsidP="002D2C7E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 przypadku powstania po stronie Udzielającego zamówienia szkody w wyniku skutków uszkodzenia lub zniszczenia pomieszczeń, aparatury i sprzętu medycznego oraz innych przedmiotów wyposażenia należących do Udzielającego zamówienie z winy Przyjmującego zamówienie , ponosi on koszty powstałych strat  do ich pełnej wysokości w rozmiarach rzeczywistej szkody.</w:t>
      </w:r>
    </w:p>
    <w:p w14:paraId="3ACB5F00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27084F0E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6</w:t>
      </w:r>
    </w:p>
    <w:p w14:paraId="04CD8D94" w14:textId="77777777" w:rsidR="002D2C7E" w:rsidRPr="00CC6DF7" w:rsidRDefault="002D2C7E" w:rsidP="002D2C7E">
      <w:pPr>
        <w:spacing w:after="0" w:line="240" w:lineRule="auto"/>
        <w:ind w:left="-24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5CBD10CD" w14:textId="77777777" w:rsidR="002D2C7E" w:rsidRPr="00CC6DF7" w:rsidRDefault="002D2C7E" w:rsidP="002D2C7E">
      <w:pPr>
        <w:spacing w:after="0" w:line="240" w:lineRule="auto"/>
        <w:ind w:left="-24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 realizacji zadań objętych niniejszą umową Przyjmujący zamówienie uprawniony jest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do współpracy z personelem medycznym wykonującym świadczenia opieki zdrowotnej 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u Udzielającego  zamówienie. </w:t>
      </w:r>
    </w:p>
    <w:p w14:paraId="5C3A5E7D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7</w:t>
      </w:r>
    </w:p>
    <w:p w14:paraId="4647CF54" w14:textId="77777777" w:rsidR="002D2C7E" w:rsidRPr="00CC6DF7" w:rsidRDefault="002D2C7E" w:rsidP="002D2C7E">
      <w:pPr>
        <w:widowControl w:val="0"/>
        <w:numPr>
          <w:ilvl w:val="0"/>
          <w:numId w:val="7"/>
        </w:numPr>
        <w:suppressAutoHyphens/>
        <w:spacing w:after="0" w:line="240" w:lineRule="auto"/>
        <w:ind w:left="1" w:hanging="221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 czasie wykonywania świadczeń, o których mowa w § 1, Przyjmujący zamówienie nie może prowadzić działalności konkurencyjnej wobec działalności Udzielającego zamówienia oraz działalności wykraczającej poza zakres niniejszej umowy.</w:t>
      </w:r>
    </w:p>
    <w:p w14:paraId="4BE9B543" w14:textId="77777777" w:rsidR="002D2C7E" w:rsidRPr="00CC6DF7" w:rsidRDefault="002D2C7E" w:rsidP="002D2C7E">
      <w:pPr>
        <w:widowControl w:val="0"/>
        <w:numPr>
          <w:ilvl w:val="0"/>
          <w:numId w:val="7"/>
        </w:numPr>
        <w:suppressAutoHyphens/>
        <w:spacing w:after="0" w:line="240" w:lineRule="auto"/>
        <w:ind w:left="1"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nie może wykorzystywać bazy lokalowej, pomieszczeń, aparatury  i sprzętu medycznego oraz innych przedmiotów wyposażenia, a także leków i materiałów opatrunkowych oraz środków transportu Udzielającego zamówienia na cele odpłatnego udzielania świadczeń zdrowotnych, chyba, </w:t>
      </w:r>
      <w:r w:rsidRPr="00CC6DF7">
        <w:rPr>
          <w:rFonts w:ascii="Calibri" w:eastAsia="Times New Roman" w:hAnsi="Calibri" w:cs="Times New Roman"/>
          <w:color w:val="000000"/>
          <w:kern w:val="24"/>
          <w:lang w:eastAsia="hi-IN" w:bidi="hi-IN"/>
        </w:rPr>
        <w:t xml:space="preserve">że są to świadczenia na rzecz  Udzielającego zamówienia </w:t>
      </w:r>
      <w:r w:rsidRPr="00CC6DF7">
        <w:rPr>
          <w:rFonts w:ascii="Calibri" w:eastAsia="Times New Roman" w:hAnsi="Calibri" w:cs="Times New Roman"/>
          <w:color w:val="000000"/>
          <w:kern w:val="24"/>
          <w:lang w:eastAsia="hi-IN" w:bidi="hi-IN"/>
        </w:rPr>
        <w:br/>
        <w:t>i przez Udzielającego zamówienia pobierana jest opłata.</w:t>
      </w:r>
    </w:p>
    <w:p w14:paraId="5FDBACD2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0981DA32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8</w:t>
      </w:r>
    </w:p>
    <w:p w14:paraId="559C64D6" w14:textId="77777777" w:rsidR="002D2C7E" w:rsidRPr="00CC6DF7" w:rsidRDefault="002D2C7E" w:rsidP="002D2C7E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240" w:lineRule="auto"/>
        <w:ind w:hanging="426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zobowiązuje się do poddania kontroli dokonywanej przez Udzielającego zamówienia oraz inne uprawnione organy i podmioty, a także do udostępnienia wszelkich danych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i informacji niezbędnych do przeprowadzenia kontroli.</w:t>
      </w:r>
    </w:p>
    <w:p w14:paraId="6BD55A2E" w14:textId="77777777" w:rsidR="002D2C7E" w:rsidRPr="00CC6DF7" w:rsidRDefault="002D2C7E" w:rsidP="002D2C7E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240" w:lineRule="auto"/>
        <w:ind w:hanging="426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poddać kontroli Narodowego Funduszu Zdrowia przeprowadzanej na zasadach określonych w ustawie z dnia 27 sierpnia 2004r.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o świadczeniach opieki zdrowotnej finansowanych ze środków publicznych, w zakresie wynikającym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z umowy zawartej przez Udzielającego zamówienie z oddziałem Funduszu.</w:t>
      </w:r>
    </w:p>
    <w:p w14:paraId="72F17AE3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35045120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9</w:t>
      </w:r>
    </w:p>
    <w:p w14:paraId="01A8F971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A761C19" w14:textId="77777777" w:rsidR="002D2C7E" w:rsidRPr="00CC6DF7" w:rsidRDefault="002D2C7E" w:rsidP="002D2C7E">
      <w:pPr>
        <w:widowControl w:val="0"/>
        <w:numPr>
          <w:ilvl w:val="0"/>
          <w:numId w:val="16"/>
        </w:numPr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zobowiązany jest do składania miesięcznych sprawozdań  z udzielanych świadczeń zdrowotnych według wzoru stanowiącego załącznik nr 1 do niniejszej umowy.</w:t>
      </w:r>
    </w:p>
    <w:p w14:paraId="3020BFD4" w14:textId="77777777" w:rsidR="002D2C7E" w:rsidRPr="00CC6DF7" w:rsidRDefault="002D2C7E" w:rsidP="002D2C7E">
      <w:pPr>
        <w:widowControl w:val="0"/>
        <w:numPr>
          <w:ilvl w:val="0"/>
          <w:numId w:val="16"/>
        </w:numPr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Sprawozdanie, o którym mowa w ust.1 składane jest w terminie do trzeciego dnia każdego miesiąca za miesiąc poprzedni. Sprawozdanie, po weryfikacji przepracowanych godzin zatwierdza ………………………………………….. lub osoba przez niego upoważniona.</w:t>
      </w:r>
    </w:p>
    <w:p w14:paraId="736BF7A9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00911D2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10</w:t>
      </w:r>
    </w:p>
    <w:p w14:paraId="46FD6FD8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03B8810C" w14:textId="77777777" w:rsidR="002D2C7E" w:rsidRPr="00CC6DF7" w:rsidRDefault="002D2C7E" w:rsidP="002D2C7E">
      <w:pPr>
        <w:widowControl w:val="0"/>
        <w:numPr>
          <w:ilvl w:val="0"/>
          <w:numId w:val="9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Za zrealizowane świadczenia zdrowotne Udzielający zamówienie zapłaci Przyjmującemu zamówienie z tytułu wykonania niniejszej umowy wynagrodzenie miesięczne stanowiące ………………………………………………………………………………...    </w:t>
      </w: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>słownie: ………………………………………..) brutto.</w:t>
      </w:r>
    </w:p>
    <w:p w14:paraId="583B5916" w14:textId="77777777" w:rsidR="002D2C7E" w:rsidRPr="00CC6DF7" w:rsidRDefault="002D2C7E" w:rsidP="002D2C7E">
      <w:pPr>
        <w:widowControl w:val="0"/>
        <w:numPr>
          <w:ilvl w:val="0"/>
          <w:numId w:val="9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 xml:space="preserve"> Szacunkowe wynagrodzenie brutto w okresie obowiązywania umowy nie może przekroczyć </w:t>
      </w:r>
    </w:p>
    <w:p w14:paraId="77D595E1" w14:textId="77777777" w:rsidR="002D2C7E" w:rsidRPr="00CC6DF7" w:rsidRDefault="002D2C7E" w:rsidP="002D2C7E">
      <w:pPr>
        <w:spacing w:after="0" w:line="240" w:lineRule="auto"/>
        <w:ind w:left="-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lastRenderedPageBreak/>
        <w:t xml:space="preserve">     kwoty …………….. zł. (słownie: ………………………………………).</w:t>
      </w:r>
    </w:p>
    <w:p w14:paraId="57E3C05D" w14:textId="77777777" w:rsidR="002D2C7E" w:rsidRPr="00CC6DF7" w:rsidRDefault="002D2C7E" w:rsidP="002D2C7E">
      <w:pPr>
        <w:widowControl w:val="0"/>
        <w:numPr>
          <w:ilvl w:val="0"/>
          <w:numId w:val="9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Wynagrodzenie o którym mowa w ust.1 nastąpi przelewem na rachunek bankowy wskazany </w:t>
      </w:r>
    </w:p>
    <w:p w14:paraId="575791B7" w14:textId="77777777" w:rsidR="002D2C7E" w:rsidRPr="00CC6DF7" w:rsidRDefault="002D2C7E" w:rsidP="002D2C7E">
      <w:pPr>
        <w:spacing w:after="0" w:line="240" w:lineRule="auto"/>
        <w:ind w:left="-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na fakturze w terminie 30 dni od dnia doręczenia Zamawiającemu kompletnych dokumentów  </w:t>
      </w:r>
    </w:p>
    <w:p w14:paraId="557E02D4" w14:textId="77777777" w:rsidR="002D2C7E" w:rsidRPr="00CC6DF7" w:rsidRDefault="002D2C7E" w:rsidP="002D2C7E">
      <w:pPr>
        <w:spacing w:after="0" w:line="240" w:lineRule="auto"/>
        <w:ind w:left="-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rozliczeniowych. </w:t>
      </w:r>
    </w:p>
    <w:p w14:paraId="5E3F67B0" w14:textId="77777777" w:rsidR="002D2C7E" w:rsidRPr="00CC6DF7" w:rsidRDefault="002D2C7E" w:rsidP="002D2C7E">
      <w:pPr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4.  Strony za dzień zapłaty wskazują dzień obciążenia  rachunku Zamawiającego.</w:t>
      </w:r>
    </w:p>
    <w:p w14:paraId="4179C1A0" w14:textId="77777777" w:rsidR="002D2C7E" w:rsidRPr="00CC6DF7" w:rsidRDefault="002D2C7E" w:rsidP="002D2C7E">
      <w:pPr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5.  Udzielający zamówienia nie wyraża zgody na wystawianie faktur drogą elektroniczną. </w:t>
      </w:r>
    </w:p>
    <w:p w14:paraId="7705E62C" w14:textId="77777777" w:rsidR="002D2C7E" w:rsidRPr="00CC6DF7" w:rsidRDefault="002D2C7E" w:rsidP="002D2C7E">
      <w:pPr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6. Wypłata wynagrodzenia  w terminach innych, niż określone w ust. 3, wynikająca ze zwłoki lub opóźnienia w przekazywaniu należności przez NFZ  nie rodzi po stronie Przyjmującego zamówienie roszczeń wynikających ze zwłoki lub opóźnienia w wypłacie wynagrodzenia, a w szczególności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do żądania odsetek.</w:t>
      </w:r>
    </w:p>
    <w:p w14:paraId="385C1807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11</w:t>
      </w:r>
    </w:p>
    <w:p w14:paraId="401289B4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22398AF8" w14:textId="77777777" w:rsidR="002D2C7E" w:rsidRPr="00CC6DF7" w:rsidRDefault="002D2C7E" w:rsidP="002D2C7E">
      <w:pPr>
        <w:widowControl w:val="0"/>
        <w:numPr>
          <w:ilvl w:val="0"/>
          <w:numId w:val="10"/>
        </w:numPr>
        <w:tabs>
          <w:tab w:val="num" w:pos="0"/>
        </w:tabs>
        <w:suppressAutoHyphens/>
        <w:spacing w:after="0" w:line="240" w:lineRule="auto"/>
        <w:ind w:left="180"/>
        <w:jc w:val="both"/>
        <w:rPr>
          <w:rFonts w:ascii="Calibri" w:eastAsia="Times New Roman" w:hAnsi="Calibri" w:cs="Times New Roman"/>
          <w:lang w:eastAsia="pl-PL"/>
        </w:rPr>
      </w:pPr>
      <w:r w:rsidRPr="00CC6DF7">
        <w:rPr>
          <w:rFonts w:ascii="Calibri" w:eastAsia="Times New Roman" w:hAnsi="Calibri" w:cs="Times New Roman"/>
          <w:lang w:eastAsia="pl-PL"/>
        </w:rPr>
        <w:t xml:space="preserve">  W przypadku braku możliwości wykonywania przedmiotu umowy z przyczyn leżących po stronie Przyjmującego zamówienie, Udzielający Zamówienie ma prawo do naliczenia kary umownej </w:t>
      </w:r>
      <w:r w:rsidRPr="00CC6DF7">
        <w:rPr>
          <w:rFonts w:ascii="Calibri" w:eastAsia="Times New Roman" w:hAnsi="Calibri" w:cs="Times New Roman"/>
          <w:lang w:eastAsia="pl-PL"/>
        </w:rPr>
        <w:br/>
        <w:t>w wysokości 2 % szacunkowego  wynagrodzenia brutto, o którym mowa w § 10 ust.2 za każdy dzień niewykonywania przedmiotu umowy.</w:t>
      </w:r>
    </w:p>
    <w:p w14:paraId="14951800" w14:textId="77777777" w:rsidR="002D2C7E" w:rsidRPr="00CC6DF7" w:rsidRDefault="002D2C7E" w:rsidP="002D2C7E">
      <w:pPr>
        <w:widowControl w:val="0"/>
        <w:tabs>
          <w:tab w:val="num" w:pos="180"/>
          <w:tab w:val="num" w:pos="284"/>
        </w:tabs>
        <w:suppressAutoHyphens/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lang w:eastAsia="pl-PL"/>
        </w:rPr>
      </w:pPr>
      <w:r w:rsidRPr="00CC6DF7">
        <w:rPr>
          <w:rFonts w:ascii="Calibri" w:eastAsia="Times New Roman" w:hAnsi="Calibri" w:cs="Times New Roman"/>
          <w:lang w:eastAsia="pl-PL"/>
        </w:rPr>
        <w:t xml:space="preserve">2. W przypadku odstąpienia od umowy przez którąkolwiek ze Stron z przyczyn leżących </w:t>
      </w:r>
      <w:r w:rsidRPr="00CC6DF7">
        <w:rPr>
          <w:rFonts w:ascii="Calibri" w:eastAsia="Times New Roman" w:hAnsi="Calibri" w:cs="Times New Roman"/>
          <w:lang w:eastAsia="pl-PL"/>
        </w:rPr>
        <w:br/>
        <w:t>po drugiej Stronie, ta ostatnia zapłaci karę umowną w wysokości 10 % szacunkowego wynagrodzenia  brutto o którym mowa w § 10 ust.2.</w:t>
      </w:r>
    </w:p>
    <w:p w14:paraId="36C66B8D" w14:textId="77777777" w:rsidR="002D2C7E" w:rsidRPr="00CC6DF7" w:rsidRDefault="002D2C7E" w:rsidP="002D2C7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80" w:hanging="360"/>
        <w:jc w:val="both"/>
        <w:textAlignment w:val="baseline"/>
        <w:rPr>
          <w:rFonts w:ascii="Calibri" w:eastAsia="Times New Roman" w:hAnsi="Calibri" w:cs="Times New Roman"/>
        </w:rPr>
      </w:pPr>
      <w:r w:rsidRPr="00CC6DF7">
        <w:rPr>
          <w:rFonts w:ascii="Calibri" w:eastAsia="Times New Roman" w:hAnsi="Calibri" w:cs="Times New Roman"/>
        </w:rPr>
        <w:t>3.  Zapłacenie kar umownych nie pozbawia Stron możliwości dochodzenia odszkodowania przewyższającego kary umowne, na zasadach ogólnych.</w:t>
      </w:r>
    </w:p>
    <w:p w14:paraId="7518D8DC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kern w:val="2"/>
          <w:lang w:eastAsia="hi-IN" w:bidi="hi-IN"/>
        </w:rPr>
        <w:tab/>
      </w:r>
    </w:p>
    <w:p w14:paraId="55446B8D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12</w:t>
      </w:r>
    </w:p>
    <w:p w14:paraId="3CDEF556" w14:textId="77777777" w:rsidR="002D2C7E" w:rsidRPr="00CC6DF7" w:rsidRDefault="002D2C7E" w:rsidP="002D2C7E">
      <w:pPr>
        <w:spacing w:after="0" w:line="240" w:lineRule="auto"/>
        <w:ind w:left="-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ponosi odpowiedzialność za szkody powstałe z przyczyn leżących po jego stronie, a w szczególności wynikających z:</w:t>
      </w:r>
    </w:p>
    <w:p w14:paraId="5076BA69" w14:textId="77777777" w:rsidR="002D2C7E" w:rsidRPr="00CC6DF7" w:rsidRDefault="002D2C7E" w:rsidP="002D2C7E">
      <w:pPr>
        <w:widowControl w:val="0"/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niewykonania lub nienależytego wykonania świadczenia zdrowotnego;</w:t>
      </w:r>
    </w:p>
    <w:p w14:paraId="75DA23A2" w14:textId="77777777" w:rsidR="002D2C7E" w:rsidRPr="00CC6DF7" w:rsidRDefault="002D2C7E" w:rsidP="002D2C7E">
      <w:pPr>
        <w:widowControl w:val="0"/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przedstawienia danych stanowiących podstawę rozliczenia niezgodnie ze stanem faktycznym;</w:t>
      </w:r>
    </w:p>
    <w:p w14:paraId="4C9607B8" w14:textId="77777777" w:rsidR="002D2C7E" w:rsidRPr="00CC6DF7" w:rsidRDefault="002D2C7E" w:rsidP="002D2C7E">
      <w:pPr>
        <w:widowControl w:val="0"/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braku realizacji zaleceń pokontrolnych.</w:t>
      </w:r>
    </w:p>
    <w:p w14:paraId="32B30013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816B7C4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13</w:t>
      </w:r>
    </w:p>
    <w:p w14:paraId="3A948C08" w14:textId="77777777" w:rsidR="002D2C7E" w:rsidRPr="00CC6DF7" w:rsidRDefault="002D2C7E" w:rsidP="002D2C7E">
      <w:pPr>
        <w:widowControl w:val="0"/>
        <w:numPr>
          <w:ilvl w:val="0"/>
          <w:numId w:val="11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Przyjmujący zamówienie zobowiązuje się do punktualnego stawiania się w miejscu  wykonywania świadczeń. </w:t>
      </w:r>
    </w:p>
    <w:p w14:paraId="6FCCE0BA" w14:textId="77777777" w:rsidR="002D2C7E" w:rsidRPr="00CC6DF7" w:rsidRDefault="002D2C7E" w:rsidP="002D2C7E">
      <w:pPr>
        <w:widowControl w:val="0"/>
        <w:numPr>
          <w:ilvl w:val="0"/>
          <w:numId w:val="11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W przypadku doznania szkody w wyniku spóźnienia, Udzielający zamówienie zastrzega sobie prawo dochodzenia odszkodowania na podstawie odrębnych przepisów.</w:t>
      </w:r>
    </w:p>
    <w:p w14:paraId="21D626E6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2F9F0B9D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14</w:t>
      </w:r>
    </w:p>
    <w:p w14:paraId="038D5982" w14:textId="77777777" w:rsidR="002D2C7E" w:rsidRPr="00CC6DF7" w:rsidRDefault="002D2C7E" w:rsidP="002D2C7E">
      <w:pPr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1. Przyjmujący zamówienie nie może bez pisemnej zgody Udzielającego zamówienie  przenieść obowiązków wykonywania świadczeń, objętych niniejszą umową na osobę trzecią.</w:t>
      </w:r>
    </w:p>
    <w:p w14:paraId="60AF910A" w14:textId="77777777" w:rsidR="002D2C7E" w:rsidRPr="00CC6DF7" w:rsidRDefault="002D2C7E" w:rsidP="002D2C7E">
      <w:pPr>
        <w:widowControl w:val="0"/>
        <w:numPr>
          <w:ilvl w:val="0"/>
          <w:numId w:val="12"/>
        </w:numPr>
        <w:tabs>
          <w:tab w:val="left" w:pos="180"/>
        </w:tabs>
        <w:suppressAutoHyphens/>
        <w:spacing w:after="0" w:line="240" w:lineRule="auto"/>
        <w:ind w:left="180" w:right="57" w:hanging="360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W uzasadnionych przypadkach (np. choroba, zdarzenia losowe i innych odpowiednio udokumentowanych) Przyjmujący zamówienie po uzyskaniu pisemnej akceptacji Udzielającego zamówienia może powierzyć obowiązki wynikające z niniejszej umowy osobie trzeciej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o równorzędnych kwalifikacjach i doświadczeniu, po uprzedniej  akceptacji Udzielającego zamówienie.</w:t>
      </w:r>
    </w:p>
    <w:p w14:paraId="4A5C0B0B" w14:textId="77777777" w:rsidR="002D2C7E" w:rsidRPr="00CC6DF7" w:rsidRDefault="002D2C7E" w:rsidP="002D2C7E">
      <w:pPr>
        <w:widowControl w:val="0"/>
        <w:numPr>
          <w:ilvl w:val="0"/>
          <w:numId w:val="12"/>
        </w:numPr>
        <w:tabs>
          <w:tab w:val="left" w:pos="-180"/>
        </w:tabs>
        <w:suppressAutoHyphens/>
        <w:spacing w:after="0" w:line="240" w:lineRule="auto"/>
        <w:ind w:left="180" w:right="57" w:hanging="360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spacing w:val="-2"/>
          <w:lang w:eastAsia="pl-PL"/>
        </w:rPr>
        <w:t xml:space="preserve">   Osoby, na które Przyjmujący zamówienie przeniósł obowiązki będące przedmiotem niniejszej umowy, powinny posiadać odpowiednie kwalifikacje i uprawnienia zgodnie z obowiązującymi przepisami.</w:t>
      </w:r>
    </w:p>
    <w:p w14:paraId="482079BD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20EB3236" w14:textId="77777777" w:rsidR="002D2C7E" w:rsidRPr="00CC6DF7" w:rsidRDefault="002D2C7E" w:rsidP="002D2C7E">
      <w:pPr>
        <w:spacing w:after="0" w:line="240" w:lineRule="auto"/>
        <w:ind w:right="1102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        § 15</w:t>
      </w:r>
    </w:p>
    <w:p w14:paraId="79F20054" w14:textId="77777777" w:rsidR="002D2C7E" w:rsidRPr="00CC6DF7" w:rsidRDefault="002D2C7E" w:rsidP="002D2C7E">
      <w:pPr>
        <w:widowControl w:val="0"/>
        <w:numPr>
          <w:ilvl w:val="0"/>
          <w:numId w:val="13"/>
        </w:numPr>
        <w:tabs>
          <w:tab w:val="left" w:pos="180"/>
        </w:tabs>
        <w:suppressAutoHyphens/>
        <w:spacing w:after="0" w:line="264" w:lineRule="auto"/>
        <w:ind w:left="180" w:hanging="360"/>
        <w:jc w:val="both"/>
        <w:rPr>
          <w:rFonts w:ascii="Calibri" w:eastAsia="Calibri" w:hAnsi="Calibri" w:cs="Times New Roman"/>
          <w:lang w:eastAsia="pl-PL"/>
        </w:rPr>
      </w:pPr>
      <w:r w:rsidRPr="00CC6DF7">
        <w:rPr>
          <w:rFonts w:ascii="Calibri" w:eastAsia="Calibri" w:hAnsi="Calibri" w:cs="Times New Roman"/>
          <w:color w:val="000000"/>
          <w:spacing w:val="-2"/>
          <w:lang w:eastAsia="pl-PL"/>
        </w:rPr>
        <w:t xml:space="preserve">Przyjmujący zamówienie oświadcza, że jest ubezpieczony od odpowiedzialności cywilnej  </w:t>
      </w:r>
      <w:r w:rsidRPr="00CC6DF7">
        <w:rPr>
          <w:rFonts w:ascii="Calibri" w:eastAsia="Calibri" w:hAnsi="Calibri" w:cs="Times New Roman"/>
          <w:color w:val="000000"/>
          <w:spacing w:val="-2"/>
          <w:lang w:eastAsia="pl-PL"/>
        </w:rPr>
        <w:br/>
        <w:t>na podstawie odrębnych przepisów za szkody wyrządzone przy udzielaniu świadczeń oraz</w:t>
      </w:r>
      <w:r w:rsidRPr="00CC6DF7">
        <w:rPr>
          <w:rFonts w:ascii="Calibri" w:eastAsia="Calibri" w:hAnsi="Calibri" w:cs="Times New Roman"/>
          <w:color w:val="000000"/>
          <w:spacing w:val="-2"/>
          <w:lang w:eastAsia="pl-PL"/>
        </w:rPr>
        <w:br/>
        <w:t xml:space="preserve"> </w:t>
      </w:r>
      <w:r w:rsidRPr="00CC6DF7">
        <w:rPr>
          <w:rFonts w:ascii="Calibri" w:eastAsia="Calibri" w:hAnsi="Calibri" w:cs="Times New Roman"/>
          <w:color w:val="000000"/>
          <w:lang w:eastAsia="pl-PL"/>
        </w:rPr>
        <w:t xml:space="preserve">w związku z udzielaniem świadczeń zdrowotnych, będących przedmiotem niniejszej umowy, </w:t>
      </w:r>
      <w:r w:rsidRPr="00CC6DF7">
        <w:rPr>
          <w:rFonts w:ascii="Calibri" w:eastAsia="Calibri" w:hAnsi="Calibri" w:cs="Times New Roman"/>
          <w:color w:val="000000"/>
          <w:lang w:eastAsia="pl-PL"/>
        </w:rPr>
        <w:br/>
      </w:r>
      <w:r w:rsidRPr="00CC6DF7">
        <w:rPr>
          <w:rFonts w:ascii="Calibri" w:eastAsia="Calibri" w:hAnsi="Calibri" w:cs="Times New Roman"/>
          <w:lang w:eastAsia="pl-PL"/>
        </w:rPr>
        <w:t xml:space="preserve">na kwotę gwarantowaną zgodną z obowiązującymi przepisami, </w:t>
      </w:r>
      <w:r w:rsidRPr="00CC6DF7">
        <w:rPr>
          <w:rFonts w:ascii="Calibri" w:eastAsia="Calibri" w:hAnsi="Calibri" w:cs="Times New Roman"/>
          <w:color w:val="000000"/>
          <w:spacing w:val="-2"/>
          <w:lang w:eastAsia="pl-PL"/>
        </w:rPr>
        <w:t>na dowód czego składa kserokopię polisy ubezpieczeniowej, która stanowi załącznik nr 2 do niniejszej umowy.</w:t>
      </w:r>
    </w:p>
    <w:p w14:paraId="540397FE" w14:textId="77777777" w:rsidR="002D2C7E" w:rsidRPr="00CC6DF7" w:rsidRDefault="002D2C7E" w:rsidP="002D2C7E">
      <w:pPr>
        <w:widowControl w:val="0"/>
        <w:numPr>
          <w:ilvl w:val="0"/>
          <w:numId w:val="13"/>
        </w:numPr>
        <w:tabs>
          <w:tab w:val="left" w:pos="-180"/>
        </w:tabs>
        <w:suppressAutoHyphens/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 xml:space="preserve">   Przyjmujący zamówienie oświadcza, że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ubezpieczenie od odpowiedzialności cywilnej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za szkody wyrządzone w związku z udzielaniem świadczeń zdrowotnych, objętych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lastRenderedPageBreak/>
        <w:t xml:space="preserve"> niniejszą  umową, w szczególności obejmuje odpowiedzialność z tytułu zakażenia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chorobami zakaźnymi, w tym HIV i WZW.</w:t>
      </w:r>
    </w:p>
    <w:p w14:paraId="28EAC052" w14:textId="77777777" w:rsidR="002D2C7E" w:rsidRPr="00CC6DF7" w:rsidRDefault="002D2C7E" w:rsidP="002D2C7E">
      <w:pPr>
        <w:widowControl w:val="0"/>
        <w:numPr>
          <w:ilvl w:val="0"/>
          <w:numId w:val="13"/>
        </w:numPr>
        <w:tabs>
          <w:tab w:val="num" w:pos="180"/>
        </w:tabs>
        <w:suppressAutoHyphens/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zobowiązany jest przez cały okres trwania niniejszej umowy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 utrzymywać sumę gwarancyjną oraz wartość ubezpieczenia nie niższą niż w dniu zawarcia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 niniejszej umowy.</w:t>
      </w:r>
    </w:p>
    <w:p w14:paraId="50E0C37C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16</w:t>
      </w:r>
    </w:p>
    <w:p w14:paraId="59B840A4" w14:textId="77777777" w:rsidR="002D2C7E" w:rsidRPr="00CC6DF7" w:rsidRDefault="002D2C7E" w:rsidP="002D2C7E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Umowa została zawarta na czas określony </w:t>
      </w: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>od dnia ………... do dnia ….…………………..r.</w:t>
      </w:r>
    </w:p>
    <w:p w14:paraId="0C94B031" w14:textId="77777777" w:rsidR="002D2C7E" w:rsidRPr="00CC6DF7" w:rsidRDefault="002D2C7E" w:rsidP="002D2C7E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Umowa może zostać rozwiązania w każdym czasie za porozumieniem Stron.</w:t>
      </w:r>
    </w:p>
    <w:p w14:paraId="3F380EC2" w14:textId="77777777" w:rsidR="002D2C7E" w:rsidRPr="00CC6DF7" w:rsidRDefault="002D2C7E" w:rsidP="002D2C7E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Udzielający zamówienie może rozwiązać umowę bez zachowania okresu wypowiedzenia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 w każdym czasie jeżeli jej dalsza realizacja nie leży w interesie Udzielającego zamówienia.</w:t>
      </w:r>
    </w:p>
    <w:p w14:paraId="649B02D7" w14:textId="77777777" w:rsidR="002D2C7E" w:rsidRPr="00CC6DF7" w:rsidRDefault="002D2C7E" w:rsidP="002D2C7E">
      <w:pPr>
        <w:widowControl w:val="0"/>
        <w:numPr>
          <w:ilvl w:val="0"/>
          <w:numId w:val="14"/>
        </w:numPr>
        <w:suppressAutoHyphens/>
        <w:spacing w:after="0" w:line="240" w:lineRule="auto"/>
        <w:ind w:left="180" w:hanging="40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Udzielający zamówienia może rozwiązać umowę bez zachowania okresu wypowiedzenia 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w każdym czasie jeżeli Przyjmujący zamówienie dopuścił się naruszenia postanowień       umowy.</w:t>
      </w:r>
    </w:p>
    <w:p w14:paraId="29C8CE32" w14:textId="77777777" w:rsidR="002D2C7E" w:rsidRPr="00CC6DF7" w:rsidRDefault="002D2C7E" w:rsidP="002D2C7E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Udzielający zamówienie uprawniony jest do rozwiązania niniejszej umowy w przypadku,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w którym ulegnie rozwiązaniu umowa zawarta przez Udzielającego zamówienie z NFZ. </w:t>
      </w:r>
    </w:p>
    <w:p w14:paraId="179B10B5" w14:textId="77777777" w:rsidR="002D2C7E" w:rsidRPr="00CC6DF7" w:rsidRDefault="002D2C7E" w:rsidP="002D2C7E">
      <w:pPr>
        <w:widowControl w:val="0"/>
        <w:numPr>
          <w:ilvl w:val="0"/>
          <w:numId w:val="14"/>
        </w:numPr>
        <w:suppressAutoHyphens/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Każda ze Stron może w każdym czasie bez podania przyczyny wypowiedzieć umowę z zachowaniem jednomiesięcznego okresu wypowiedzenia ze skutkiem na koniec miesiąca kalendarzowego.</w:t>
      </w:r>
    </w:p>
    <w:p w14:paraId="32DCC09A" w14:textId="77777777" w:rsidR="002D2C7E" w:rsidRPr="00CC6DF7" w:rsidRDefault="002D2C7E" w:rsidP="002D2C7E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Rozwiązanie umowy następuje w formie pisemnej pod rygorem nieważności.</w:t>
      </w:r>
    </w:p>
    <w:p w14:paraId="59D5AD69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56A6A56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17</w:t>
      </w:r>
    </w:p>
    <w:p w14:paraId="0E7E533E" w14:textId="77777777" w:rsidR="002D2C7E" w:rsidRPr="00CC6DF7" w:rsidRDefault="002D2C7E" w:rsidP="002D2C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Strony zobowiązują się do zachowania w tajemnicy wszelkich informacji, o których powzięły wiadomość przy realizacji postanowień niniejszej umowy i które stanowią tajemnicę przedsiębiorstwa oraz podlegają ochronie w rozumieniu ustawy o ochronie danych osobowych.</w:t>
      </w:r>
    </w:p>
    <w:p w14:paraId="1F4C1784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52ED9F3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18</w:t>
      </w:r>
    </w:p>
    <w:p w14:paraId="316C258E" w14:textId="77777777" w:rsidR="002D2C7E" w:rsidRPr="00CC6DF7" w:rsidRDefault="002D2C7E" w:rsidP="002D2C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Spory powstałe na tle realizacji niniejszej umowy rozstrzyga sąd powszechny właściwy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dla siedziby Udzielającego zamówienia.</w:t>
      </w:r>
    </w:p>
    <w:p w14:paraId="1CE9901B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§ 19</w:t>
      </w:r>
    </w:p>
    <w:p w14:paraId="474A1547" w14:textId="77777777" w:rsidR="002D2C7E" w:rsidRPr="00CC6DF7" w:rsidRDefault="002D2C7E" w:rsidP="002D2C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Wszelkie zmiany niniejszej umowy wymagają formy pisemnej pod rygorem nieważności.</w:t>
      </w:r>
    </w:p>
    <w:p w14:paraId="001F2AD9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6BB8971" w14:textId="77777777" w:rsidR="002D2C7E" w:rsidRPr="00CC6DF7" w:rsidRDefault="002D2C7E" w:rsidP="002D2C7E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20</w:t>
      </w:r>
    </w:p>
    <w:p w14:paraId="2394A040" w14:textId="77777777" w:rsidR="002D2C7E" w:rsidRPr="00CC6DF7" w:rsidRDefault="002D2C7E" w:rsidP="002D2C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Umowę sporządzono w dwóch jednobrzmiących egzemplarzach, po jednym dla każdej ze Stron.</w:t>
      </w:r>
    </w:p>
    <w:p w14:paraId="17D48434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EE08745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6B24DBE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.........................................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  <w:t xml:space="preserve">                ............................................</w:t>
      </w:r>
    </w:p>
    <w:p w14:paraId="515D262C" w14:textId="77777777" w:rsidR="002D2C7E" w:rsidRPr="00CC6DF7" w:rsidRDefault="002D2C7E" w:rsidP="002D2C7E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Udzielający zamówienia                                                                           Przyjmujący zamówienie</w:t>
      </w:r>
    </w:p>
    <w:p w14:paraId="7D8E5001" w14:textId="77777777" w:rsidR="002D2C7E" w:rsidRPr="00CC6DF7" w:rsidRDefault="002D2C7E" w:rsidP="002D2C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57A03764" w14:textId="77777777" w:rsidR="002D2C7E" w:rsidRPr="00CC6DF7" w:rsidRDefault="002D2C7E" w:rsidP="002D2C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  <w:t>Wykaz załączników do Umowy:</w:t>
      </w:r>
    </w:p>
    <w:p w14:paraId="3879C913" w14:textId="77777777" w:rsidR="002D2C7E" w:rsidRPr="00CC6DF7" w:rsidRDefault="002D2C7E" w:rsidP="002D2C7E">
      <w:pPr>
        <w:widowControl w:val="0"/>
        <w:numPr>
          <w:ilvl w:val="2"/>
          <w:numId w:val="15"/>
        </w:numPr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  <w:t>wzór miesięcznego harmonogramu,</w:t>
      </w:r>
    </w:p>
    <w:p w14:paraId="3323BE43" w14:textId="77777777" w:rsidR="002D2C7E" w:rsidRPr="00CC6DF7" w:rsidRDefault="002D2C7E" w:rsidP="002D2C7E">
      <w:pPr>
        <w:widowControl w:val="0"/>
        <w:numPr>
          <w:ilvl w:val="2"/>
          <w:numId w:val="15"/>
        </w:numPr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  <w:t>kserokopia polisy OC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</w:p>
    <w:p w14:paraId="7D46DA71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237138B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5F583F4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6D3F3EB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C4154C4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15DA73C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0E5A64D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529BB53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D0459D0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AF6414C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433FE6A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9B40172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9A8638E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C002311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C4E0CE7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951EFEE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76E5A99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F9670F5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9782485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11DE107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24E93CC" w14:textId="77777777" w:rsidR="002D2C7E" w:rsidRPr="00CC6DF7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B88D32D" w14:textId="77777777" w:rsidR="002D2C7E" w:rsidRPr="00CC6DF7" w:rsidRDefault="002D2C7E" w:rsidP="002D2C7E">
      <w:pPr>
        <w:widowControl w:val="0"/>
        <w:suppressAutoHyphens/>
        <w:spacing w:after="0" w:line="240" w:lineRule="auto"/>
        <w:rPr>
          <w:rFonts w:ascii="Thorndale" w:eastAsia="Times New Roman" w:hAnsi="Thorndale" w:cs="Times New Roman"/>
          <w:color w:val="000000"/>
          <w:sz w:val="24"/>
          <w:szCs w:val="20"/>
          <w:lang w:eastAsia="pl-PL"/>
        </w:rPr>
      </w:pPr>
    </w:p>
    <w:p w14:paraId="1B1A2590" w14:textId="77777777" w:rsidR="002D2C7E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51FD256" w14:textId="77777777" w:rsidR="002D2C7E" w:rsidRPr="00FA0E8E" w:rsidRDefault="002D2C7E" w:rsidP="002D2C7E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  <w:r w:rsidRPr="00FA0E8E">
        <w:rPr>
          <w:rFonts w:ascii="Calibri" w:eastAsia="Times New Roman" w:hAnsi="Calibri" w:cs="Times New Roman"/>
          <w:color w:val="000000"/>
          <w:lang w:eastAsia="pl-PL"/>
        </w:rPr>
        <w:t>Załącznik nr 1 do</w:t>
      </w:r>
      <w:r w:rsidRPr="00FA0E8E">
        <w:rPr>
          <w:rFonts w:ascii="Calibri" w:eastAsia="Times New Roman" w:hAnsi="Calibri" w:cs="Times New Roman"/>
          <w:color w:val="000000"/>
          <w:spacing w:val="-2"/>
          <w:lang w:eastAsia="pl-PL"/>
        </w:rPr>
        <w:t xml:space="preserve"> </w:t>
      </w:r>
      <w:r w:rsidRPr="00FA0E8E">
        <w:rPr>
          <w:rFonts w:ascii="Calibri" w:eastAsia="Times New Roman" w:hAnsi="Calibri" w:cs="Times New Roman"/>
          <w:color w:val="000000"/>
          <w:lang w:eastAsia="pl-PL"/>
        </w:rPr>
        <w:t>umowy</w:t>
      </w:r>
    </w:p>
    <w:p w14:paraId="40D522F4" w14:textId="77777777" w:rsidR="002D2C7E" w:rsidRPr="00FA0E8E" w:rsidRDefault="002D2C7E" w:rsidP="002D2C7E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</w:p>
    <w:p w14:paraId="4BAAD231" w14:textId="77777777" w:rsidR="002D2C7E" w:rsidRPr="00FA0E8E" w:rsidRDefault="002D2C7E" w:rsidP="002D2C7E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734E7CB0" w14:textId="77777777" w:rsidR="002D2C7E" w:rsidRPr="00FA0E8E" w:rsidRDefault="002D2C7E" w:rsidP="002D2C7E">
      <w:pPr>
        <w:widowControl w:val="0"/>
        <w:suppressAutoHyphens/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color w:val="000000"/>
          <w:lang w:eastAsia="pl-PL"/>
        </w:rPr>
      </w:pPr>
      <w:r w:rsidRPr="00FA0E8E">
        <w:rPr>
          <w:rFonts w:ascii="Calibri" w:eastAsia="Times New Roman" w:hAnsi="Calibri" w:cs="Times New Roman"/>
          <w:b/>
          <w:color w:val="000000"/>
          <w:lang w:eastAsia="pl-PL"/>
        </w:rPr>
        <w:t>MIESIĘCZNE SPRAWOZDZANIE Z UDZIELONYCH ŚWIADCZEŃ</w:t>
      </w:r>
    </w:p>
    <w:p w14:paraId="25125271" w14:textId="77777777" w:rsidR="002D2C7E" w:rsidRPr="00FA0E8E" w:rsidRDefault="002D2C7E" w:rsidP="002D2C7E">
      <w:pPr>
        <w:widowControl w:val="0"/>
        <w:suppressAutoHyphens/>
        <w:spacing w:before="120" w:after="12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FA0E8E">
        <w:rPr>
          <w:rFonts w:ascii="Calibri" w:eastAsia="Times New Roman" w:hAnsi="Calibri" w:cs="Times New Roman"/>
          <w:color w:val="000000"/>
          <w:lang w:eastAsia="pl-PL"/>
        </w:rPr>
        <w:t>za miesiąc ,rok...............................................</w:t>
      </w:r>
    </w:p>
    <w:p w14:paraId="4AF17F1C" w14:textId="77777777" w:rsidR="002D2C7E" w:rsidRPr="00FA0E8E" w:rsidRDefault="002D2C7E" w:rsidP="002D2C7E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FA0E8E">
        <w:rPr>
          <w:rFonts w:ascii="Calibri" w:eastAsia="Times New Roman" w:hAnsi="Calibri" w:cs="Times New Roman"/>
          <w:color w:val="000000"/>
          <w:lang w:eastAsia="pl-PL"/>
        </w:rPr>
        <w:t>zgodnie z umową nr ...................................................</w:t>
      </w:r>
    </w:p>
    <w:p w14:paraId="2DA628A5" w14:textId="77777777" w:rsidR="002D2C7E" w:rsidRPr="00FA0E8E" w:rsidRDefault="002D2C7E" w:rsidP="002D2C7E">
      <w:pPr>
        <w:widowControl w:val="0"/>
        <w:suppressAutoHyphens/>
        <w:spacing w:after="24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5A7202C1" w14:textId="77777777" w:rsidR="002D2C7E" w:rsidRPr="00FA0E8E" w:rsidRDefault="002D2C7E" w:rsidP="002D2C7E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  <w:r w:rsidRPr="00FA0E8E">
        <w:rPr>
          <w:rFonts w:ascii="Calibri" w:hAnsi="Calibri"/>
          <w:color w:val="000000"/>
          <w:lang w:eastAsia="pl-PL"/>
        </w:rPr>
        <w:t>……...............................................................................................……............................................</w:t>
      </w:r>
      <w:r w:rsidRPr="00FA0E8E">
        <w:rPr>
          <w:rFonts w:ascii="Calibri" w:hAnsi="Calibri"/>
          <w:color w:val="000000"/>
          <w:lang w:eastAsia="pl-PL"/>
        </w:rPr>
        <w:tab/>
      </w:r>
      <w:r w:rsidRPr="00FA0E8E">
        <w:rPr>
          <w:rFonts w:ascii="Calibri" w:hAnsi="Calibri"/>
          <w:color w:val="000000"/>
          <w:lang w:eastAsia="pl-PL"/>
        </w:rPr>
        <w:tab/>
      </w:r>
      <w:r w:rsidRPr="00FA0E8E">
        <w:rPr>
          <w:rFonts w:ascii="Calibri" w:hAnsi="Calibri"/>
          <w:b/>
          <w:color w:val="000000"/>
          <w:lang w:eastAsia="pl-PL"/>
        </w:rPr>
        <w:tab/>
      </w:r>
      <w:r w:rsidRPr="00FA0E8E">
        <w:rPr>
          <w:rFonts w:ascii="Calibri" w:hAnsi="Calibri"/>
          <w:b/>
          <w:color w:val="000000"/>
          <w:lang w:eastAsia="pl-PL"/>
        </w:rPr>
        <w:tab/>
        <w:t xml:space="preserve">         (imię i nazwisko</w:t>
      </w:r>
      <w:r w:rsidRPr="00FA0E8E">
        <w:rPr>
          <w:rFonts w:ascii="Calibri" w:hAnsi="Calibri"/>
          <w:b/>
          <w:color w:val="000000"/>
          <w:spacing w:val="-9"/>
          <w:lang w:eastAsia="pl-PL"/>
        </w:rPr>
        <w:t xml:space="preserve"> W</w:t>
      </w:r>
      <w:r w:rsidRPr="00FA0E8E">
        <w:rPr>
          <w:rFonts w:ascii="Calibri" w:hAnsi="Calibri"/>
          <w:b/>
          <w:color w:val="000000"/>
          <w:lang w:eastAsia="pl-PL"/>
        </w:rPr>
        <w:t>ykonującego)</w:t>
      </w:r>
    </w:p>
    <w:p w14:paraId="62E08485" w14:textId="77777777" w:rsidR="002D2C7E" w:rsidRPr="00FA0E8E" w:rsidRDefault="002D2C7E" w:rsidP="002D2C7E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</w:p>
    <w:p w14:paraId="5A48DD6C" w14:textId="77777777" w:rsidR="002D2C7E" w:rsidRPr="00FA0E8E" w:rsidRDefault="002D2C7E" w:rsidP="002D2C7E">
      <w:pPr>
        <w:widowControl w:val="0"/>
        <w:suppressAutoHyphens/>
        <w:spacing w:after="120" w:line="338" w:lineRule="auto"/>
        <w:ind w:left="539"/>
        <w:jc w:val="both"/>
        <w:rPr>
          <w:rFonts w:ascii="Calibri" w:hAnsi="Calibri"/>
          <w:b/>
          <w:color w:val="000000"/>
          <w:lang w:eastAsia="pl-PL"/>
        </w:rPr>
      </w:pPr>
      <w:r w:rsidRPr="00FA0E8E">
        <w:rPr>
          <w:rFonts w:ascii="Calibri" w:hAnsi="Calibri"/>
          <w:color w:val="000000"/>
          <w:lang w:eastAsia="pl-PL"/>
        </w:rPr>
        <w:t>……...............................................................................................……............................................</w:t>
      </w:r>
      <w:r w:rsidRPr="00FA0E8E">
        <w:rPr>
          <w:rFonts w:ascii="Calibri" w:hAnsi="Calibri"/>
          <w:color w:val="000000"/>
          <w:lang w:eastAsia="pl-PL"/>
        </w:rPr>
        <w:tab/>
      </w:r>
      <w:r w:rsidRPr="00FA0E8E">
        <w:rPr>
          <w:rFonts w:ascii="Calibri" w:hAnsi="Calibri"/>
          <w:color w:val="000000"/>
          <w:lang w:eastAsia="pl-PL"/>
        </w:rPr>
        <w:tab/>
      </w:r>
      <w:r w:rsidRPr="00FA0E8E">
        <w:rPr>
          <w:rFonts w:ascii="Calibri" w:hAnsi="Calibri"/>
          <w:color w:val="000000"/>
          <w:lang w:eastAsia="pl-PL"/>
        </w:rPr>
        <w:tab/>
        <w:t xml:space="preserve">                       </w:t>
      </w:r>
      <w:r w:rsidRPr="00FA0E8E">
        <w:rPr>
          <w:rFonts w:ascii="Calibri" w:hAnsi="Calibri"/>
          <w:b/>
          <w:color w:val="000000"/>
          <w:lang w:eastAsia="pl-PL"/>
        </w:rPr>
        <w:t>(miejsce wykonywania świadczeń)</w:t>
      </w:r>
    </w:p>
    <w:p w14:paraId="386362C8" w14:textId="77777777" w:rsidR="002D2C7E" w:rsidRPr="00FA0E8E" w:rsidRDefault="002D2C7E" w:rsidP="002D2C7E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</w:p>
    <w:p w14:paraId="57D177BC" w14:textId="77777777" w:rsidR="002D2C7E" w:rsidRPr="00FA0E8E" w:rsidRDefault="002D2C7E" w:rsidP="002D2C7E">
      <w:pPr>
        <w:widowControl w:val="0"/>
        <w:suppressAutoHyphens/>
        <w:spacing w:before="69" w:after="120" w:line="240" w:lineRule="auto"/>
        <w:ind w:left="218"/>
        <w:rPr>
          <w:rFonts w:ascii="Calibri" w:hAnsi="Calibri"/>
          <w:color w:val="000000"/>
          <w:lang w:eastAsia="pl-PL"/>
        </w:rPr>
      </w:pPr>
      <w:r w:rsidRPr="00FA0E8E">
        <w:rPr>
          <w:rFonts w:ascii="Calibri" w:hAnsi="Calibri"/>
          <w:color w:val="000000"/>
          <w:lang w:eastAsia="pl-PL"/>
        </w:rPr>
        <w:t>Niniejszym stwierdzam, że praca określona w ww. umowie została wykonana w</w:t>
      </w:r>
      <w:r w:rsidRPr="00FA0E8E">
        <w:rPr>
          <w:rFonts w:ascii="Calibri" w:hAnsi="Calibri"/>
          <w:color w:val="000000"/>
          <w:spacing w:val="-21"/>
          <w:lang w:eastAsia="pl-PL"/>
        </w:rPr>
        <w:t xml:space="preserve"> </w:t>
      </w:r>
      <w:r w:rsidRPr="00FA0E8E">
        <w:rPr>
          <w:rFonts w:ascii="Calibri" w:hAnsi="Calibri"/>
          <w:color w:val="000000"/>
          <w:lang w:eastAsia="pl-PL"/>
        </w:rPr>
        <w:t>dniach:</w:t>
      </w:r>
    </w:p>
    <w:tbl>
      <w:tblPr>
        <w:tblW w:w="9090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0"/>
        <w:gridCol w:w="3029"/>
        <w:gridCol w:w="3031"/>
      </w:tblGrid>
      <w:tr w:rsidR="002D2C7E" w:rsidRPr="00FA0E8E" w14:paraId="2E932CE2" w14:textId="77777777" w:rsidTr="00081F50">
        <w:trPr>
          <w:trHeight w:hRule="exact" w:val="655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B426A" w14:textId="77777777" w:rsidR="002D2C7E" w:rsidRPr="00FA0E8E" w:rsidRDefault="002D2C7E" w:rsidP="00081F50">
            <w:pPr>
              <w:spacing w:after="0" w:line="270" w:lineRule="exact"/>
              <w:ind w:left="962"/>
              <w:rPr>
                <w:rFonts w:ascii="Calibri" w:eastAsia="Calibri" w:hAnsi="Calibri" w:cs="Times New Roman"/>
              </w:rPr>
            </w:pPr>
            <w:r w:rsidRPr="00FA0E8E">
              <w:rPr>
                <w:rFonts w:ascii="Calibri" w:eastAsia="Calibri" w:hAnsi="Calibri" w:cs="Times New Roman"/>
              </w:rPr>
              <w:t>Data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F8B2F" w14:textId="77777777" w:rsidR="002D2C7E" w:rsidRPr="00FA0E8E" w:rsidRDefault="002D2C7E" w:rsidP="00081F50">
            <w:pPr>
              <w:tabs>
                <w:tab w:val="left" w:pos="1467"/>
              </w:tabs>
              <w:spacing w:after="0" w:line="268" w:lineRule="exact"/>
              <w:ind w:left="343"/>
              <w:rPr>
                <w:rFonts w:ascii="Calibri" w:eastAsia="Calibri" w:hAnsi="Calibri" w:cs="Times New Roman"/>
              </w:rPr>
            </w:pPr>
            <w:r w:rsidRPr="00FA0E8E">
              <w:rPr>
                <w:rFonts w:ascii="Calibri" w:eastAsia="Calibri" w:hAnsi="Calibri" w:cs="Times New Roman"/>
              </w:rPr>
              <w:t xml:space="preserve">Godziny </w:t>
            </w:r>
            <w:r w:rsidRPr="00FA0E8E">
              <w:rPr>
                <w:rFonts w:ascii="Calibri" w:eastAsia="Calibri" w:hAnsi="Calibri" w:cs="Times New Roman"/>
              </w:rPr>
              <w:tab/>
              <w:t>od – do*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B907E" w14:textId="77777777" w:rsidR="002D2C7E" w:rsidRPr="00FA0E8E" w:rsidRDefault="002D2C7E" w:rsidP="00081F50">
            <w:pPr>
              <w:spacing w:after="0" w:line="268" w:lineRule="exact"/>
              <w:ind w:left="82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A0E8E">
              <w:rPr>
                <w:rFonts w:ascii="Calibri" w:eastAsia="Calibri" w:hAnsi="Calibri" w:cs="Times New Roman"/>
                <w:lang w:val="en-US"/>
              </w:rPr>
              <w:t>Ilość</w:t>
            </w:r>
            <w:proofErr w:type="spellEnd"/>
            <w:r w:rsidRPr="00FA0E8E">
              <w:rPr>
                <w:rFonts w:ascii="Calibri" w:eastAsia="Calibri" w:hAnsi="Calibri" w:cs="Times New Roman"/>
                <w:lang w:val="en-US"/>
              </w:rPr>
              <w:t xml:space="preserve">  </w:t>
            </w:r>
            <w:proofErr w:type="spellStart"/>
            <w:r w:rsidRPr="00FA0E8E">
              <w:rPr>
                <w:rFonts w:ascii="Calibri" w:eastAsia="Calibri" w:hAnsi="Calibri" w:cs="Times New Roman"/>
                <w:lang w:val="en-US"/>
              </w:rPr>
              <w:t>godzin</w:t>
            </w:r>
            <w:proofErr w:type="spellEnd"/>
          </w:p>
        </w:tc>
      </w:tr>
      <w:tr w:rsidR="002D2C7E" w:rsidRPr="00FA0E8E" w14:paraId="4C6ECCFC" w14:textId="77777777" w:rsidTr="00081F50">
        <w:trPr>
          <w:trHeight w:hRule="exact" w:val="270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9E5C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1B77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A196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69B59CB0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C30D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ABF5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8E80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0CDFF27B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041F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0096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66EB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6C86447E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1980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FB8D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FE9B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22BF59D8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7AD9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D862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03B0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3E6B1DD0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8452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F0E4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3005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669C171D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80EA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6E5E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F26C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4C870EC5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935F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6333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8481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2701275F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8776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A94A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3342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68C2F44F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2A6C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52F2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BC00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5CF39D51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7044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93F4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DAC6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4194A046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1FE5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4426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22DF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2CC3B0B0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58068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13F7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99B6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2C7E" w:rsidRPr="00FA0E8E" w14:paraId="75BDD7EE" w14:textId="77777777" w:rsidTr="00081F50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E2B0C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A0E8E">
              <w:rPr>
                <w:rFonts w:ascii="Calibri" w:eastAsia="Times New Roman" w:hAnsi="Calibri" w:cs="Times New Roman"/>
                <w:b/>
                <w:color w:val="000000"/>
              </w:rPr>
              <w:t>Razem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66C4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4D43" w14:textId="77777777" w:rsidR="002D2C7E" w:rsidRPr="00FA0E8E" w:rsidRDefault="002D2C7E" w:rsidP="00081F50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0F11C870" w14:textId="77777777" w:rsidR="002D2C7E" w:rsidRPr="00FA0E8E" w:rsidRDefault="002D2C7E" w:rsidP="002D2C7E">
      <w:pPr>
        <w:widowControl w:val="0"/>
        <w:suppressAutoHyphens/>
        <w:spacing w:before="69" w:after="120" w:line="240" w:lineRule="auto"/>
        <w:ind w:left="218"/>
        <w:rPr>
          <w:rFonts w:ascii="Calibri" w:hAnsi="Calibri"/>
          <w:i/>
          <w:color w:val="000000"/>
          <w:lang w:eastAsia="pl-PL"/>
        </w:rPr>
      </w:pPr>
      <w:r w:rsidRPr="00FA0E8E">
        <w:rPr>
          <w:rFonts w:ascii="Calibri" w:hAnsi="Calibri"/>
          <w:i/>
          <w:color w:val="000000"/>
          <w:lang w:eastAsia="pl-PL"/>
        </w:rPr>
        <w:t xml:space="preserve">*   wykaz obejmuje pełne godziny                                                                                                                                  </w:t>
      </w:r>
    </w:p>
    <w:p w14:paraId="384337A5" w14:textId="77777777" w:rsidR="002D2C7E" w:rsidRPr="00FA0E8E" w:rsidRDefault="002D2C7E" w:rsidP="002D2C7E">
      <w:pPr>
        <w:widowControl w:val="0"/>
        <w:suppressAutoHyphens/>
        <w:spacing w:before="69" w:after="120" w:line="240" w:lineRule="auto"/>
        <w:ind w:left="218"/>
        <w:jc w:val="right"/>
        <w:rPr>
          <w:rFonts w:ascii="Calibri" w:hAnsi="Calibri"/>
          <w:i/>
          <w:color w:val="000000"/>
          <w:lang w:eastAsia="pl-PL"/>
        </w:rPr>
      </w:pPr>
      <w:r w:rsidRPr="00FA0E8E">
        <w:rPr>
          <w:rFonts w:ascii="Calibri" w:hAnsi="Calibri"/>
          <w:i/>
          <w:color w:val="000000"/>
          <w:lang w:eastAsia="pl-PL"/>
        </w:rPr>
        <w:t xml:space="preserve">………………………………………………….  </w:t>
      </w:r>
    </w:p>
    <w:p w14:paraId="05BA8F4F" w14:textId="77777777" w:rsidR="002D2C7E" w:rsidRPr="00FA0E8E" w:rsidRDefault="002D2C7E" w:rsidP="002D2C7E">
      <w:pPr>
        <w:widowControl w:val="0"/>
        <w:suppressAutoHyphens/>
        <w:spacing w:before="69" w:after="120" w:line="240" w:lineRule="auto"/>
        <w:ind w:left="218"/>
        <w:jc w:val="center"/>
        <w:rPr>
          <w:rFonts w:ascii="Calibri" w:hAnsi="Calibri"/>
          <w:i/>
          <w:color w:val="000000"/>
          <w:lang w:eastAsia="pl-PL"/>
        </w:rPr>
      </w:pPr>
      <w:r w:rsidRPr="00FA0E8E">
        <w:rPr>
          <w:rFonts w:ascii="Calibri" w:hAnsi="Calibri"/>
          <w:i/>
          <w:color w:val="000000"/>
          <w:lang w:eastAsia="pl-PL"/>
        </w:rPr>
        <w:t xml:space="preserve">        </w:t>
      </w:r>
      <w:r w:rsidRPr="00FA0E8E">
        <w:rPr>
          <w:rFonts w:ascii="Calibri" w:hAnsi="Calibri"/>
          <w:i/>
          <w:color w:val="000000"/>
          <w:lang w:eastAsia="pl-PL"/>
        </w:rPr>
        <w:tab/>
      </w:r>
      <w:r w:rsidRPr="00FA0E8E">
        <w:rPr>
          <w:rFonts w:ascii="Calibri" w:hAnsi="Calibri"/>
          <w:i/>
          <w:color w:val="000000"/>
          <w:lang w:eastAsia="pl-PL"/>
        </w:rPr>
        <w:tab/>
      </w:r>
      <w:r w:rsidRPr="00FA0E8E">
        <w:rPr>
          <w:rFonts w:ascii="Calibri" w:hAnsi="Calibri"/>
          <w:i/>
          <w:color w:val="000000"/>
          <w:lang w:eastAsia="pl-PL"/>
        </w:rPr>
        <w:tab/>
      </w:r>
      <w:r w:rsidRPr="00FA0E8E">
        <w:rPr>
          <w:rFonts w:ascii="Calibri" w:hAnsi="Calibri"/>
          <w:i/>
          <w:color w:val="000000"/>
          <w:lang w:eastAsia="pl-PL"/>
        </w:rPr>
        <w:tab/>
        <w:t xml:space="preserve">                                                                (  podpis wykonującego</w:t>
      </w:r>
      <w:r w:rsidRPr="00FA0E8E">
        <w:rPr>
          <w:rFonts w:ascii="Calibri" w:hAnsi="Calibri"/>
          <w:i/>
          <w:color w:val="000000"/>
          <w:spacing w:val="-7"/>
          <w:lang w:eastAsia="pl-PL"/>
        </w:rPr>
        <w:t xml:space="preserve"> </w:t>
      </w:r>
      <w:r w:rsidRPr="00FA0E8E">
        <w:rPr>
          <w:rFonts w:ascii="Calibri" w:hAnsi="Calibri"/>
          <w:i/>
          <w:color w:val="000000"/>
          <w:lang w:eastAsia="pl-PL"/>
        </w:rPr>
        <w:t>pracę )</w:t>
      </w:r>
    </w:p>
    <w:p w14:paraId="61187F6C" w14:textId="77777777" w:rsidR="002D2C7E" w:rsidRDefault="002D2C7E" w:rsidP="002D2C7E"/>
    <w:bookmarkEnd w:id="0"/>
    <w:p w14:paraId="03DD3525" w14:textId="77777777" w:rsidR="002D2C7E" w:rsidRDefault="002D2C7E" w:rsidP="002D2C7E"/>
    <w:p w14:paraId="3663DB0C" w14:textId="77777777" w:rsidR="00573C25" w:rsidRDefault="00573C25"/>
    <w:sectPr w:rsidR="00573C25" w:rsidSect="009F79DF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firstLine="198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17"/>
        </w:tabs>
        <w:ind w:left="217" w:firstLine="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937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decimal"/>
      <w:suff w:val="nothing"/>
      <w:lvlText w:val="%3)"/>
      <w:lvlJc w:val="left"/>
      <w:pPr>
        <w:tabs>
          <w:tab w:val="num" w:pos="0"/>
        </w:tabs>
        <w:ind w:left="0" w:firstLine="1657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2377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  <w:ind w:left="0" w:firstLine="3097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decimal"/>
      <w:suff w:val="nothing"/>
      <w:lvlText w:val="%6)"/>
      <w:lvlJc w:val="left"/>
      <w:pPr>
        <w:tabs>
          <w:tab w:val="num" w:pos="0"/>
        </w:tabs>
        <w:ind w:left="0" w:firstLine="3817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)"/>
      <w:lvlJc w:val="left"/>
      <w:pPr>
        <w:tabs>
          <w:tab w:val="num" w:pos="0"/>
        </w:tabs>
        <w:ind w:left="0" w:firstLine="4537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decimal"/>
      <w:suff w:val="nothing"/>
      <w:lvlText w:val="%8)"/>
      <w:lvlJc w:val="left"/>
      <w:pPr>
        <w:tabs>
          <w:tab w:val="num" w:pos="0"/>
        </w:tabs>
        <w:ind w:left="0" w:firstLine="5257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decimal"/>
      <w:suff w:val="nothing"/>
      <w:lvlText w:val="%9)"/>
      <w:lvlJc w:val="left"/>
      <w:pPr>
        <w:tabs>
          <w:tab w:val="num" w:pos="0"/>
        </w:tabs>
        <w:ind w:left="0" w:firstLine="5977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6">
    <w:nsid w:val="0000000A"/>
    <w:multiLevelType w:val="multilevel"/>
    <w:tmpl w:val="09A436A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000000"/>
        <w:position w:val="0"/>
        <w:sz w:val="22"/>
        <w:szCs w:val="22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7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9">
    <w:nsid w:val="00000011"/>
    <w:multiLevelType w:val="multilevel"/>
    <w:tmpl w:val="33523F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0">
    <w:nsid w:val="00000012"/>
    <w:multiLevelType w:val="multi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283" w:firstLine="284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1">
    <w:nsid w:val="00000013"/>
    <w:multiLevelType w:val="singleLevel"/>
    <w:tmpl w:val="00000013"/>
    <w:name w:val="RTF_Num 17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2">
    <w:nsid w:val="0257611D"/>
    <w:multiLevelType w:val="multilevel"/>
    <w:tmpl w:val="AC98ED8C"/>
    <w:styleLink w:val="WW8Num2"/>
    <w:lvl w:ilvl="0">
      <w:start w:val="1"/>
      <w:numFmt w:val="decimal"/>
      <w:lvlText w:val="%1)"/>
      <w:lvlJc w:val="left"/>
      <w:pPr>
        <w:ind w:left="704" w:hanging="4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19061E49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2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abstractNum w:abstractNumId="14">
    <w:nsid w:val="1A056075"/>
    <w:multiLevelType w:val="hybridMultilevel"/>
    <w:tmpl w:val="B63CCF82"/>
    <w:lvl w:ilvl="0" w:tplc="338E5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23AE3A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8BD1B5E"/>
    <w:multiLevelType w:val="hybridMultilevel"/>
    <w:tmpl w:val="535082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1D3877"/>
    <w:multiLevelType w:val="multilevel"/>
    <w:tmpl w:val="FEF83CC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67AE42AC"/>
    <w:multiLevelType w:val="hybridMultilevel"/>
    <w:tmpl w:val="4D368B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105731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cs="Times New Roman"/>
        <w:color w:val="000000"/>
        <w:position w:val="0"/>
        <w:sz w:val="20"/>
        <w:vertAlign w:val="baseline"/>
      </w:rPr>
    </w:lvl>
    <w:lvl w:ilvl="2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2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7E"/>
    <w:rsid w:val="002D2C7E"/>
    <w:rsid w:val="002D4BE0"/>
    <w:rsid w:val="00385A96"/>
    <w:rsid w:val="003B51E1"/>
    <w:rsid w:val="00573C25"/>
    <w:rsid w:val="00892152"/>
    <w:rsid w:val="00BB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ED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C7E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D2C7E"/>
    <w:pPr>
      <w:widowControl w:val="0"/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D2C7E"/>
    <w:rPr>
      <w:rFonts w:ascii="Times New Roman" w:eastAsia="Times New Roman" w:hAnsi="Times New Roman" w:cs="Times New Roman"/>
      <w:b/>
      <w:bCs/>
      <w:color w:val="000000"/>
      <w:lang w:eastAsia="pl-PL"/>
    </w:rPr>
  </w:style>
  <w:style w:type="table" w:styleId="Tabela-Siatka">
    <w:name w:val="Table Grid"/>
    <w:basedOn w:val="Standardowy"/>
    <w:rsid w:val="002D2C7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semiHidden/>
    <w:unhideWhenUsed/>
    <w:rsid w:val="002D2C7E"/>
    <w:pPr>
      <w:widowControl w:val="0"/>
      <w:suppressAutoHyphens/>
      <w:spacing w:after="120" w:line="240" w:lineRule="auto"/>
    </w:pPr>
    <w:rPr>
      <w:rFonts w:ascii="Thorndale" w:hAnsi="Thorndale"/>
      <w:color w:val="00000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D2C7E"/>
    <w:rPr>
      <w:rFonts w:ascii="Thorndale" w:hAnsi="Thorndale"/>
      <w:color w:val="000000"/>
      <w:sz w:val="16"/>
      <w:szCs w:val="16"/>
      <w:lang w:eastAsia="pl-PL"/>
    </w:rPr>
  </w:style>
  <w:style w:type="paragraph" w:customStyle="1" w:styleId="ListParagraph3">
    <w:name w:val="List Paragraph3"/>
    <w:basedOn w:val="Normalny"/>
    <w:rsid w:val="002D2C7E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  <w:contextualSpacing/>
    </w:pPr>
    <w:rPr>
      <w:rFonts w:ascii="Times New Roman" w:eastAsia="Times New Roman" w:hAnsi="Arial Unicode MS" w:cs="Arial Unicode MS"/>
      <w:color w:val="000000"/>
      <w:sz w:val="20"/>
      <w:szCs w:val="20"/>
      <w:u w:color="000000"/>
      <w:lang w:eastAsia="pl-PL"/>
    </w:rPr>
  </w:style>
  <w:style w:type="paragraph" w:customStyle="1" w:styleId="Standard">
    <w:name w:val="Standard"/>
    <w:rsid w:val="00385A9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Arial"/>
      <w:color w:val="000000"/>
      <w:kern w:val="3"/>
      <w:sz w:val="20"/>
      <w:szCs w:val="20"/>
      <w:lang w:eastAsia="zh-CN"/>
    </w:rPr>
  </w:style>
  <w:style w:type="numbering" w:customStyle="1" w:styleId="WW8Num5">
    <w:name w:val="WW8Num5"/>
    <w:rsid w:val="00385A96"/>
    <w:pPr>
      <w:numPr>
        <w:numId w:val="18"/>
      </w:numPr>
    </w:pPr>
  </w:style>
  <w:style w:type="numbering" w:customStyle="1" w:styleId="WW8Num2">
    <w:name w:val="WW8Num2"/>
    <w:basedOn w:val="Bezlisty"/>
    <w:rsid w:val="003B51E1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C7E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D2C7E"/>
    <w:pPr>
      <w:widowControl w:val="0"/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D2C7E"/>
    <w:rPr>
      <w:rFonts w:ascii="Times New Roman" w:eastAsia="Times New Roman" w:hAnsi="Times New Roman" w:cs="Times New Roman"/>
      <w:b/>
      <w:bCs/>
      <w:color w:val="000000"/>
      <w:lang w:eastAsia="pl-PL"/>
    </w:rPr>
  </w:style>
  <w:style w:type="table" w:styleId="Tabela-Siatka">
    <w:name w:val="Table Grid"/>
    <w:basedOn w:val="Standardowy"/>
    <w:rsid w:val="002D2C7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semiHidden/>
    <w:unhideWhenUsed/>
    <w:rsid w:val="002D2C7E"/>
    <w:pPr>
      <w:widowControl w:val="0"/>
      <w:suppressAutoHyphens/>
      <w:spacing w:after="120" w:line="240" w:lineRule="auto"/>
    </w:pPr>
    <w:rPr>
      <w:rFonts w:ascii="Thorndale" w:hAnsi="Thorndale"/>
      <w:color w:val="00000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D2C7E"/>
    <w:rPr>
      <w:rFonts w:ascii="Thorndale" w:hAnsi="Thorndale"/>
      <w:color w:val="000000"/>
      <w:sz w:val="16"/>
      <w:szCs w:val="16"/>
      <w:lang w:eastAsia="pl-PL"/>
    </w:rPr>
  </w:style>
  <w:style w:type="paragraph" w:customStyle="1" w:styleId="ListParagraph3">
    <w:name w:val="List Paragraph3"/>
    <w:basedOn w:val="Normalny"/>
    <w:rsid w:val="002D2C7E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  <w:contextualSpacing/>
    </w:pPr>
    <w:rPr>
      <w:rFonts w:ascii="Times New Roman" w:eastAsia="Times New Roman" w:hAnsi="Arial Unicode MS" w:cs="Arial Unicode MS"/>
      <w:color w:val="000000"/>
      <w:sz w:val="20"/>
      <w:szCs w:val="20"/>
      <w:u w:color="000000"/>
      <w:lang w:eastAsia="pl-PL"/>
    </w:rPr>
  </w:style>
  <w:style w:type="paragraph" w:customStyle="1" w:styleId="Standard">
    <w:name w:val="Standard"/>
    <w:rsid w:val="00385A9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Arial"/>
      <w:color w:val="000000"/>
      <w:kern w:val="3"/>
      <w:sz w:val="20"/>
      <w:szCs w:val="20"/>
      <w:lang w:eastAsia="zh-CN"/>
    </w:rPr>
  </w:style>
  <w:style w:type="numbering" w:customStyle="1" w:styleId="WW8Num5">
    <w:name w:val="WW8Num5"/>
    <w:rsid w:val="00385A96"/>
    <w:pPr>
      <w:numPr>
        <w:numId w:val="18"/>
      </w:numPr>
    </w:pPr>
  </w:style>
  <w:style w:type="numbering" w:customStyle="1" w:styleId="WW8Num2">
    <w:name w:val="WW8Num2"/>
    <w:basedOn w:val="Bezlisty"/>
    <w:rsid w:val="003B51E1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@centrumzagorz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umzagorze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5682</Words>
  <Characters>34096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Gadoś</dc:creator>
  <cp:lastModifiedBy>Hanka</cp:lastModifiedBy>
  <cp:revision>2</cp:revision>
  <dcterms:created xsi:type="dcterms:W3CDTF">2021-01-30T11:54:00Z</dcterms:created>
  <dcterms:modified xsi:type="dcterms:W3CDTF">2021-01-30T11:54:00Z</dcterms:modified>
</cp:coreProperties>
</file>