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0751D0" w14:textId="47DFFEFF" w:rsidR="003149CD" w:rsidRPr="00CC6DF7" w:rsidRDefault="003149CD" w:rsidP="003149CD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b/>
          <w:color w:val="000000"/>
          <w:lang w:eastAsia="pl-PL"/>
        </w:rPr>
        <w:t xml:space="preserve">                                                                                                  </w:t>
      </w:r>
    </w:p>
    <w:p w14:paraId="49DA48AB" w14:textId="77777777" w:rsidR="003149CD" w:rsidRPr="00CC6DF7" w:rsidRDefault="003149CD" w:rsidP="003149CD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/>
          <w:color w:val="000000"/>
          <w:lang w:eastAsia="pl-PL"/>
        </w:rPr>
      </w:pPr>
    </w:p>
    <w:p w14:paraId="56229320" w14:textId="6147EE4A" w:rsidR="003149CD" w:rsidRPr="00CC6DF7" w:rsidRDefault="003149CD" w:rsidP="003149CD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/>
          <w:color w:val="000000"/>
          <w:lang w:eastAsia="pl-PL"/>
        </w:rPr>
      </w:pPr>
      <w:bookmarkStart w:id="0" w:name="_Hlk54006224"/>
      <w:r w:rsidRPr="00CC6DF7">
        <w:rPr>
          <w:rFonts w:ascii="Calibri" w:eastAsia="Times New Roman" w:hAnsi="Calibri" w:cs="Times New Roman"/>
          <w:b/>
          <w:color w:val="000000"/>
          <w:lang w:eastAsia="pl-PL"/>
        </w:rPr>
        <w:t xml:space="preserve">Znak sprawy:  </w:t>
      </w:r>
      <w:r>
        <w:rPr>
          <w:rFonts w:ascii="Calibri" w:eastAsia="Times New Roman" w:hAnsi="Calibri" w:cs="Times New Roman"/>
          <w:b/>
          <w:color w:val="000000"/>
          <w:lang w:eastAsia="pl-PL"/>
        </w:rPr>
        <w:t>2</w:t>
      </w:r>
      <w:r w:rsidRPr="00CC6DF7">
        <w:rPr>
          <w:rFonts w:ascii="Calibri" w:eastAsia="Times New Roman" w:hAnsi="Calibri" w:cs="Times New Roman"/>
          <w:b/>
          <w:color w:val="000000"/>
          <w:lang w:eastAsia="pl-PL"/>
        </w:rPr>
        <w:t>/202</w:t>
      </w:r>
      <w:r>
        <w:rPr>
          <w:rFonts w:ascii="Calibri" w:eastAsia="Times New Roman" w:hAnsi="Calibri" w:cs="Times New Roman"/>
          <w:b/>
          <w:color w:val="000000"/>
          <w:lang w:eastAsia="pl-PL"/>
        </w:rPr>
        <w:t>1</w:t>
      </w:r>
      <w:r w:rsidRPr="00CC6DF7">
        <w:rPr>
          <w:rFonts w:ascii="Calibri" w:eastAsia="Times New Roman" w:hAnsi="Calibri" w:cs="Times New Roman"/>
          <w:b/>
          <w:color w:val="000000"/>
          <w:lang w:eastAsia="pl-PL"/>
        </w:rPr>
        <w:t>/KO</w:t>
      </w:r>
    </w:p>
    <w:p w14:paraId="077305A6" w14:textId="77777777" w:rsidR="003149CD" w:rsidRPr="00CC6DF7" w:rsidRDefault="003149CD" w:rsidP="003149CD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/>
          <w:color w:val="000000"/>
          <w:lang w:eastAsia="pl-PL"/>
        </w:rPr>
      </w:pPr>
    </w:p>
    <w:p w14:paraId="62AC6EAB" w14:textId="77777777" w:rsidR="003149CD" w:rsidRPr="00CC6DF7" w:rsidRDefault="003149CD" w:rsidP="003149CD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</w:p>
    <w:p w14:paraId="0C1E8D43" w14:textId="77777777" w:rsidR="003149CD" w:rsidRPr="00CC6DF7" w:rsidRDefault="003149CD" w:rsidP="003149CD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</w:p>
    <w:p w14:paraId="0B1DEF7A" w14:textId="77777777" w:rsidR="003149CD" w:rsidRPr="00CC6DF7" w:rsidRDefault="003149CD" w:rsidP="003149CD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</w:p>
    <w:p w14:paraId="1678CE46" w14:textId="77777777" w:rsidR="003149CD" w:rsidRPr="00CC6DF7" w:rsidRDefault="003149CD" w:rsidP="003149CD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</w:p>
    <w:p w14:paraId="338E1AB0" w14:textId="77777777" w:rsidR="003149CD" w:rsidRPr="00CC6DF7" w:rsidRDefault="003149CD" w:rsidP="003149CD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</w:p>
    <w:p w14:paraId="6DA2A1CF" w14:textId="77777777" w:rsidR="003149CD" w:rsidRPr="00CC6DF7" w:rsidRDefault="003149CD" w:rsidP="003149CD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</w:p>
    <w:p w14:paraId="1326742B" w14:textId="77777777" w:rsidR="003149CD" w:rsidRPr="00CC6DF7" w:rsidRDefault="003149CD" w:rsidP="003149CD">
      <w:pPr>
        <w:widowControl w:val="0"/>
        <w:suppressAutoHyphens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pl-PL"/>
        </w:rPr>
      </w:pPr>
    </w:p>
    <w:p w14:paraId="454353BD" w14:textId="77777777" w:rsidR="003149CD" w:rsidRPr="00CC6DF7" w:rsidRDefault="003149CD" w:rsidP="003149CD">
      <w:pPr>
        <w:widowControl w:val="0"/>
        <w:suppressAutoHyphens/>
        <w:spacing w:after="0" w:line="240" w:lineRule="auto"/>
        <w:jc w:val="center"/>
        <w:rPr>
          <w:rFonts w:ascii="Calibri" w:eastAsia="Times New Roman" w:hAnsi="Calibri" w:cs="Times New Roman"/>
          <w:b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b/>
          <w:color w:val="000000"/>
          <w:lang w:eastAsia="pl-PL"/>
        </w:rPr>
        <w:t>SZCZEGÓŁOWE</w:t>
      </w:r>
    </w:p>
    <w:p w14:paraId="42F04364" w14:textId="77777777" w:rsidR="003149CD" w:rsidRPr="00CC6DF7" w:rsidRDefault="003149CD" w:rsidP="003149CD">
      <w:pPr>
        <w:widowControl w:val="0"/>
        <w:suppressAutoHyphens/>
        <w:spacing w:after="0" w:line="240" w:lineRule="auto"/>
        <w:jc w:val="center"/>
        <w:rPr>
          <w:rFonts w:ascii="Calibri" w:eastAsia="Times New Roman" w:hAnsi="Calibri" w:cs="Times New Roman"/>
          <w:b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b/>
          <w:color w:val="000000"/>
          <w:lang w:eastAsia="pl-PL"/>
        </w:rPr>
        <w:t>WARUNKI KONKURSU OFERT</w:t>
      </w:r>
    </w:p>
    <w:p w14:paraId="165622FB" w14:textId="77777777" w:rsidR="003149CD" w:rsidRPr="00CC6DF7" w:rsidRDefault="003149CD" w:rsidP="003149CD">
      <w:pPr>
        <w:widowControl w:val="0"/>
        <w:suppressAutoHyphens/>
        <w:spacing w:after="0" w:line="240" w:lineRule="auto"/>
        <w:jc w:val="center"/>
        <w:rPr>
          <w:rFonts w:ascii="Calibri" w:eastAsia="Times New Roman" w:hAnsi="Calibri" w:cs="Times New Roman"/>
          <w:b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b/>
          <w:color w:val="000000"/>
          <w:lang w:eastAsia="pl-PL"/>
        </w:rPr>
        <w:t>NA UDZIELANIE ŚWIADCZEŃ ZDROWOTNYCH</w:t>
      </w:r>
    </w:p>
    <w:p w14:paraId="0188ADE3" w14:textId="77777777" w:rsidR="003149CD" w:rsidRPr="00CC6DF7" w:rsidRDefault="003149CD" w:rsidP="003149CD">
      <w:pPr>
        <w:widowControl w:val="0"/>
        <w:suppressAutoHyphens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pl-PL"/>
        </w:rPr>
      </w:pPr>
    </w:p>
    <w:p w14:paraId="73838181" w14:textId="77777777" w:rsidR="003149CD" w:rsidRPr="00CC6DF7" w:rsidRDefault="003149CD" w:rsidP="003149CD">
      <w:pPr>
        <w:widowControl w:val="0"/>
        <w:suppressAutoHyphens/>
        <w:spacing w:after="0" w:line="240" w:lineRule="auto"/>
        <w:jc w:val="center"/>
        <w:rPr>
          <w:rFonts w:ascii="Calibri" w:eastAsia="Times New Roman" w:hAnsi="Calibri" w:cs="Times New Roman"/>
          <w:b/>
          <w:i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b/>
          <w:i/>
          <w:color w:val="000000"/>
          <w:lang w:eastAsia="pl-PL"/>
        </w:rPr>
        <w:t>CPV   85121200 - 5    specjalistyczne  usługi medyczne</w:t>
      </w:r>
    </w:p>
    <w:p w14:paraId="170C19DE" w14:textId="77777777" w:rsidR="003149CD" w:rsidRPr="00CC6DF7" w:rsidRDefault="003149CD" w:rsidP="003149CD">
      <w:pPr>
        <w:widowControl w:val="0"/>
        <w:suppressAutoHyphens/>
        <w:spacing w:after="0" w:line="240" w:lineRule="auto"/>
        <w:jc w:val="center"/>
        <w:rPr>
          <w:rFonts w:eastAsia="Times New Roman" w:cstheme="minorHAnsi"/>
          <w:b/>
          <w:i/>
          <w:lang w:eastAsia="pl-PL"/>
        </w:rPr>
      </w:pPr>
      <w:r>
        <w:rPr>
          <w:rFonts w:eastAsia="Times New Roman" w:cstheme="minorHAnsi"/>
          <w:b/>
          <w:i/>
          <w:color w:val="000000"/>
          <w:lang w:eastAsia="pl-PL"/>
        </w:rPr>
        <w:t xml:space="preserve">                  </w:t>
      </w:r>
      <w:r w:rsidRPr="00CC6DF7">
        <w:rPr>
          <w:rFonts w:eastAsia="Times New Roman" w:cstheme="minorHAnsi"/>
          <w:b/>
          <w:i/>
          <w:color w:val="000000"/>
          <w:lang w:eastAsia="pl-PL"/>
        </w:rPr>
        <w:t>85121280 - 9    usługi psychiatryczne</w:t>
      </w:r>
      <w:r>
        <w:rPr>
          <w:rFonts w:eastAsia="Times New Roman" w:cstheme="minorHAnsi"/>
          <w:b/>
          <w:i/>
          <w:color w:val="000000"/>
          <w:lang w:eastAsia="pl-PL"/>
        </w:rPr>
        <w:t xml:space="preserve"> i psychologiczne</w:t>
      </w:r>
    </w:p>
    <w:p w14:paraId="46491D29" w14:textId="77777777" w:rsidR="003149CD" w:rsidRPr="00CC6DF7" w:rsidRDefault="003149CD" w:rsidP="003149CD">
      <w:pPr>
        <w:widowControl w:val="0"/>
        <w:suppressAutoHyphens/>
        <w:spacing w:after="0" w:line="240" w:lineRule="auto"/>
        <w:jc w:val="center"/>
        <w:rPr>
          <w:rFonts w:eastAsia="Times New Roman" w:cstheme="minorHAnsi"/>
          <w:b/>
          <w:i/>
          <w:color w:val="000000"/>
          <w:lang w:eastAsia="pl-PL"/>
        </w:rPr>
      </w:pPr>
    </w:p>
    <w:p w14:paraId="7DF07A9E" w14:textId="77777777" w:rsidR="003149CD" w:rsidRPr="00CC6DF7" w:rsidRDefault="003149CD" w:rsidP="003149CD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/>
          <w:i/>
          <w:color w:val="000000"/>
          <w:lang w:eastAsia="pl-PL"/>
        </w:rPr>
      </w:pPr>
    </w:p>
    <w:p w14:paraId="0D9CFF9B" w14:textId="77777777" w:rsidR="003149CD" w:rsidRPr="00CC6DF7" w:rsidRDefault="003149CD" w:rsidP="003149CD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/>
          <w:i/>
          <w:color w:val="000000"/>
          <w:lang w:eastAsia="pl-PL"/>
        </w:rPr>
      </w:pPr>
    </w:p>
    <w:p w14:paraId="5B0688B1" w14:textId="77777777" w:rsidR="003149CD" w:rsidRPr="00CC6DF7" w:rsidRDefault="003149CD" w:rsidP="003149CD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i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i/>
          <w:color w:val="000000"/>
          <w:lang w:eastAsia="pl-PL"/>
        </w:rPr>
        <w:t>Konkurs ofert prowadzony jest na podstawie przepisów ustawy z dnia 15 kwietnia 2011r.</w:t>
      </w:r>
      <w:r w:rsidRPr="00CC6DF7">
        <w:rPr>
          <w:rFonts w:ascii="Calibri" w:eastAsia="Times New Roman" w:hAnsi="Calibri" w:cs="Times New Roman"/>
          <w:i/>
          <w:color w:val="000000"/>
          <w:lang w:eastAsia="pl-PL"/>
        </w:rPr>
        <w:br/>
        <w:t xml:space="preserve">o działalności leczniczej (Dz.U.2018.2219 z dnia 28.11.2018r.), oraz ustawy z dnia 27 sierpnia 2004r. </w:t>
      </w:r>
      <w:r w:rsidRPr="00CC6DF7">
        <w:rPr>
          <w:rFonts w:ascii="Calibri" w:eastAsia="Times New Roman" w:hAnsi="Calibri" w:cs="Times New Roman"/>
          <w:i/>
          <w:color w:val="000000"/>
          <w:lang w:eastAsia="pl-PL"/>
        </w:rPr>
        <w:br/>
        <w:t>o świadczeniach opieki zdrowotnej finansowanych ze środków publicznych (Dz.U.2019.399 z dnia 28.02.2019r.)</w:t>
      </w:r>
    </w:p>
    <w:p w14:paraId="24B6CEA9" w14:textId="77777777" w:rsidR="003149CD" w:rsidRPr="00CC6DF7" w:rsidRDefault="003149CD" w:rsidP="003149CD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</w:p>
    <w:p w14:paraId="1422F380" w14:textId="77777777" w:rsidR="003149CD" w:rsidRPr="00CC6DF7" w:rsidRDefault="003149CD" w:rsidP="003149CD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</w:p>
    <w:p w14:paraId="1BE441A1" w14:textId="77777777" w:rsidR="003149CD" w:rsidRPr="00CC6DF7" w:rsidRDefault="003149CD" w:rsidP="003149CD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</w:p>
    <w:p w14:paraId="1EB685F2" w14:textId="77777777" w:rsidR="003149CD" w:rsidRPr="00CC6DF7" w:rsidRDefault="003149CD" w:rsidP="003149CD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</w:p>
    <w:p w14:paraId="5B3D6131" w14:textId="77777777" w:rsidR="003149CD" w:rsidRPr="00CC6DF7" w:rsidRDefault="003149CD" w:rsidP="003149CD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</w:p>
    <w:p w14:paraId="5CC66B31" w14:textId="77777777" w:rsidR="003149CD" w:rsidRPr="00CC6DF7" w:rsidRDefault="003149CD" w:rsidP="003149CD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 xml:space="preserve">                         </w:t>
      </w:r>
    </w:p>
    <w:p w14:paraId="430B2133" w14:textId="77777777" w:rsidR="003149CD" w:rsidRPr="00CC6DF7" w:rsidRDefault="003149CD" w:rsidP="003149CD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</w:p>
    <w:p w14:paraId="1D0578AC" w14:textId="77777777" w:rsidR="003149CD" w:rsidRPr="00CC6DF7" w:rsidRDefault="003149CD" w:rsidP="003149CD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</w:p>
    <w:p w14:paraId="75F31B79" w14:textId="6B298622" w:rsidR="003149CD" w:rsidRPr="00CC6DF7" w:rsidRDefault="003149CD" w:rsidP="003149CD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 xml:space="preserve">                                                                                Zatwierdzam </w:t>
      </w:r>
      <w:r>
        <w:rPr>
          <w:rFonts w:ascii="Calibri" w:eastAsia="Times New Roman" w:hAnsi="Calibri" w:cs="Times New Roman"/>
          <w:color w:val="000000"/>
          <w:lang w:eastAsia="pl-PL"/>
        </w:rPr>
        <w:t xml:space="preserve"> 22.01.2021r.</w:t>
      </w:r>
    </w:p>
    <w:p w14:paraId="0A71EB9E" w14:textId="77777777" w:rsidR="003149CD" w:rsidRPr="00CC6DF7" w:rsidRDefault="003149CD" w:rsidP="003149CD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</w:p>
    <w:p w14:paraId="4F68CD36" w14:textId="77777777" w:rsidR="003149CD" w:rsidRPr="00CC6DF7" w:rsidRDefault="003149CD" w:rsidP="003149CD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i/>
          <w:iCs/>
          <w:color w:val="000000"/>
          <w:lang w:eastAsia="pl-PL"/>
        </w:rPr>
      </w:pPr>
    </w:p>
    <w:p w14:paraId="02956F08" w14:textId="77777777" w:rsidR="003149CD" w:rsidRDefault="003149CD" w:rsidP="003149CD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i/>
          <w:iCs/>
          <w:color w:val="000000"/>
          <w:sz w:val="18"/>
          <w:szCs w:val="18"/>
          <w:lang w:eastAsia="pl-PL"/>
        </w:rPr>
      </w:pPr>
      <w:r w:rsidRPr="00CC6DF7">
        <w:rPr>
          <w:rFonts w:ascii="Calibri" w:eastAsia="Times New Roman" w:hAnsi="Calibri" w:cs="Times New Roman"/>
          <w:i/>
          <w:iCs/>
          <w:color w:val="000000"/>
          <w:sz w:val="18"/>
          <w:szCs w:val="18"/>
          <w:lang w:eastAsia="pl-PL"/>
        </w:rPr>
        <w:t xml:space="preserve">                                                          </w:t>
      </w:r>
      <w:r>
        <w:rPr>
          <w:rFonts w:ascii="Calibri" w:eastAsia="Times New Roman" w:hAnsi="Calibri" w:cs="Times New Roman"/>
          <w:i/>
          <w:iCs/>
          <w:color w:val="000000"/>
          <w:sz w:val="18"/>
          <w:szCs w:val="18"/>
          <w:lang w:eastAsia="pl-PL"/>
        </w:rPr>
        <w:t xml:space="preserve">                                                        Prezes Zarządu</w:t>
      </w:r>
    </w:p>
    <w:p w14:paraId="39D1344A" w14:textId="77777777" w:rsidR="003149CD" w:rsidRPr="00CC6DF7" w:rsidRDefault="003149CD" w:rsidP="003149CD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i/>
          <w:iCs/>
          <w:color w:val="000000"/>
          <w:lang w:eastAsia="pl-PL"/>
        </w:rPr>
      </w:pPr>
      <w:r>
        <w:rPr>
          <w:rFonts w:ascii="Calibri" w:eastAsia="Times New Roman" w:hAnsi="Calibri" w:cs="Times New Roman"/>
          <w:i/>
          <w:iCs/>
          <w:color w:val="000000"/>
          <w:sz w:val="18"/>
          <w:szCs w:val="18"/>
          <w:lang w:eastAsia="pl-PL"/>
        </w:rPr>
        <w:t xml:space="preserve">                                                                                                         /-/  Michał </w:t>
      </w:r>
      <w:proofErr w:type="spellStart"/>
      <w:r>
        <w:rPr>
          <w:rFonts w:ascii="Calibri" w:eastAsia="Times New Roman" w:hAnsi="Calibri" w:cs="Times New Roman"/>
          <w:i/>
          <w:iCs/>
          <w:color w:val="000000"/>
          <w:sz w:val="18"/>
          <w:szCs w:val="18"/>
          <w:lang w:eastAsia="pl-PL"/>
        </w:rPr>
        <w:t>Stelmański</w:t>
      </w:r>
      <w:proofErr w:type="spellEnd"/>
      <w:r>
        <w:rPr>
          <w:rFonts w:ascii="Calibri" w:eastAsia="Times New Roman" w:hAnsi="Calibri" w:cs="Times New Roman"/>
          <w:i/>
          <w:iCs/>
          <w:color w:val="000000"/>
          <w:sz w:val="18"/>
          <w:szCs w:val="18"/>
          <w:lang w:eastAsia="pl-PL"/>
        </w:rPr>
        <w:t>.</w:t>
      </w:r>
    </w:p>
    <w:p w14:paraId="29CFBF12" w14:textId="77777777" w:rsidR="003149CD" w:rsidRPr="00CC6DF7" w:rsidRDefault="003149CD" w:rsidP="003149CD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 xml:space="preserve">                                                                         </w:t>
      </w:r>
    </w:p>
    <w:bookmarkEnd w:id="0"/>
    <w:p w14:paraId="21E1EB42" w14:textId="77777777" w:rsidR="003149CD" w:rsidRPr="00CC6DF7" w:rsidRDefault="003149CD" w:rsidP="003149CD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 xml:space="preserve">       </w:t>
      </w:r>
    </w:p>
    <w:p w14:paraId="730B1505" w14:textId="77777777" w:rsidR="003149CD" w:rsidRPr="00CC6DF7" w:rsidRDefault="003149CD" w:rsidP="003149CD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</w:p>
    <w:p w14:paraId="0B325D0D" w14:textId="77777777" w:rsidR="003149CD" w:rsidRPr="00CC6DF7" w:rsidRDefault="003149CD" w:rsidP="003149CD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</w:p>
    <w:p w14:paraId="2628757F" w14:textId="77777777" w:rsidR="003149CD" w:rsidRPr="00CC6DF7" w:rsidRDefault="003149CD" w:rsidP="003149CD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 xml:space="preserve">                                                                   </w:t>
      </w:r>
    </w:p>
    <w:p w14:paraId="79303E55" w14:textId="77777777" w:rsidR="003149CD" w:rsidRPr="00CC6DF7" w:rsidRDefault="003149CD" w:rsidP="003149CD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 xml:space="preserve">                                                       </w:t>
      </w:r>
    </w:p>
    <w:p w14:paraId="4AD441BB" w14:textId="77777777" w:rsidR="003149CD" w:rsidRPr="00CC6DF7" w:rsidRDefault="003149CD" w:rsidP="003149CD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b/>
          <w:color w:val="000000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</w:p>
    <w:p w14:paraId="4BEA90B4" w14:textId="77777777" w:rsidR="003149CD" w:rsidRPr="00CC6DF7" w:rsidRDefault="003149CD" w:rsidP="003149CD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 xml:space="preserve">                                                   </w:t>
      </w:r>
    </w:p>
    <w:p w14:paraId="00BE2734" w14:textId="77777777" w:rsidR="003149CD" w:rsidRPr="00CC6DF7" w:rsidRDefault="003149CD" w:rsidP="003149CD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/>
          <w:color w:val="000000"/>
          <w:lang w:eastAsia="pl-PL"/>
        </w:rPr>
      </w:pPr>
    </w:p>
    <w:p w14:paraId="19F2B941" w14:textId="77777777" w:rsidR="003149CD" w:rsidRPr="00CC6DF7" w:rsidRDefault="003149CD" w:rsidP="003149CD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/>
          <w:color w:val="000000"/>
          <w:lang w:eastAsia="pl-PL"/>
        </w:rPr>
      </w:pPr>
    </w:p>
    <w:p w14:paraId="0FB9B168" w14:textId="77777777" w:rsidR="003149CD" w:rsidRPr="00CC6DF7" w:rsidRDefault="003149CD" w:rsidP="003149CD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/>
          <w:color w:val="000000"/>
          <w:lang w:eastAsia="pl-PL"/>
        </w:rPr>
      </w:pPr>
    </w:p>
    <w:p w14:paraId="61D7AA00" w14:textId="77777777" w:rsidR="003149CD" w:rsidRPr="00CC6DF7" w:rsidRDefault="003149CD" w:rsidP="003149CD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/>
          <w:color w:val="000000"/>
          <w:lang w:eastAsia="pl-PL"/>
        </w:rPr>
      </w:pPr>
    </w:p>
    <w:p w14:paraId="29A1A193" w14:textId="77777777" w:rsidR="003149CD" w:rsidRPr="00CC6DF7" w:rsidRDefault="003149CD" w:rsidP="003149CD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/>
          <w:color w:val="000000"/>
          <w:lang w:eastAsia="pl-PL"/>
        </w:rPr>
      </w:pPr>
    </w:p>
    <w:p w14:paraId="38C03ED9" w14:textId="77777777" w:rsidR="003149CD" w:rsidRPr="00CC6DF7" w:rsidRDefault="003149CD" w:rsidP="003149CD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/>
          <w:color w:val="000000"/>
          <w:lang w:eastAsia="pl-PL"/>
        </w:rPr>
      </w:pPr>
    </w:p>
    <w:p w14:paraId="4237D862" w14:textId="77777777" w:rsidR="003149CD" w:rsidRDefault="003149CD" w:rsidP="003149CD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/>
          <w:color w:val="000000"/>
          <w:lang w:eastAsia="pl-PL"/>
        </w:rPr>
      </w:pPr>
    </w:p>
    <w:p w14:paraId="7375015D" w14:textId="77777777" w:rsidR="003149CD" w:rsidRPr="00CC6DF7" w:rsidRDefault="003149CD" w:rsidP="003149CD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/>
          <w:color w:val="000000"/>
          <w:lang w:eastAsia="pl-PL"/>
        </w:rPr>
      </w:pPr>
    </w:p>
    <w:p w14:paraId="6AC23DDA" w14:textId="77777777" w:rsidR="003149CD" w:rsidRPr="00CC6DF7" w:rsidRDefault="003149CD" w:rsidP="003149CD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/>
          <w:color w:val="000000"/>
          <w:lang w:eastAsia="pl-PL"/>
        </w:rPr>
      </w:pPr>
    </w:p>
    <w:p w14:paraId="38CBB1C8" w14:textId="77777777" w:rsidR="003149CD" w:rsidRPr="00CC6DF7" w:rsidRDefault="003149CD" w:rsidP="003149CD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/>
          <w:color w:val="000000"/>
          <w:lang w:eastAsia="pl-PL"/>
        </w:rPr>
      </w:pPr>
    </w:p>
    <w:p w14:paraId="79701A79" w14:textId="77777777" w:rsidR="003149CD" w:rsidRPr="00CC6DF7" w:rsidRDefault="003149CD" w:rsidP="003149CD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b/>
          <w:color w:val="000000"/>
          <w:lang w:eastAsia="pl-PL"/>
        </w:rPr>
        <w:lastRenderedPageBreak/>
        <w:t>I. Podstawowe zasady przeprowadzania Konkursu Ofert.</w:t>
      </w:r>
    </w:p>
    <w:p w14:paraId="5CB48579" w14:textId="77777777" w:rsidR="003149CD" w:rsidRPr="00CC6DF7" w:rsidRDefault="003149CD" w:rsidP="003149CD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/>
          <w:color w:val="000000"/>
          <w:lang w:eastAsia="pl-PL"/>
        </w:rPr>
      </w:pPr>
    </w:p>
    <w:p w14:paraId="147153FE" w14:textId="77777777" w:rsidR="003149CD" w:rsidRPr="00CC6DF7" w:rsidRDefault="003149CD" w:rsidP="003149CD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>1.Oferta skierowana jest do podmiotów dysponujących osobami o odpowiednich kwalifikacjach</w:t>
      </w:r>
      <w:r>
        <w:rPr>
          <w:rFonts w:ascii="Calibri" w:eastAsia="Times New Roman" w:hAnsi="Calibri" w:cs="Times New Roman"/>
          <w:color w:val="000000"/>
          <w:lang w:eastAsia="pl-PL"/>
        </w:rPr>
        <w:br/>
        <w:t xml:space="preserve">   </w:t>
      </w:r>
      <w:r w:rsidRPr="00CC6DF7">
        <w:rPr>
          <w:rFonts w:ascii="Calibri" w:eastAsia="Times New Roman" w:hAnsi="Calibri" w:cs="Times New Roman"/>
          <w:color w:val="000000"/>
          <w:lang w:eastAsia="pl-PL"/>
        </w:rPr>
        <w:t xml:space="preserve">i uprawnieniach do wykonywania świadczeń zdrowotnych będących przedmiotem zamówienia </w:t>
      </w:r>
      <w:r>
        <w:rPr>
          <w:rFonts w:ascii="Calibri" w:eastAsia="Times New Roman" w:hAnsi="Calibri" w:cs="Times New Roman"/>
          <w:color w:val="000000"/>
          <w:lang w:eastAsia="pl-PL"/>
        </w:rPr>
        <w:br/>
        <w:t xml:space="preserve">   </w:t>
      </w:r>
      <w:r w:rsidRPr="00CC6DF7">
        <w:rPr>
          <w:rFonts w:ascii="Calibri" w:eastAsia="Times New Roman" w:hAnsi="Calibri" w:cs="Times New Roman"/>
          <w:color w:val="000000"/>
          <w:lang w:eastAsia="pl-PL"/>
        </w:rPr>
        <w:t>w zakresie objętym postępowaniem konkursowym.</w:t>
      </w:r>
    </w:p>
    <w:p w14:paraId="5AAFF35D" w14:textId="6462D7A0" w:rsidR="003149CD" w:rsidRPr="00CC6DF7" w:rsidRDefault="003149CD" w:rsidP="003149CD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 xml:space="preserve">2.Korespondencja dotycząca Konkursu powinna być kierowana przez Oferenta na adres: </w:t>
      </w:r>
      <w:r>
        <w:rPr>
          <w:rFonts w:ascii="Calibri" w:eastAsia="Times New Roman" w:hAnsi="Calibri" w:cs="Times New Roman"/>
          <w:color w:val="000000"/>
          <w:lang w:eastAsia="pl-PL"/>
        </w:rPr>
        <w:br/>
        <w:t xml:space="preserve">   </w:t>
      </w:r>
      <w:r w:rsidRPr="00CC6DF7">
        <w:rPr>
          <w:rFonts w:ascii="Calibri" w:eastAsia="Times New Roman" w:hAnsi="Calibri" w:cs="Times New Roman"/>
          <w:color w:val="000000"/>
          <w:lang w:eastAsia="pl-PL"/>
        </w:rPr>
        <w:t xml:space="preserve">Mazowieckie Centrum Neuropsychiatrii Sp. z o.o. w Zagórzu, 05-462 Wiązowna i oznaczona </w:t>
      </w:r>
      <w:r>
        <w:rPr>
          <w:rFonts w:ascii="Calibri" w:eastAsia="Times New Roman" w:hAnsi="Calibri" w:cs="Times New Roman"/>
          <w:color w:val="000000"/>
          <w:lang w:eastAsia="pl-PL"/>
        </w:rPr>
        <w:br/>
        <w:t xml:space="preserve">    </w:t>
      </w:r>
      <w:r w:rsidRPr="00CC6DF7">
        <w:rPr>
          <w:rFonts w:ascii="Calibri" w:eastAsia="Times New Roman" w:hAnsi="Calibri" w:cs="Times New Roman"/>
          <w:color w:val="000000"/>
          <w:lang w:eastAsia="pl-PL"/>
        </w:rPr>
        <w:t xml:space="preserve">nr sprawy   </w:t>
      </w:r>
      <w:r>
        <w:rPr>
          <w:rFonts w:ascii="Calibri" w:eastAsia="Times New Roman" w:hAnsi="Calibri" w:cs="Times New Roman"/>
          <w:color w:val="000000"/>
          <w:lang w:eastAsia="pl-PL"/>
        </w:rPr>
        <w:t>2</w:t>
      </w:r>
      <w:r w:rsidRPr="00CC6DF7">
        <w:rPr>
          <w:rFonts w:ascii="Calibri" w:eastAsia="Times New Roman" w:hAnsi="Calibri" w:cs="Times New Roman"/>
          <w:color w:val="000000"/>
          <w:lang w:eastAsia="pl-PL"/>
        </w:rPr>
        <w:t>/202</w:t>
      </w:r>
      <w:r>
        <w:rPr>
          <w:rFonts w:ascii="Calibri" w:eastAsia="Times New Roman" w:hAnsi="Calibri" w:cs="Times New Roman"/>
          <w:color w:val="000000"/>
          <w:lang w:eastAsia="pl-PL"/>
        </w:rPr>
        <w:t>1</w:t>
      </w:r>
      <w:r w:rsidRPr="00CC6DF7">
        <w:rPr>
          <w:rFonts w:ascii="Calibri" w:eastAsia="Times New Roman" w:hAnsi="Calibri" w:cs="Times New Roman"/>
          <w:color w:val="000000"/>
          <w:lang w:eastAsia="pl-PL"/>
        </w:rPr>
        <w:t xml:space="preserve">/KO. </w:t>
      </w:r>
    </w:p>
    <w:p w14:paraId="2B182A8D" w14:textId="77777777" w:rsidR="003149CD" w:rsidRPr="00CC6DF7" w:rsidRDefault="003149CD" w:rsidP="003149CD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 xml:space="preserve">3.Udzielający zamówienia zastrzega sobie prawo do odwołania konkursu oraz przesunięcia terminu </w:t>
      </w:r>
      <w:r>
        <w:rPr>
          <w:rFonts w:ascii="Calibri" w:eastAsia="Times New Roman" w:hAnsi="Calibri" w:cs="Times New Roman"/>
          <w:color w:val="000000"/>
          <w:lang w:eastAsia="pl-PL"/>
        </w:rPr>
        <w:br/>
        <w:t xml:space="preserve">   </w:t>
      </w:r>
      <w:r w:rsidRPr="00CC6DF7">
        <w:rPr>
          <w:rFonts w:ascii="Calibri" w:eastAsia="Times New Roman" w:hAnsi="Calibri" w:cs="Times New Roman"/>
          <w:color w:val="000000"/>
          <w:lang w:eastAsia="pl-PL"/>
        </w:rPr>
        <w:t>składania ofert.</w:t>
      </w:r>
    </w:p>
    <w:p w14:paraId="59252F0D" w14:textId="77777777" w:rsidR="003149CD" w:rsidRPr="00CC6DF7" w:rsidRDefault="003149CD" w:rsidP="003149CD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>4.O odwołaniu konkursu i przesunięciu terminu otwarcia ofert Udzielający zamówienia poinformuje</w:t>
      </w:r>
      <w:r w:rsidRPr="00CC6DF7">
        <w:rPr>
          <w:rFonts w:ascii="Calibri" w:eastAsia="Times New Roman" w:hAnsi="Calibri" w:cs="Times New Roman"/>
          <w:color w:val="000000"/>
          <w:lang w:eastAsia="pl-PL"/>
        </w:rPr>
        <w:br/>
        <w:t xml:space="preserve">   oferentów zawiadomieniem umieszczonym na stronie internetowej </w:t>
      </w:r>
      <w:hyperlink r:id="rId7" w:history="1">
        <w:r w:rsidRPr="00CC6DF7">
          <w:rPr>
            <w:rFonts w:ascii="Calibri" w:eastAsia="Times New Roman" w:hAnsi="Calibri" w:cs="Times New Roman"/>
            <w:color w:val="0000FF"/>
            <w:u w:val="single"/>
            <w:lang w:eastAsia="pl-PL"/>
          </w:rPr>
          <w:t>www.centrumzagorze.pl</w:t>
        </w:r>
      </w:hyperlink>
      <w:r w:rsidRPr="00CC6DF7">
        <w:rPr>
          <w:rFonts w:ascii="Calibri" w:eastAsia="Times New Roman" w:hAnsi="Calibri" w:cs="Times New Roman"/>
          <w:color w:val="000000"/>
          <w:lang w:eastAsia="pl-PL"/>
        </w:rPr>
        <w:t xml:space="preserve"> </w:t>
      </w:r>
      <w:r w:rsidRPr="00CC6DF7">
        <w:rPr>
          <w:rFonts w:ascii="Calibri" w:eastAsia="Times New Roman" w:hAnsi="Calibri" w:cs="Times New Roman"/>
          <w:color w:val="000000"/>
          <w:lang w:eastAsia="pl-PL"/>
        </w:rPr>
        <w:br/>
        <w:t xml:space="preserve">    i tablicy ogłoszeń. </w:t>
      </w:r>
    </w:p>
    <w:p w14:paraId="028AD8AC" w14:textId="77777777" w:rsidR="003149CD" w:rsidRPr="00CC6DF7" w:rsidRDefault="003149CD" w:rsidP="003149CD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>5.</w:t>
      </w:r>
      <w:r w:rsidRPr="00CC6DF7">
        <w:rPr>
          <w:rFonts w:ascii="Calibri" w:eastAsia="Times New Roman" w:hAnsi="Calibri" w:cs="Times New Roman"/>
          <w:color w:val="000000"/>
          <w:u w:val="single"/>
          <w:lang w:eastAsia="pl-PL"/>
        </w:rPr>
        <w:t>Udzielający zamówienia   zezwala na składanie ofert częściowych</w:t>
      </w:r>
      <w:r w:rsidRPr="00CC6DF7">
        <w:rPr>
          <w:rFonts w:ascii="Calibri" w:eastAsia="Times New Roman" w:hAnsi="Calibri" w:cs="Times New Roman"/>
          <w:color w:val="000000"/>
          <w:lang w:eastAsia="pl-PL"/>
        </w:rPr>
        <w:t xml:space="preserve">. </w:t>
      </w:r>
    </w:p>
    <w:p w14:paraId="23A6F4E2" w14:textId="77777777" w:rsidR="003149CD" w:rsidRPr="00CC6DF7" w:rsidRDefault="003149CD" w:rsidP="003149CD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Times New Roman"/>
          <w:b/>
          <w:color w:val="000000"/>
          <w:u w:val="single"/>
          <w:lang w:eastAsia="pl-PL"/>
        </w:rPr>
      </w:pPr>
    </w:p>
    <w:p w14:paraId="570D56FF" w14:textId="77777777" w:rsidR="003149CD" w:rsidRDefault="003149CD" w:rsidP="003149CD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/>
          <w:color w:val="000000"/>
          <w:u w:val="single"/>
          <w:lang w:eastAsia="pl-PL"/>
        </w:rPr>
      </w:pPr>
      <w:r w:rsidRPr="00CC6DF7">
        <w:rPr>
          <w:rFonts w:ascii="Calibri" w:eastAsia="Times New Roman" w:hAnsi="Calibri" w:cs="Times New Roman"/>
          <w:b/>
          <w:color w:val="000000"/>
          <w:u w:val="single"/>
          <w:lang w:eastAsia="pl-PL"/>
        </w:rPr>
        <w:t>II. PRZEDMIOT ZAMÓWIENIA</w:t>
      </w:r>
    </w:p>
    <w:p w14:paraId="35CF5DC3" w14:textId="77777777" w:rsidR="003149CD" w:rsidRPr="00CC6DF7" w:rsidRDefault="003149CD" w:rsidP="003149CD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/>
          <w:color w:val="000000"/>
          <w:u w:val="single"/>
          <w:lang w:eastAsia="pl-PL"/>
        </w:rPr>
      </w:pPr>
    </w:p>
    <w:p w14:paraId="6F4CD59B" w14:textId="368574CB" w:rsidR="003149CD" w:rsidRDefault="003149CD" w:rsidP="003149CD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/>
          <w:color w:val="000000"/>
          <w:u w:val="single"/>
          <w:lang w:eastAsia="pl-PL"/>
        </w:rPr>
      </w:pPr>
      <w:r>
        <w:rPr>
          <w:rFonts w:ascii="Calibri" w:eastAsia="Times New Roman" w:hAnsi="Calibri" w:cs="Times New Roman"/>
          <w:b/>
          <w:color w:val="000000"/>
          <w:u w:val="single"/>
          <w:lang w:eastAsia="pl-PL"/>
        </w:rPr>
        <w:t>Część 1</w:t>
      </w:r>
    </w:p>
    <w:p w14:paraId="04FEF7D7" w14:textId="5A055794" w:rsidR="00423A8A" w:rsidRDefault="00423A8A" w:rsidP="003149CD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Cs/>
          <w:color w:val="000000"/>
          <w:lang w:eastAsia="pl-PL"/>
        </w:rPr>
      </w:pPr>
      <w:r w:rsidRPr="002009E7">
        <w:rPr>
          <w:rFonts w:ascii="Calibri" w:eastAsia="Times New Roman" w:hAnsi="Calibri" w:cs="Times New Roman"/>
          <w:bCs/>
          <w:color w:val="000000"/>
          <w:lang w:eastAsia="pl-PL"/>
        </w:rPr>
        <w:t xml:space="preserve">Świadczenie </w:t>
      </w:r>
      <w:r w:rsidR="0005332F">
        <w:rPr>
          <w:rFonts w:ascii="Calibri" w:eastAsia="Times New Roman" w:hAnsi="Calibri" w:cs="Times New Roman"/>
          <w:bCs/>
          <w:color w:val="000000"/>
          <w:lang w:eastAsia="pl-PL"/>
        </w:rPr>
        <w:t xml:space="preserve">ambulatoryjnych </w:t>
      </w:r>
      <w:r w:rsidRPr="002009E7">
        <w:rPr>
          <w:rFonts w:ascii="Calibri" w:eastAsia="Times New Roman" w:hAnsi="Calibri" w:cs="Times New Roman"/>
          <w:bCs/>
          <w:color w:val="000000"/>
          <w:lang w:eastAsia="pl-PL"/>
        </w:rPr>
        <w:t xml:space="preserve">usług </w:t>
      </w:r>
      <w:r w:rsidR="0005332F">
        <w:rPr>
          <w:rFonts w:ascii="Calibri" w:eastAsia="Times New Roman" w:hAnsi="Calibri" w:cs="Times New Roman"/>
          <w:bCs/>
          <w:color w:val="000000"/>
          <w:lang w:eastAsia="pl-PL"/>
        </w:rPr>
        <w:t xml:space="preserve">lekarskich </w:t>
      </w:r>
      <w:r w:rsidRPr="002009E7">
        <w:rPr>
          <w:rFonts w:ascii="Calibri" w:eastAsia="Times New Roman" w:hAnsi="Calibri" w:cs="Times New Roman"/>
          <w:bCs/>
          <w:color w:val="000000"/>
          <w:lang w:eastAsia="pl-PL"/>
        </w:rPr>
        <w:t>w zakresie</w:t>
      </w:r>
      <w:r w:rsidR="0005332F">
        <w:rPr>
          <w:rFonts w:ascii="Calibri" w:eastAsia="Times New Roman" w:hAnsi="Calibri" w:cs="Times New Roman"/>
          <w:bCs/>
          <w:color w:val="000000"/>
          <w:lang w:eastAsia="pl-PL"/>
        </w:rPr>
        <w:t xml:space="preserve"> psychiatrii </w:t>
      </w:r>
      <w:r w:rsidRPr="002009E7">
        <w:rPr>
          <w:rFonts w:ascii="Calibri" w:eastAsia="Times New Roman" w:hAnsi="Calibri" w:cs="Times New Roman"/>
          <w:bCs/>
          <w:color w:val="000000"/>
          <w:lang w:eastAsia="pl-PL"/>
        </w:rPr>
        <w:t xml:space="preserve"> </w:t>
      </w:r>
      <w:r w:rsidR="0005332F">
        <w:rPr>
          <w:rFonts w:ascii="Calibri" w:eastAsia="Times New Roman" w:hAnsi="Calibri" w:cs="Times New Roman"/>
          <w:bCs/>
          <w:color w:val="000000"/>
          <w:lang w:eastAsia="pl-PL"/>
        </w:rPr>
        <w:t xml:space="preserve">pacjentom Poradni Leczenia Uzależnień w Warszawie </w:t>
      </w:r>
      <w:proofErr w:type="spellStart"/>
      <w:r w:rsidR="0005332F">
        <w:rPr>
          <w:rFonts w:ascii="Calibri" w:eastAsia="Times New Roman" w:hAnsi="Calibri" w:cs="Times New Roman"/>
          <w:bCs/>
          <w:color w:val="000000"/>
          <w:lang w:eastAsia="pl-PL"/>
        </w:rPr>
        <w:t>ul</w:t>
      </w:r>
      <w:r w:rsidR="00C54196">
        <w:rPr>
          <w:rFonts w:ascii="Calibri" w:eastAsia="Times New Roman" w:hAnsi="Calibri" w:cs="Times New Roman"/>
          <w:bCs/>
          <w:color w:val="000000"/>
          <w:lang w:eastAsia="pl-PL"/>
        </w:rPr>
        <w:t>.Dzielna</w:t>
      </w:r>
      <w:proofErr w:type="spellEnd"/>
      <w:r w:rsidR="00C54196">
        <w:rPr>
          <w:rFonts w:ascii="Calibri" w:eastAsia="Times New Roman" w:hAnsi="Calibri" w:cs="Times New Roman"/>
          <w:bCs/>
          <w:color w:val="000000"/>
          <w:lang w:eastAsia="pl-PL"/>
        </w:rPr>
        <w:t xml:space="preserve"> 7</w:t>
      </w:r>
      <w:r w:rsidR="0005332F">
        <w:rPr>
          <w:rFonts w:ascii="Calibri" w:eastAsia="Times New Roman" w:hAnsi="Calibri" w:cs="Times New Roman"/>
          <w:bCs/>
          <w:color w:val="000000"/>
          <w:lang w:eastAsia="pl-PL"/>
        </w:rPr>
        <w:t xml:space="preserve">  w max. Ilości 20 godz./m-</w:t>
      </w:r>
      <w:proofErr w:type="spellStart"/>
      <w:r w:rsidR="0005332F">
        <w:rPr>
          <w:rFonts w:ascii="Calibri" w:eastAsia="Times New Roman" w:hAnsi="Calibri" w:cs="Times New Roman"/>
          <w:bCs/>
          <w:color w:val="000000"/>
          <w:lang w:eastAsia="pl-PL"/>
        </w:rPr>
        <w:t>cznie</w:t>
      </w:r>
      <w:proofErr w:type="spellEnd"/>
      <w:r w:rsidR="0005332F">
        <w:rPr>
          <w:rFonts w:ascii="Calibri" w:eastAsia="Times New Roman" w:hAnsi="Calibri" w:cs="Times New Roman"/>
          <w:bCs/>
          <w:color w:val="000000"/>
          <w:lang w:eastAsia="pl-PL"/>
        </w:rPr>
        <w:t>.</w:t>
      </w:r>
      <w:r w:rsidR="00462796">
        <w:rPr>
          <w:rFonts w:ascii="Calibri" w:eastAsia="Times New Roman" w:hAnsi="Calibri" w:cs="Times New Roman"/>
          <w:bCs/>
          <w:color w:val="000000"/>
          <w:lang w:eastAsia="pl-PL"/>
        </w:rPr>
        <w:t xml:space="preserve"> C</w:t>
      </w:r>
      <w:r w:rsidR="0005332F">
        <w:rPr>
          <w:rFonts w:ascii="Calibri" w:eastAsia="Times New Roman" w:hAnsi="Calibri" w:cs="Times New Roman"/>
          <w:bCs/>
          <w:color w:val="000000"/>
          <w:lang w:eastAsia="pl-PL"/>
        </w:rPr>
        <w:t>zas trwa</w:t>
      </w:r>
      <w:r w:rsidR="00462796">
        <w:rPr>
          <w:rFonts w:ascii="Calibri" w:eastAsia="Times New Roman" w:hAnsi="Calibri" w:cs="Times New Roman"/>
          <w:bCs/>
          <w:color w:val="000000"/>
          <w:lang w:eastAsia="pl-PL"/>
        </w:rPr>
        <w:t>nia</w:t>
      </w:r>
    </w:p>
    <w:p w14:paraId="71D673F9" w14:textId="0DE9256B" w:rsidR="00DE5EB1" w:rsidRDefault="00DE5EB1" w:rsidP="003149CD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/>
          <w:color w:val="000000"/>
          <w:u w:val="single"/>
          <w:lang w:eastAsia="pl-PL"/>
        </w:rPr>
      </w:pPr>
      <w:r>
        <w:rPr>
          <w:rFonts w:ascii="Calibri" w:eastAsia="Times New Roman" w:hAnsi="Calibri" w:cs="Times New Roman"/>
          <w:bCs/>
          <w:color w:val="000000"/>
          <w:lang w:eastAsia="pl-PL"/>
        </w:rPr>
        <w:t xml:space="preserve">zamówienia: od dnia 01 lutego 2021r. do dnia 31 stycznia 2023r. </w:t>
      </w:r>
    </w:p>
    <w:p w14:paraId="6425ED16" w14:textId="58496B00" w:rsidR="00DE5EB1" w:rsidRDefault="00DE5EB1" w:rsidP="00DE5EB1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/>
          <w:color w:val="000000"/>
          <w:u w:val="single"/>
          <w:lang w:eastAsia="pl-PL"/>
        </w:rPr>
      </w:pPr>
      <w:r>
        <w:rPr>
          <w:rFonts w:ascii="Calibri" w:eastAsia="Times New Roman" w:hAnsi="Calibri" w:cs="Times New Roman"/>
          <w:b/>
          <w:color w:val="000000"/>
          <w:u w:val="single"/>
          <w:lang w:eastAsia="pl-PL"/>
        </w:rPr>
        <w:t>Część 2 i 3</w:t>
      </w:r>
    </w:p>
    <w:p w14:paraId="0E6A693A" w14:textId="2CBF0809" w:rsidR="00DE5EB1" w:rsidRDefault="00DE5EB1" w:rsidP="00DE5EB1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/>
          <w:color w:val="000000"/>
          <w:u w:val="single"/>
          <w:lang w:eastAsia="pl-PL"/>
        </w:rPr>
      </w:pPr>
      <w:r w:rsidRPr="002009E7">
        <w:rPr>
          <w:rFonts w:ascii="Calibri" w:eastAsia="Times New Roman" w:hAnsi="Calibri" w:cs="Times New Roman"/>
          <w:bCs/>
          <w:color w:val="000000"/>
          <w:lang w:eastAsia="pl-PL"/>
        </w:rPr>
        <w:t xml:space="preserve">Świadczenie </w:t>
      </w:r>
      <w:r>
        <w:rPr>
          <w:rFonts w:ascii="Calibri" w:eastAsia="Times New Roman" w:hAnsi="Calibri" w:cs="Times New Roman"/>
          <w:bCs/>
          <w:color w:val="000000"/>
          <w:lang w:eastAsia="pl-PL"/>
        </w:rPr>
        <w:t xml:space="preserve">ambulatoryjnych </w:t>
      </w:r>
      <w:r w:rsidRPr="002009E7">
        <w:rPr>
          <w:rFonts w:ascii="Calibri" w:eastAsia="Times New Roman" w:hAnsi="Calibri" w:cs="Times New Roman"/>
          <w:bCs/>
          <w:color w:val="000000"/>
          <w:lang w:eastAsia="pl-PL"/>
        </w:rPr>
        <w:t xml:space="preserve">usług </w:t>
      </w:r>
      <w:r>
        <w:rPr>
          <w:rFonts w:ascii="Calibri" w:eastAsia="Times New Roman" w:hAnsi="Calibri" w:cs="Times New Roman"/>
          <w:bCs/>
          <w:color w:val="000000"/>
          <w:lang w:eastAsia="pl-PL"/>
        </w:rPr>
        <w:t xml:space="preserve">lekarskich </w:t>
      </w:r>
      <w:r w:rsidRPr="002009E7">
        <w:rPr>
          <w:rFonts w:ascii="Calibri" w:eastAsia="Times New Roman" w:hAnsi="Calibri" w:cs="Times New Roman"/>
          <w:bCs/>
          <w:color w:val="000000"/>
          <w:lang w:eastAsia="pl-PL"/>
        </w:rPr>
        <w:t>w zakresie</w:t>
      </w:r>
      <w:r>
        <w:rPr>
          <w:rFonts w:ascii="Calibri" w:eastAsia="Times New Roman" w:hAnsi="Calibri" w:cs="Times New Roman"/>
          <w:bCs/>
          <w:color w:val="000000"/>
          <w:lang w:eastAsia="pl-PL"/>
        </w:rPr>
        <w:t xml:space="preserve"> psychiatrii </w:t>
      </w:r>
      <w:r w:rsidRPr="002009E7">
        <w:rPr>
          <w:rFonts w:ascii="Calibri" w:eastAsia="Times New Roman" w:hAnsi="Calibri" w:cs="Times New Roman"/>
          <w:bCs/>
          <w:color w:val="000000"/>
          <w:lang w:eastAsia="pl-PL"/>
        </w:rPr>
        <w:t xml:space="preserve"> </w:t>
      </w:r>
      <w:r>
        <w:rPr>
          <w:rFonts w:ascii="Calibri" w:eastAsia="Times New Roman" w:hAnsi="Calibri" w:cs="Times New Roman"/>
          <w:bCs/>
          <w:color w:val="000000"/>
          <w:lang w:eastAsia="pl-PL"/>
        </w:rPr>
        <w:t xml:space="preserve">pacjentom Poradni Zdrowia Psychicznego dla Dzieci i Młodzieży w Warszawie   w max. Ilości odpowiadającej 1100 punktom i 1000 punktom. Czas trwania zamówienia: od dnia 01 lutego 2021r. do dnia 31 stycznia 2023r. </w:t>
      </w:r>
    </w:p>
    <w:p w14:paraId="23539576" w14:textId="44585D1C" w:rsidR="00DE5EB1" w:rsidRDefault="00DE5EB1" w:rsidP="00DE5EB1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/>
          <w:color w:val="000000"/>
          <w:u w:val="single"/>
          <w:lang w:eastAsia="pl-PL"/>
        </w:rPr>
      </w:pPr>
      <w:r>
        <w:rPr>
          <w:rFonts w:ascii="Calibri" w:eastAsia="Times New Roman" w:hAnsi="Calibri" w:cs="Times New Roman"/>
          <w:b/>
          <w:color w:val="000000"/>
          <w:u w:val="single"/>
          <w:lang w:eastAsia="pl-PL"/>
        </w:rPr>
        <w:t>Część 4</w:t>
      </w:r>
    </w:p>
    <w:p w14:paraId="0CF8D743" w14:textId="77777777" w:rsidR="00297655" w:rsidRDefault="00297655" w:rsidP="00DE5EB1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/>
          <w:color w:val="000000"/>
          <w:u w:val="single"/>
          <w:lang w:eastAsia="pl-PL"/>
        </w:rPr>
      </w:pPr>
    </w:p>
    <w:p w14:paraId="376F21F9" w14:textId="77777777" w:rsidR="00DE5EB1" w:rsidRDefault="00DE5EB1" w:rsidP="00DE5EB1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Cs/>
          <w:color w:val="000000"/>
          <w:lang w:eastAsia="pl-PL"/>
        </w:rPr>
      </w:pPr>
      <w:r w:rsidRPr="002009E7">
        <w:rPr>
          <w:rFonts w:ascii="Calibri" w:eastAsia="Times New Roman" w:hAnsi="Calibri" w:cs="Times New Roman"/>
          <w:bCs/>
          <w:color w:val="000000"/>
          <w:lang w:eastAsia="pl-PL"/>
        </w:rPr>
        <w:t xml:space="preserve">Świadczenie </w:t>
      </w:r>
      <w:r>
        <w:rPr>
          <w:rFonts w:ascii="Calibri" w:eastAsia="Times New Roman" w:hAnsi="Calibri" w:cs="Times New Roman"/>
          <w:bCs/>
          <w:color w:val="000000"/>
          <w:lang w:eastAsia="pl-PL"/>
        </w:rPr>
        <w:t xml:space="preserve">ambulatoryjnych </w:t>
      </w:r>
      <w:r w:rsidRPr="002009E7">
        <w:rPr>
          <w:rFonts w:ascii="Calibri" w:eastAsia="Times New Roman" w:hAnsi="Calibri" w:cs="Times New Roman"/>
          <w:bCs/>
          <w:color w:val="000000"/>
          <w:lang w:eastAsia="pl-PL"/>
        </w:rPr>
        <w:t xml:space="preserve">usług </w:t>
      </w:r>
      <w:r>
        <w:rPr>
          <w:rFonts w:ascii="Calibri" w:eastAsia="Times New Roman" w:hAnsi="Calibri" w:cs="Times New Roman"/>
          <w:bCs/>
          <w:color w:val="000000"/>
          <w:lang w:eastAsia="pl-PL"/>
        </w:rPr>
        <w:t xml:space="preserve">lekarskich </w:t>
      </w:r>
      <w:r w:rsidRPr="002009E7">
        <w:rPr>
          <w:rFonts w:ascii="Calibri" w:eastAsia="Times New Roman" w:hAnsi="Calibri" w:cs="Times New Roman"/>
          <w:bCs/>
          <w:color w:val="000000"/>
          <w:lang w:eastAsia="pl-PL"/>
        </w:rPr>
        <w:t xml:space="preserve">w </w:t>
      </w:r>
      <w:r>
        <w:rPr>
          <w:rFonts w:ascii="Calibri" w:eastAsia="Times New Roman" w:hAnsi="Calibri" w:cs="Times New Roman"/>
          <w:bCs/>
          <w:color w:val="000000"/>
          <w:lang w:eastAsia="pl-PL"/>
        </w:rPr>
        <w:t>zakresie:</w:t>
      </w:r>
    </w:p>
    <w:p w14:paraId="5EED78F7" w14:textId="1A6B7E37" w:rsidR="00DE5EB1" w:rsidRDefault="00DE5EB1" w:rsidP="00DE5EB1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Cs/>
          <w:color w:val="000000"/>
          <w:lang w:eastAsia="pl-PL"/>
        </w:rPr>
      </w:pPr>
      <w:r>
        <w:rPr>
          <w:rFonts w:ascii="Calibri" w:eastAsia="Times New Roman" w:hAnsi="Calibri" w:cs="Times New Roman"/>
          <w:bCs/>
          <w:color w:val="000000"/>
          <w:lang w:eastAsia="pl-PL"/>
        </w:rPr>
        <w:t>a- neurologii – w max. Ilości 800 punktów/m-</w:t>
      </w:r>
      <w:proofErr w:type="spellStart"/>
      <w:r>
        <w:rPr>
          <w:rFonts w:ascii="Calibri" w:eastAsia="Times New Roman" w:hAnsi="Calibri" w:cs="Times New Roman"/>
          <w:bCs/>
          <w:color w:val="000000"/>
          <w:lang w:eastAsia="pl-PL"/>
        </w:rPr>
        <w:t>cznie</w:t>
      </w:r>
      <w:proofErr w:type="spellEnd"/>
      <w:r>
        <w:rPr>
          <w:rFonts w:ascii="Calibri" w:eastAsia="Times New Roman" w:hAnsi="Calibri" w:cs="Times New Roman"/>
          <w:bCs/>
          <w:color w:val="000000"/>
          <w:lang w:eastAsia="pl-PL"/>
        </w:rPr>
        <w:t xml:space="preserve">; </w:t>
      </w:r>
    </w:p>
    <w:p w14:paraId="583E7715" w14:textId="35FAEA31" w:rsidR="00DE5EB1" w:rsidRDefault="00DE5EB1" w:rsidP="00DE5EB1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Cs/>
          <w:color w:val="000000"/>
          <w:lang w:eastAsia="pl-PL"/>
        </w:rPr>
      </w:pPr>
      <w:r>
        <w:rPr>
          <w:rFonts w:ascii="Calibri" w:eastAsia="Times New Roman" w:hAnsi="Calibri" w:cs="Times New Roman"/>
          <w:bCs/>
          <w:color w:val="000000"/>
          <w:lang w:eastAsia="pl-PL"/>
        </w:rPr>
        <w:t>b-  opisywania badań EEG – w max. Ilości 50 opisów/m-</w:t>
      </w:r>
      <w:proofErr w:type="spellStart"/>
      <w:r>
        <w:rPr>
          <w:rFonts w:ascii="Calibri" w:eastAsia="Times New Roman" w:hAnsi="Calibri" w:cs="Times New Roman"/>
          <w:bCs/>
          <w:color w:val="000000"/>
          <w:lang w:eastAsia="pl-PL"/>
        </w:rPr>
        <w:t>cznie</w:t>
      </w:r>
      <w:proofErr w:type="spellEnd"/>
      <w:r>
        <w:rPr>
          <w:rFonts w:ascii="Calibri" w:eastAsia="Times New Roman" w:hAnsi="Calibri" w:cs="Times New Roman"/>
          <w:bCs/>
          <w:color w:val="000000"/>
          <w:lang w:eastAsia="pl-PL"/>
        </w:rPr>
        <w:t xml:space="preserve"> </w:t>
      </w:r>
    </w:p>
    <w:p w14:paraId="75FD0C37" w14:textId="463154A0" w:rsidR="00DE5EB1" w:rsidRDefault="00DE5EB1" w:rsidP="00DE5EB1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Cs/>
          <w:color w:val="000000"/>
          <w:lang w:eastAsia="pl-PL"/>
        </w:rPr>
      </w:pPr>
      <w:r>
        <w:rPr>
          <w:rFonts w:ascii="Calibri" w:eastAsia="Times New Roman" w:hAnsi="Calibri" w:cs="Times New Roman"/>
          <w:bCs/>
          <w:color w:val="000000"/>
          <w:lang w:eastAsia="pl-PL"/>
        </w:rPr>
        <w:t>w poradni Neurologicznej dla Dzieci w Warszawie  w Warszawie</w:t>
      </w:r>
      <w:r w:rsidR="00C54196">
        <w:rPr>
          <w:rFonts w:ascii="Calibri" w:eastAsia="Times New Roman" w:hAnsi="Calibri" w:cs="Times New Roman"/>
          <w:bCs/>
          <w:color w:val="000000"/>
          <w:lang w:eastAsia="pl-PL"/>
        </w:rPr>
        <w:t>.</w:t>
      </w:r>
      <w:r>
        <w:rPr>
          <w:rFonts w:ascii="Calibri" w:eastAsia="Times New Roman" w:hAnsi="Calibri" w:cs="Times New Roman"/>
          <w:bCs/>
          <w:color w:val="000000"/>
          <w:lang w:eastAsia="pl-PL"/>
        </w:rPr>
        <w:t xml:space="preserve">  Czas trwania zamówienia: od dnia 01 lutego 2021r. do dnia 31 stycznia 2023r. </w:t>
      </w:r>
    </w:p>
    <w:p w14:paraId="6DEA441B" w14:textId="2A4DF6CE" w:rsidR="00297655" w:rsidRDefault="00297655" w:rsidP="00297655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/>
          <w:color w:val="000000"/>
          <w:u w:val="single"/>
          <w:lang w:eastAsia="pl-PL"/>
        </w:rPr>
      </w:pPr>
      <w:r>
        <w:rPr>
          <w:rFonts w:ascii="Calibri" w:eastAsia="Times New Roman" w:hAnsi="Calibri" w:cs="Times New Roman"/>
          <w:b/>
          <w:color w:val="000000"/>
          <w:u w:val="single"/>
          <w:lang w:eastAsia="pl-PL"/>
        </w:rPr>
        <w:t>Część 5</w:t>
      </w:r>
    </w:p>
    <w:p w14:paraId="3309A587" w14:textId="6D867582" w:rsidR="00297655" w:rsidRDefault="00297655" w:rsidP="00297655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Cs/>
          <w:color w:val="000000"/>
          <w:lang w:eastAsia="pl-PL"/>
        </w:rPr>
      </w:pPr>
      <w:r w:rsidRPr="00297655">
        <w:rPr>
          <w:rFonts w:ascii="Calibri" w:eastAsia="Times New Roman" w:hAnsi="Calibri" w:cs="Times New Roman"/>
          <w:bCs/>
          <w:color w:val="000000"/>
          <w:lang w:eastAsia="pl-PL"/>
        </w:rPr>
        <w:t xml:space="preserve">Świadczenie usług psychologicznych i psychoterapeutycznych </w:t>
      </w:r>
      <w:r>
        <w:rPr>
          <w:rFonts w:ascii="Calibri" w:eastAsia="Times New Roman" w:hAnsi="Calibri" w:cs="Times New Roman"/>
          <w:bCs/>
          <w:color w:val="000000"/>
          <w:lang w:eastAsia="pl-PL"/>
        </w:rPr>
        <w:t>pacjentom Poradni Zdrowia Psychicznego dla dzieci i M</w:t>
      </w:r>
      <w:r w:rsidR="006F519A">
        <w:rPr>
          <w:rFonts w:ascii="Calibri" w:eastAsia="Times New Roman" w:hAnsi="Calibri" w:cs="Times New Roman"/>
          <w:bCs/>
          <w:color w:val="000000"/>
          <w:lang w:eastAsia="pl-PL"/>
        </w:rPr>
        <w:t>ł</w:t>
      </w:r>
      <w:r>
        <w:rPr>
          <w:rFonts w:ascii="Calibri" w:eastAsia="Times New Roman" w:hAnsi="Calibri" w:cs="Times New Roman"/>
          <w:bCs/>
          <w:color w:val="000000"/>
          <w:lang w:eastAsia="pl-PL"/>
        </w:rPr>
        <w:t xml:space="preserve">odzieży w Warszawie </w:t>
      </w:r>
      <w:proofErr w:type="spellStart"/>
      <w:r>
        <w:rPr>
          <w:rFonts w:ascii="Calibri" w:eastAsia="Times New Roman" w:hAnsi="Calibri" w:cs="Times New Roman"/>
          <w:bCs/>
          <w:color w:val="000000"/>
          <w:lang w:eastAsia="pl-PL"/>
        </w:rPr>
        <w:t>ul</w:t>
      </w:r>
      <w:r w:rsidR="00C54196">
        <w:rPr>
          <w:rFonts w:ascii="Calibri" w:eastAsia="Times New Roman" w:hAnsi="Calibri" w:cs="Times New Roman"/>
          <w:bCs/>
          <w:color w:val="000000"/>
          <w:lang w:eastAsia="pl-PL"/>
        </w:rPr>
        <w:t>.Dzielna</w:t>
      </w:r>
      <w:proofErr w:type="spellEnd"/>
      <w:r w:rsidR="00C54196">
        <w:rPr>
          <w:rFonts w:ascii="Calibri" w:eastAsia="Times New Roman" w:hAnsi="Calibri" w:cs="Times New Roman"/>
          <w:bCs/>
          <w:color w:val="000000"/>
          <w:lang w:eastAsia="pl-PL"/>
        </w:rPr>
        <w:t xml:space="preserve"> 7 </w:t>
      </w:r>
      <w:r>
        <w:rPr>
          <w:rFonts w:ascii="Calibri" w:eastAsia="Times New Roman" w:hAnsi="Calibri" w:cs="Times New Roman"/>
          <w:bCs/>
          <w:color w:val="000000"/>
          <w:lang w:eastAsia="pl-PL"/>
        </w:rPr>
        <w:t xml:space="preserve">i Poradni Leczenia Uzależnień w Warszawie </w:t>
      </w:r>
      <w:proofErr w:type="spellStart"/>
      <w:r>
        <w:rPr>
          <w:rFonts w:ascii="Calibri" w:eastAsia="Times New Roman" w:hAnsi="Calibri" w:cs="Times New Roman"/>
          <w:bCs/>
          <w:color w:val="000000"/>
          <w:lang w:eastAsia="pl-PL"/>
        </w:rPr>
        <w:t>ul.Dzielna</w:t>
      </w:r>
      <w:proofErr w:type="spellEnd"/>
      <w:r>
        <w:rPr>
          <w:rFonts w:ascii="Calibri" w:eastAsia="Times New Roman" w:hAnsi="Calibri" w:cs="Times New Roman"/>
          <w:bCs/>
          <w:color w:val="000000"/>
          <w:lang w:eastAsia="pl-PL"/>
        </w:rPr>
        <w:t xml:space="preserve"> 7.</w:t>
      </w:r>
    </w:p>
    <w:p w14:paraId="77CE0CB4" w14:textId="19C980DE" w:rsidR="00297655" w:rsidRDefault="00297655" w:rsidP="00297655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Cs/>
          <w:color w:val="000000"/>
          <w:lang w:eastAsia="pl-PL"/>
        </w:rPr>
      </w:pPr>
      <w:r>
        <w:rPr>
          <w:rFonts w:ascii="Calibri" w:eastAsia="Times New Roman" w:hAnsi="Calibri" w:cs="Times New Roman"/>
          <w:bCs/>
          <w:color w:val="000000"/>
          <w:lang w:eastAsia="pl-PL"/>
        </w:rPr>
        <w:t>a-terapia indywidualnej w PZP w max. Ilości 30 terapii/m-</w:t>
      </w:r>
      <w:proofErr w:type="spellStart"/>
      <w:r>
        <w:rPr>
          <w:rFonts w:ascii="Calibri" w:eastAsia="Times New Roman" w:hAnsi="Calibri" w:cs="Times New Roman"/>
          <w:bCs/>
          <w:color w:val="000000"/>
          <w:lang w:eastAsia="pl-PL"/>
        </w:rPr>
        <w:t>cznie</w:t>
      </w:r>
      <w:proofErr w:type="spellEnd"/>
    </w:p>
    <w:p w14:paraId="4CF7042B" w14:textId="1AE4B98F" w:rsidR="00297655" w:rsidRDefault="00297655" w:rsidP="00297655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Cs/>
          <w:color w:val="000000"/>
          <w:lang w:eastAsia="pl-PL"/>
        </w:rPr>
      </w:pPr>
      <w:r>
        <w:rPr>
          <w:rFonts w:ascii="Calibri" w:eastAsia="Times New Roman" w:hAnsi="Calibri" w:cs="Times New Roman"/>
          <w:bCs/>
          <w:color w:val="000000"/>
          <w:lang w:eastAsia="pl-PL"/>
        </w:rPr>
        <w:t>b-porad psychologicznych</w:t>
      </w:r>
      <w:r w:rsidR="006F519A">
        <w:rPr>
          <w:rFonts w:ascii="Calibri" w:eastAsia="Times New Roman" w:hAnsi="Calibri" w:cs="Times New Roman"/>
          <w:bCs/>
          <w:color w:val="000000"/>
          <w:lang w:eastAsia="pl-PL"/>
        </w:rPr>
        <w:t xml:space="preserve"> </w:t>
      </w:r>
      <w:r w:rsidR="00F4261F">
        <w:rPr>
          <w:rFonts w:ascii="Calibri" w:eastAsia="Times New Roman" w:hAnsi="Calibri" w:cs="Times New Roman"/>
          <w:bCs/>
          <w:color w:val="000000"/>
          <w:lang w:eastAsia="pl-PL"/>
        </w:rPr>
        <w:t>w max. Ilości 5 porad/m-</w:t>
      </w:r>
      <w:proofErr w:type="spellStart"/>
      <w:r w:rsidR="00F4261F">
        <w:rPr>
          <w:rFonts w:ascii="Calibri" w:eastAsia="Times New Roman" w:hAnsi="Calibri" w:cs="Times New Roman"/>
          <w:bCs/>
          <w:color w:val="000000"/>
          <w:lang w:eastAsia="pl-PL"/>
        </w:rPr>
        <w:t>cznie</w:t>
      </w:r>
      <w:proofErr w:type="spellEnd"/>
      <w:r w:rsidR="00F4261F">
        <w:rPr>
          <w:rFonts w:ascii="Calibri" w:eastAsia="Times New Roman" w:hAnsi="Calibri" w:cs="Times New Roman"/>
          <w:bCs/>
          <w:color w:val="000000"/>
          <w:lang w:eastAsia="pl-PL"/>
        </w:rPr>
        <w:t>;</w:t>
      </w:r>
    </w:p>
    <w:p w14:paraId="0C0203CC" w14:textId="53AF5E4B" w:rsidR="00297655" w:rsidRDefault="00297655" w:rsidP="00297655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Cs/>
          <w:color w:val="000000"/>
          <w:lang w:eastAsia="pl-PL"/>
        </w:rPr>
      </w:pPr>
      <w:r>
        <w:rPr>
          <w:rFonts w:ascii="Calibri" w:eastAsia="Times New Roman" w:hAnsi="Calibri" w:cs="Times New Roman"/>
          <w:bCs/>
          <w:color w:val="000000"/>
          <w:lang w:eastAsia="pl-PL"/>
        </w:rPr>
        <w:t>c-terapii i</w:t>
      </w:r>
      <w:r w:rsidR="006F519A">
        <w:rPr>
          <w:rFonts w:ascii="Calibri" w:eastAsia="Times New Roman" w:hAnsi="Calibri" w:cs="Times New Roman"/>
          <w:bCs/>
          <w:color w:val="000000"/>
          <w:lang w:eastAsia="pl-PL"/>
        </w:rPr>
        <w:t>n</w:t>
      </w:r>
      <w:r>
        <w:rPr>
          <w:rFonts w:ascii="Calibri" w:eastAsia="Times New Roman" w:hAnsi="Calibri" w:cs="Times New Roman"/>
          <w:bCs/>
          <w:color w:val="000000"/>
          <w:lang w:eastAsia="pl-PL"/>
        </w:rPr>
        <w:t>dywidualnej w PLU</w:t>
      </w:r>
      <w:r w:rsidR="00F4261F">
        <w:rPr>
          <w:rFonts w:ascii="Calibri" w:eastAsia="Times New Roman" w:hAnsi="Calibri" w:cs="Times New Roman"/>
          <w:bCs/>
          <w:color w:val="000000"/>
          <w:lang w:eastAsia="pl-PL"/>
        </w:rPr>
        <w:t xml:space="preserve"> w max. Ilości 5 porad/m-</w:t>
      </w:r>
      <w:proofErr w:type="spellStart"/>
      <w:r w:rsidR="00F4261F">
        <w:rPr>
          <w:rFonts w:ascii="Calibri" w:eastAsia="Times New Roman" w:hAnsi="Calibri" w:cs="Times New Roman"/>
          <w:bCs/>
          <w:color w:val="000000"/>
          <w:lang w:eastAsia="pl-PL"/>
        </w:rPr>
        <w:t>cznie</w:t>
      </w:r>
      <w:proofErr w:type="spellEnd"/>
      <w:r w:rsidR="00F4261F">
        <w:rPr>
          <w:rFonts w:ascii="Calibri" w:eastAsia="Times New Roman" w:hAnsi="Calibri" w:cs="Times New Roman"/>
          <w:bCs/>
          <w:color w:val="000000"/>
          <w:lang w:eastAsia="pl-PL"/>
        </w:rPr>
        <w:t>.</w:t>
      </w:r>
    </w:p>
    <w:p w14:paraId="573BA4A8" w14:textId="77777777" w:rsidR="00297655" w:rsidRDefault="00297655" w:rsidP="00297655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Cs/>
          <w:color w:val="000000"/>
          <w:lang w:eastAsia="pl-PL"/>
        </w:rPr>
      </w:pPr>
      <w:r>
        <w:rPr>
          <w:rFonts w:ascii="Calibri" w:eastAsia="Times New Roman" w:hAnsi="Calibri" w:cs="Times New Roman"/>
          <w:bCs/>
          <w:color w:val="000000"/>
          <w:lang w:eastAsia="pl-PL"/>
        </w:rPr>
        <w:t xml:space="preserve">Czas trwania zamówienia: od dnia 01 lutego 2021r. do dnia 31 stycznia 2023r. </w:t>
      </w:r>
    </w:p>
    <w:p w14:paraId="4AE6D3EE" w14:textId="77777777" w:rsidR="00297655" w:rsidRPr="00297655" w:rsidRDefault="00297655" w:rsidP="00297655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Cs/>
          <w:color w:val="000000"/>
          <w:lang w:eastAsia="pl-PL"/>
        </w:rPr>
      </w:pPr>
    </w:p>
    <w:p w14:paraId="4F43A57C" w14:textId="6BBFA84A" w:rsidR="00297655" w:rsidRDefault="00297655" w:rsidP="00297655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Cs/>
          <w:color w:val="000000"/>
          <w:lang w:eastAsia="pl-PL"/>
        </w:rPr>
      </w:pPr>
      <w:r w:rsidRPr="00297655">
        <w:rPr>
          <w:rFonts w:ascii="Calibri" w:eastAsia="Times New Roman" w:hAnsi="Calibri" w:cs="Times New Roman"/>
          <w:bCs/>
          <w:color w:val="000000"/>
          <w:lang w:eastAsia="pl-PL"/>
        </w:rPr>
        <w:t xml:space="preserve">Część </w:t>
      </w:r>
      <w:r>
        <w:rPr>
          <w:rFonts w:ascii="Calibri" w:eastAsia="Times New Roman" w:hAnsi="Calibri" w:cs="Times New Roman"/>
          <w:bCs/>
          <w:color w:val="000000"/>
          <w:lang w:eastAsia="pl-PL"/>
        </w:rPr>
        <w:t>6</w:t>
      </w:r>
    </w:p>
    <w:p w14:paraId="048AB1E7" w14:textId="5B53BE50" w:rsidR="00297655" w:rsidRPr="00F4261F" w:rsidRDefault="00297655" w:rsidP="00297655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Cs/>
          <w:color w:val="000000"/>
          <w:lang w:eastAsia="pl-PL"/>
        </w:rPr>
      </w:pPr>
      <w:r w:rsidRPr="00F4261F">
        <w:rPr>
          <w:rFonts w:ascii="Calibri" w:eastAsia="Times New Roman" w:hAnsi="Calibri" w:cs="Times New Roman"/>
          <w:bCs/>
          <w:color w:val="000000"/>
          <w:lang w:eastAsia="pl-PL"/>
        </w:rPr>
        <w:t>Świadczenie usług psychologicznych i psychoterapeutycznych pacjentom Poradni Zdrowia Psychicznego dla dzieci i M</w:t>
      </w:r>
      <w:r w:rsidR="006F519A">
        <w:rPr>
          <w:rFonts w:ascii="Calibri" w:eastAsia="Times New Roman" w:hAnsi="Calibri" w:cs="Times New Roman"/>
          <w:bCs/>
          <w:color w:val="000000"/>
          <w:lang w:eastAsia="pl-PL"/>
        </w:rPr>
        <w:t>ł</w:t>
      </w:r>
      <w:r w:rsidRPr="00F4261F">
        <w:rPr>
          <w:rFonts w:ascii="Calibri" w:eastAsia="Times New Roman" w:hAnsi="Calibri" w:cs="Times New Roman"/>
          <w:bCs/>
          <w:color w:val="000000"/>
          <w:lang w:eastAsia="pl-PL"/>
        </w:rPr>
        <w:t>odzieży w Warszawie</w:t>
      </w:r>
      <w:r w:rsidR="006F519A">
        <w:rPr>
          <w:rFonts w:ascii="Calibri" w:eastAsia="Times New Roman" w:hAnsi="Calibri" w:cs="Times New Roman"/>
          <w:bCs/>
          <w:color w:val="000000"/>
          <w:lang w:eastAsia="pl-PL"/>
        </w:rPr>
        <w:t>:</w:t>
      </w:r>
      <w:r w:rsidRPr="00F4261F">
        <w:rPr>
          <w:rFonts w:ascii="Calibri" w:eastAsia="Times New Roman" w:hAnsi="Calibri" w:cs="Times New Roman"/>
          <w:bCs/>
          <w:color w:val="000000"/>
          <w:lang w:eastAsia="pl-PL"/>
        </w:rPr>
        <w:t>.</w:t>
      </w:r>
    </w:p>
    <w:p w14:paraId="57D78EBC" w14:textId="0B4FB8DD" w:rsidR="00297655" w:rsidRPr="00F4261F" w:rsidRDefault="00297655" w:rsidP="00297655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Cs/>
          <w:color w:val="000000"/>
          <w:lang w:eastAsia="pl-PL"/>
        </w:rPr>
      </w:pPr>
      <w:r w:rsidRPr="00F4261F">
        <w:rPr>
          <w:rFonts w:ascii="Calibri" w:eastAsia="Times New Roman" w:hAnsi="Calibri" w:cs="Times New Roman"/>
          <w:bCs/>
          <w:color w:val="000000"/>
          <w:lang w:eastAsia="pl-PL"/>
        </w:rPr>
        <w:t>a-terapia indywidualna w max. Ilości 30 porad/m-</w:t>
      </w:r>
      <w:proofErr w:type="spellStart"/>
      <w:r w:rsidRPr="00F4261F">
        <w:rPr>
          <w:rFonts w:ascii="Calibri" w:eastAsia="Times New Roman" w:hAnsi="Calibri" w:cs="Times New Roman"/>
          <w:bCs/>
          <w:color w:val="000000"/>
          <w:lang w:eastAsia="pl-PL"/>
        </w:rPr>
        <w:t>cznie</w:t>
      </w:r>
      <w:proofErr w:type="spellEnd"/>
      <w:r w:rsidRPr="00F4261F">
        <w:rPr>
          <w:rFonts w:ascii="Calibri" w:eastAsia="Times New Roman" w:hAnsi="Calibri" w:cs="Times New Roman"/>
          <w:bCs/>
          <w:color w:val="000000"/>
          <w:lang w:eastAsia="pl-PL"/>
        </w:rPr>
        <w:t xml:space="preserve">; </w:t>
      </w:r>
    </w:p>
    <w:p w14:paraId="038B9565" w14:textId="5CB35831" w:rsidR="00297655" w:rsidRPr="00F4261F" w:rsidRDefault="00297655" w:rsidP="00297655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Cs/>
          <w:color w:val="000000"/>
          <w:lang w:eastAsia="pl-PL"/>
        </w:rPr>
      </w:pPr>
      <w:r w:rsidRPr="00F4261F">
        <w:rPr>
          <w:rFonts w:ascii="Calibri" w:eastAsia="Times New Roman" w:hAnsi="Calibri" w:cs="Times New Roman"/>
          <w:bCs/>
          <w:color w:val="000000"/>
          <w:lang w:eastAsia="pl-PL"/>
        </w:rPr>
        <w:t xml:space="preserve">b-porad </w:t>
      </w:r>
      <w:proofErr w:type="spellStart"/>
      <w:r w:rsidRPr="00F4261F">
        <w:rPr>
          <w:rFonts w:ascii="Calibri" w:eastAsia="Times New Roman" w:hAnsi="Calibri" w:cs="Times New Roman"/>
          <w:bCs/>
          <w:color w:val="000000"/>
          <w:lang w:eastAsia="pl-PL"/>
        </w:rPr>
        <w:t>psychologiczno</w:t>
      </w:r>
      <w:proofErr w:type="spellEnd"/>
      <w:r w:rsidRPr="00F4261F">
        <w:rPr>
          <w:rFonts w:ascii="Calibri" w:eastAsia="Times New Roman" w:hAnsi="Calibri" w:cs="Times New Roman"/>
          <w:bCs/>
          <w:color w:val="000000"/>
          <w:lang w:eastAsia="pl-PL"/>
        </w:rPr>
        <w:t xml:space="preserve"> diagnostyczne w max. Ilości 5 porad/m-</w:t>
      </w:r>
      <w:proofErr w:type="spellStart"/>
      <w:r w:rsidRPr="00F4261F">
        <w:rPr>
          <w:rFonts w:ascii="Calibri" w:eastAsia="Times New Roman" w:hAnsi="Calibri" w:cs="Times New Roman"/>
          <w:bCs/>
          <w:color w:val="000000"/>
          <w:lang w:eastAsia="pl-PL"/>
        </w:rPr>
        <w:t>cznie</w:t>
      </w:r>
      <w:proofErr w:type="spellEnd"/>
      <w:r w:rsidRPr="00F4261F">
        <w:rPr>
          <w:rFonts w:ascii="Calibri" w:eastAsia="Times New Roman" w:hAnsi="Calibri" w:cs="Times New Roman"/>
          <w:bCs/>
          <w:color w:val="000000"/>
          <w:lang w:eastAsia="pl-PL"/>
        </w:rPr>
        <w:t>;</w:t>
      </w:r>
    </w:p>
    <w:p w14:paraId="1CEF0807" w14:textId="38A932AA" w:rsidR="00297655" w:rsidRPr="00F4261F" w:rsidRDefault="00297655" w:rsidP="00297655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Cs/>
          <w:color w:val="000000"/>
          <w:lang w:eastAsia="pl-PL"/>
        </w:rPr>
      </w:pPr>
      <w:r w:rsidRPr="00F4261F">
        <w:rPr>
          <w:rFonts w:ascii="Calibri" w:eastAsia="Times New Roman" w:hAnsi="Calibri" w:cs="Times New Roman"/>
          <w:bCs/>
          <w:color w:val="000000"/>
          <w:lang w:eastAsia="pl-PL"/>
        </w:rPr>
        <w:t>c-porady psychologiczne w max. Ilości 5 porad/m-</w:t>
      </w:r>
      <w:proofErr w:type="spellStart"/>
      <w:r w:rsidRPr="00F4261F">
        <w:rPr>
          <w:rFonts w:ascii="Calibri" w:eastAsia="Times New Roman" w:hAnsi="Calibri" w:cs="Times New Roman"/>
          <w:bCs/>
          <w:color w:val="000000"/>
          <w:lang w:eastAsia="pl-PL"/>
        </w:rPr>
        <w:t>cznie</w:t>
      </w:r>
      <w:proofErr w:type="spellEnd"/>
      <w:r w:rsidRPr="00F4261F">
        <w:rPr>
          <w:rFonts w:ascii="Calibri" w:eastAsia="Times New Roman" w:hAnsi="Calibri" w:cs="Times New Roman"/>
          <w:bCs/>
          <w:color w:val="000000"/>
          <w:lang w:eastAsia="pl-PL"/>
        </w:rPr>
        <w:t>,</w:t>
      </w:r>
    </w:p>
    <w:p w14:paraId="1913C133" w14:textId="77777777" w:rsidR="00297655" w:rsidRPr="00F4261F" w:rsidRDefault="00297655" w:rsidP="00297655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Cs/>
          <w:color w:val="000000"/>
          <w:lang w:eastAsia="pl-PL"/>
        </w:rPr>
      </w:pPr>
      <w:r w:rsidRPr="00F4261F">
        <w:rPr>
          <w:rFonts w:ascii="Calibri" w:eastAsia="Times New Roman" w:hAnsi="Calibri" w:cs="Times New Roman"/>
          <w:bCs/>
          <w:color w:val="000000"/>
          <w:lang w:eastAsia="pl-PL"/>
        </w:rPr>
        <w:t xml:space="preserve">Czas trwania zamówienia: od dnia 01 lutego 2021r. do dnia 31 stycznia 2023r. </w:t>
      </w:r>
    </w:p>
    <w:p w14:paraId="25E76E09" w14:textId="77777777" w:rsidR="00297655" w:rsidRPr="00F4261F" w:rsidRDefault="00297655" w:rsidP="00297655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/>
          <w:color w:val="000000"/>
          <w:lang w:eastAsia="pl-PL"/>
        </w:rPr>
      </w:pPr>
    </w:p>
    <w:p w14:paraId="7130729E" w14:textId="13B933D5" w:rsidR="00297655" w:rsidRDefault="00297655" w:rsidP="00297655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Cs/>
          <w:color w:val="000000"/>
          <w:lang w:eastAsia="pl-PL"/>
        </w:rPr>
      </w:pPr>
      <w:r w:rsidRPr="00297655">
        <w:rPr>
          <w:rFonts w:ascii="Calibri" w:eastAsia="Times New Roman" w:hAnsi="Calibri" w:cs="Times New Roman"/>
          <w:bCs/>
          <w:color w:val="000000"/>
          <w:lang w:eastAsia="pl-PL"/>
        </w:rPr>
        <w:t xml:space="preserve">Część </w:t>
      </w:r>
      <w:r w:rsidR="00F4261F">
        <w:rPr>
          <w:rFonts w:ascii="Calibri" w:eastAsia="Times New Roman" w:hAnsi="Calibri" w:cs="Times New Roman"/>
          <w:bCs/>
          <w:color w:val="000000"/>
          <w:lang w:eastAsia="pl-PL"/>
        </w:rPr>
        <w:t>7</w:t>
      </w:r>
    </w:p>
    <w:p w14:paraId="2DD1317D" w14:textId="3C718567" w:rsidR="00F4261F" w:rsidRDefault="00F4261F" w:rsidP="00F4261F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Cs/>
          <w:color w:val="000000"/>
          <w:lang w:eastAsia="pl-PL"/>
        </w:rPr>
      </w:pPr>
      <w:r w:rsidRPr="00297655">
        <w:rPr>
          <w:rFonts w:ascii="Calibri" w:eastAsia="Times New Roman" w:hAnsi="Calibri" w:cs="Times New Roman"/>
          <w:bCs/>
          <w:color w:val="000000"/>
          <w:lang w:eastAsia="pl-PL"/>
        </w:rPr>
        <w:t xml:space="preserve">Świadczenie usług psychologicznych  </w:t>
      </w:r>
      <w:r>
        <w:rPr>
          <w:rFonts w:ascii="Calibri" w:eastAsia="Times New Roman" w:hAnsi="Calibri" w:cs="Times New Roman"/>
          <w:bCs/>
          <w:color w:val="000000"/>
          <w:lang w:eastAsia="pl-PL"/>
        </w:rPr>
        <w:t xml:space="preserve">pacjentom Poradni Zdrowia Psychicznego dla </w:t>
      </w:r>
      <w:r w:rsidR="00C54196">
        <w:rPr>
          <w:rFonts w:ascii="Calibri" w:eastAsia="Times New Roman" w:hAnsi="Calibri" w:cs="Times New Roman"/>
          <w:bCs/>
          <w:color w:val="000000"/>
          <w:lang w:eastAsia="pl-PL"/>
        </w:rPr>
        <w:t>D</w:t>
      </w:r>
      <w:r>
        <w:rPr>
          <w:rFonts w:ascii="Calibri" w:eastAsia="Times New Roman" w:hAnsi="Calibri" w:cs="Times New Roman"/>
          <w:bCs/>
          <w:color w:val="000000"/>
          <w:lang w:eastAsia="pl-PL"/>
        </w:rPr>
        <w:t xml:space="preserve">zieci i </w:t>
      </w:r>
      <w:proofErr w:type="spellStart"/>
      <w:r>
        <w:rPr>
          <w:rFonts w:ascii="Calibri" w:eastAsia="Times New Roman" w:hAnsi="Calibri" w:cs="Times New Roman"/>
          <w:bCs/>
          <w:color w:val="000000"/>
          <w:lang w:eastAsia="pl-PL"/>
        </w:rPr>
        <w:t>Mlodzieży</w:t>
      </w:r>
      <w:proofErr w:type="spellEnd"/>
      <w:r>
        <w:rPr>
          <w:rFonts w:ascii="Calibri" w:eastAsia="Times New Roman" w:hAnsi="Calibri" w:cs="Times New Roman"/>
          <w:bCs/>
          <w:color w:val="000000"/>
          <w:lang w:eastAsia="pl-PL"/>
        </w:rPr>
        <w:t xml:space="preserve"> w Warszawie</w:t>
      </w:r>
      <w:r w:rsidR="00C54196">
        <w:rPr>
          <w:rFonts w:ascii="Calibri" w:eastAsia="Times New Roman" w:hAnsi="Calibri" w:cs="Times New Roman"/>
          <w:bCs/>
          <w:color w:val="000000"/>
          <w:lang w:eastAsia="pl-PL"/>
        </w:rPr>
        <w:t>:</w:t>
      </w:r>
    </w:p>
    <w:p w14:paraId="1E468E5B" w14:textId="3AD2A707" w:rsidR="00F4261F" w:rsidRDefault="00F4261F" w:rsidP="00F4261F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Cs/>
          <w:color w:val="000000"/>
          <w:lang w:eastAsia="pl-PL"/>
        </w:rPr>
      </w:pPr>
      <w:r>
        <w:rPr>
          <w:rFonts w:ascii="Calibri" w:eastAsia="Times New Roman" w:hAnsi="Calibri" w:cs="Times New Roman"/>
          <w:bCs/>
          <w:color w:val="000000"/>
          <w:lang w:eastAsia="pl-PL"/>
        </w:rPr>
        <w:t>a-porady psychologiczne diagnostyczne  w max ilości 70 porad/m-</w:t>
      </w:r>
      <w:proofErr w:type="spellStart"/>
      <w:r>
        <w:rPr>
          <w:rFonts w:ascii="Calibri" w:eastAsia="Times New Roman" w:hAnsi="Calibri" w:cs="Times New Roman"/>
          <w:bCs/>
          <w:color w:val="000000"/>
          <w:lang w:eastAsia="pl-PL"/>
        </w:rPr>
        <w:t>cznie</w:t>
      </w:r>
      <w:proofErr w:type="spellEnd"/>
      <w:r>
        <w:rPr>
          <w:rFonts w:ascii="Calibri" w:eastAsia="Times New Roman" w:hAnsi="Calibri" w:cs="Times New Roman"/>
          <w:bCs/>
          <w:color w:val="000000"/>
          <w:lang w:eastAsia="pl-PL"/>
        </w:rPr>
        <w:t xml:space="preserve">. </w:t>
      </w:r>
    </w:p>
    <w:p w14:paraId="22581825" w14:textId="77777777" w:rsidR="00F4261F" w:rsidRDefault="00F4261F" w:rsidP="00F4261F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Cs/>
          <w:color w:val="000000"/>
          <w:lang w:eastAsia="pl-PL"/>
        </w:rPr>
      </w:pPr>
      <w:r>
        <w:rPr>
          <w:rFonts w:ascii="Calibri" w:eastAsia="Times New Roman" w:hAnsi="Calibri" w:cs="Times New Roman"/>
          <w:bCs/>
          <w:color w:val="000000"/>
          <w:lang w:eastAsia="pl-PL"/>
        </w:rPr>
        <w:t xml:space="preserve">Czas trwania zamówienia: od dnia 01 lutego 2021r. do dnia 31 stycznia 2023r. </w:t>
      </w:r>
    </w:p>
    <w:p w14:paraId="28A3077A" w14:textId="77777777" w:rsidR="00F4261F" w:rsidRPr="00297655" w:rsidRDefault="00F4261F" w:rsidP="00F4261F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Cs/>
          <w:color w:val="000000"/>
          <w:lang w:eastAsia="pl-PL"/>
        </w:rPr>
      </w:pPr>
    </w:p>
    <w:p w14:paraId="6AA9F8CE" w14:textId="533C85E3" w:rsidR="00297655" w:rsidRDefault="00297655" w:rsidP="00297655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/>
          <w:color w:val="000000"/>
          <w:u w:val="single"/>
          <w:lang w:eastAsia="pl-PL"/>
        </w:rPr>
      </w:pPr>
      <w:r>
        <w:rPr>
          <w:rFonts w:ascii="Calibri" w:eastAsia="Times New Roman" w:hAnsi="Calibri" w:cs="Times New Roman"/>
          <w:b/>
          <w:color w:val="000000"/>
          <w:u w:val="single"/>
          <w:lang w:eastAsia="pl-PL"/>
        </w:rPr>
        <w:t>Część</w:t>
      </w:r>
      <w:r w:rsidR="00F4261F">
        <w:rPr>
          <w:rFonts w:ascii="Calibri" w:eastAsia="Times New Roman" w:hAnsi="Calibri" w:cs="Times New Roman"/>
          <w:b/>
          <w:color w:val="000000"/>
          <w:u w:val="single"/>
          <w:lang w:eastAsia="pl-PL"/>
        </w:rPr>
        <w:t xml:space="preserve"> 8</w:t>
      </w:r>
    </w:p>
    <w:p w14:paraId="71035330" w14:textId="628D0A2A" w:rsidR="00F4261F" w:rsidRDefault="00F4261F" w:rsidP="00F4261F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Cs/>
          <w:color w:val="000000"/>
          <w:lang w:eastAsia="pl-PL"/>
        </w:rPr>
      </w:pPr>
      <w:r w:rsidRPr="00297655">
        <w:rPr>
          <w:rFonts w:ascii="Calibri" w:eastAsia="Times New Roman" w:hAnsi="Calibri" w:cs="Times New Roman"/>
          <w:bCs/>
          <w:color w:val="000000"/>
          <w:lang w:eastAsia="pl-PL"/>
        </w:rPr>
        <w:t>Świadczenie usług psycho</w:t>
      </w:r>
      <w:r>
        <w:rPr>
          <w:rFonts w:ascii="Calibri" w:eastAsia="Times New Roman" w:hAnsi="Calibri" w:cs="Times New Roman"/>
          <w:bCs/>
          <w:color w:val="000000"/>
          <w:lang w:eastAsia="pl-PL"/>
        </w:rPr>
        <w:t xml:space="preserve">terapeutycznych </w:t>
      </w:r>
      <w:r w:rsidRPr="00297655">
        <w:rPr>
          <w:rFonts w:ascii="Calibri" w:eastAsia="Times New Roman" w:hAnsi="Calibri" w:cs="Times New Roman"/>
          <w:bCs/>
          <w:color w:val="000000"/>
          <w:lang w:eastAsia="pl-PL"/>
        </w:rPr>
        <w:t xml:space="preserve">  </w:t>
      </w:r>
      <w:r>
        <w:rPr>
          <w:rFonts w:ascii="Calibri" w:eastAsia="Times New Roman" w:hAnsi="Calibri" w:cs="Times New Roman"/>
          <w:bCs/>
          <w:color w:val="000000"/>
          <w:lang w:eastAsia="pl-PL"/>
        </w:rPr>
        <w:t>pacjentom  Poradni dla Osób z Autyzmem Dziecięcym w Józefowie,ul.3 Maja 127</w:t>
      </w:r>
    </w:p>
    <w:p w14:paraId="53AA123B" w14:textId="77777777" w:rsidR="008327D0" w:rsidRDefault="00F4261F" w:rsidP="00F4261F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Cs/>
          <w:color w:val="000000"/>
          <w:lang w:eastAsia="pl-PL"/>
        </w:rPr>
      </w:pPr>
      <w:r>
        <w:rPr>
          <w:rFonts w:ascii="Calibri" w:eastAsia="Times New Roman" w:hAnsi="Calibri" w:cs="Times New Roman"/>
          <w:bCs/>
          <w:color w:val="000000"/>
          <w:lang w:eastAsia="pl-PL"/>
        </w:rPr>
        <w:t>a-</w:t>
      </w:r>
      <w:r w:rsidR="008327D0">
        <w:rPr>
          <w:rFonts w:ascii="Calibri" w:eastAsia="Times New Roman" w:hAnsi="Calibri" w:cs="Times New Roman"/>
          <w:bCs/>
          <w:color w:val="000000"/>
          <w:lang w:eastAsia="pl-PL"/>
        </w:rPr>
        <w:t>terapia indywidualna w ramach PTR w max ilości 30 terapii/m-</w:t>
      </w:r>
      <w:proofErr w:type="spellStart"/>
      <w:r w:rsidR="008327D0">
        <w:rPr>
          <w:rFonts w:ascii="Calibri" w:eastAsia="Times New Roman" w:hAnsi="Calibri" w:cs="Times New Roman"/>
          <w:bCs/>
          <w:color w:val="000000"/>
          <w:lang w:eastAsia="pl-PL"/>
        </w:rPr>
        <w:t>cznie</w:t>
      </w:r>
      <w:proofErr w:type="spellEnd"/>
      <w:r w:rsidR="008327D0">
        <w:rPr>
          <w:rFonts w:ascii="Calibri" w:eastAsia="Times New Roman" w:hAnsi="Calibri" w:cs="Times New Roman"/>
          <w:bCs/>
          <w:color w:val="000000"/>
          <w:lang w:eastAsia="pl-PL"/>
        </w:rPr>
        <w:t>;</w:t>
      </w:r>
    </w:p>
    <w:p w14:paraId="6A179D1A" w14:textId="12E0B699" w:rsidR="00C54196" w:rsidRDefault="008327D0" w:rsidP="00F4261F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Cs/>
          <w:color w:val="000000"/>
          <w:lang w:eastAsia="pl-PL"/>
        </w:rPr>
      </w:pPr>
      <w:r>
        <w:rPr>
          <w:rFonts w:ascii="Calibri" w:eastAsia="Times New Roman" w:hAnsi="Calibri" w:cs="Times New Roman"/>
          <w:bCs/>
          <w:color w:val="000000"/>
          <w:lang w:eastAsia="pl-PL"/>
        </w:rPr>
        <w:t>b-terapia grupowa w ramach PTR (założenie 48h/m-</w:t>
      </w:r>
      <w:proofErr w:type="spellStart"/>
      <w:r>
        <w:rPr>
          <w:rFonts w:ascii="Calibri" w:eastAsia="Times New Roman" w:hAnsi="Calibri" w:cs="Times New Roman"/>
          <w:bCs/>
          <w:color w:val="000000"/>
          <w:lang w:eastAsia="pl-PL"/>
        </w:rPr>
        <w:t>cznie</w:t>
      </w:r>
      <w:proofErr w:type="spellEnd"/>
      <w:r>
        <w:rPr>
          <w:rFonts w:ascii="Calibri" w:eastAsia="Times New Roman" w:hAnsi="Calibri" w:cs="Times New Roman"/>
          <w:bCs/>
          <w:color w:val="000000"/>
          <w:lang w:eastAsia="pl-PL"/>
        </w:rPr>
        <w:t xml:space="preserve"> x 8 osób)</w:t>
      </w:r>
      <w:r w:rsidR="00C54196">
        <w:rPr>
          <w:rFonts w:ascii="Calibri" w:eastAsia="Times New Roman" w:hAnsi="Calibri" w:cs="Times New Roman"/>
          <w:bCs/>
          <w:color w:val="000000"/>
          <w:lang w:eastAsia="pl-PL"/>
        </w:rPr>
        <w:t xml:space="preserve"> w max. ilości 48 h/m-</w:t>
      </w:r>
      <w:proofErr w:type="spellStart"/>
      <w:r w:rsidR="00C54196">
        <w:rPr>
          <w:rFonts w:ascii="Calibri" w:eastAsia="Times New Roman" w:hAnsi="Calibri" w:cs="Times New Roman"/>
          <w:bCs/>
          <w:color w:val="000000"/>
          <w:lang w:eastAsia="pl-PL"/>
        </w:rPr>
        <w:t>cznie</w:t>
      </w:r>
      <w:proofErr w:type="spellEnd"/>
      <w:r w:rsidR="00C54196">
        <w:rPr>
          <w:rFonts w:ascii="Calibri" w:eastAsia="Times New Roman" w:hAnsi="Calibri" w:cs="Times New Roman"/>
          <w:bCs/>
          <w:color w:val="000000"/>
          <w:lang w:eastAsia="pl-PL"/>
        </w:rPr>
        <w:t>,</w:t>
      </w:r>
      <w:r w:rsidR="007F73AB">
        <w:rPr>
          <w:rFonts w:ascii="Calibri" w:eastAsia="Times New Roman" w:hAnsi="Calibri" w:cs="Times New Roman"/>
          <w:bCs/>
          <w:color w:val="000000"/>
          <w:lang w:eastAsia="pl-PL"/>
        </w:rPr>
        <w:t xml:space="preserve"> </w:t>
      </w:r>
    </w:p>
    <w:p w14:paraId="0B31B985" w14:textId="3265F343" w:rsidR="00F4261F" w:rsidRDefault="00C54196" w:rsidP="00F4261F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Cs/>
          <w:color w:val="000000"/>
          <w:lang w:eastAsia="pl-PL"/>
        </w:rPr>
      </w:pPr>
      <w:r>
        <w:rPr>
          <w:rFonts w:ascii="Calibri" w:eastAsia="Times New Roman" w:hAnsi="Calibri" w:cs="Times New Roman"/>
          <w:bCs/>
          <w:color w:val="000000"/>
          <w:lang w:eastAsia="pl-PL"/>
        </w:rPr>
        <w:t>c-porady kompleksowo-konsultacyjne w max. ilości 10 porad/m-</w:t>
      </w:r>
      <w:proofErr w:type="spellStart"/>
      <w:r>
        <w:rPr>
          <w:rFonts w:ascii="Calibri" w:eastAsia="Times New Roman" w:hAnsi="Calibri" w:cs="Times New Roman"/>
          <w:bCs/>
          <w:color w:val="000000"/>
          <w:lang w:eastAsia="pl-PL"/>
        </w:rPr>
        <w:t>cznie</w:t>
      </w:r>
      <w:proofErr w:type="spellEnd"/>
      <w:r>
        <w:rPr>
          <w:rFonts w:ascii="Calibri" w:eastAsia="Times New Roman" w:hAnsi="Calibri" w:cs="Times New Roman"/>
          <w:bCs/>
          <w:color w:val="000000"/>
          <w:lang w:eastAsia="pl-PL"/>
        </w:rPr>
        <w:t>.</w:t>
      </w:r>
      <w:r w:rsidR="00F4261F">
        <w:rPr>
          <w:rFonts w:ascii="Calibri" w:eastAsia="Times New Roman" w:hAnsi="Calibri" w:cs="Times New Roman"/>
          <w:bCs/>
          <w:color w:val="000000"/>
          <w:lang w:eastAsia="pl-PL"/>
        </w:rPr>
        <w:t xml:space="preserve"> </w:t>
      </w:r>
    </w:p>
    <w:p w14:paraId="0DA6ED59" w14:textId="77777777" w:rsidR="00F4261F" w:rsidRDefault="00F4261F" w:rsidP="00F4261F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Cs/>
          <w:color w:val="000000"/>
          <w:lang w:eastAsia="pl-PL"/>
        </w:rPr>
      </w:pPr>
      <w:r>
        <w:rPr>
          <w:rFonts w:ascii="Calibri" w:eastAsia="Times New Roman" w:hAnsi="Calibri" w:cs="Times New Roman"/>
          <w:bCs/>
          <w:color w:val="000000"/>
          <w:lang w:eastAsia="pl-PL"/>
        </w:rPr>
        <w:t xml:space="preserve">Czas trwania zamówienia: od dnia 01 lutego 2021r. do dnia 31 stycznia 2023r. </w:t>
      </w:r>
    </w:p>
    <w:p w14:paraId="499B77CD" w14:textId="77777777" w:rsidR="007F73AB" w:rsidRDefault="007F73AB" w:rsidP="007F73AB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/>
          <w:color w:val="000000"/>
          <w:u w:val="single"/>
          <w:lang w:eastAsia="pl-PL"/>
        </w:rPr>
      </w:pPr>
      <w:r>
        <w:rPr>
          <w:rFonts w:ascii="Calibri" w:eastAsia="Times New Roman" w:hAnsi="Calibri" w:cs="Times New Roman"/>
          <w:b/>
          <w:color w:val="000000"/>
          <w:u w:val="single"/>
          <w:lang w:eastAsia="pl-PL"/>
        </w:rPr>
        <w:t>Część 9</w:t>
      </w:r>
    </w:p>
    <w:p w14:paraId="00945EB4" w14:textId="77777777" w:rsidR="006F519A" w:rsidRDefault="00C54196" w:rsidP="006F519A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Cs/>
          <w:color w:val="000000"/>
          <w:lang w:eastAsia="pl-PL"/>
        </w:rPr>
      </w:pPr>
      <w:r w:rsidRPr="00C54196">
        <w:rPr>
          <w:rFonts w:ascii="Calibri" w:eastAsia="Times New Roman" w:hAnsi="Calibri" w:cs="Times New Roman"/>
          <w:color w:val="000000"/>
          <w:lang w:eastAsia="pl-PL"/>
        </w:rPr>
        <w:t>Ś</w:t>
      </w:r>
      <w:r>
        <w:rPr>
          <w:rFonts w:ascii="Calibri" w:eastAsia="Times New Roman" w:hAnsi="Calibri" w:cs="Times New Roman"/>
          <w:color w:val="000000"/>
          <w:lang w:eastAsia="pl-PL"/>
        </w:rPr>
        <w:t>wiadczenie usług terapeutycznych  przez psychoterapeutę uzależnień  w  ilości odpowiadającej 1000 punktom m-</w:t>
      </w:r>
      <w:proofErr w:type="spellStart"/>
      <w:r>
        <w:rPr>
          <w:rFonts w:ascii="Calibri" w:eastAsia="Times New Roman" w:hAnsi="Calibri" w:cs="Times New Roman"/>
          <w:color w:val="000000"/>
          <w:lang w:eastAsia="pl-PL"/>
        </w:rPr>
        <w:t>cznie</w:t>
      </w:r>
      <w:proofErr w:type="spellEnd"/>
      <w:r>
        <w:rPr>
          <w:rFonts w:ascii="Calibri" w:eastAsia="Times New Roman" w:hAnsi="Calibri" w:cs="Times New Roman"/>
          <w:color w:val="000000"/>
          <w:lang w:eastAsia="pl-PL"/>
        </w:rPr>
        <w:t xml:space="preserve"> . </w:t>
      </w:r>
      <w:r w:rsidR="006F519A">
        <w:rPr>
          <w:rFonts w:ascii="Calibri" w:eastAsia="Times New Roman" w:hAnsi="Calibri" w:cs="Times New Roman"/>
          <w:color w:val="000000"/>
          <w:lang w:eastAsia="pl-PL"/>
        </w:rPr>
        <w:t>w Poradni Leczenia Uzależnień w Warszawie.</w:t>
      </w:r>
      <w:r>
        <w:rPr>
          <w:rFonts w:ascii="Calibri" w:eastAsia="Times New Roman" w:hAnsi="Calibri" w:cs="Times New Roman"/>
          <w:b/>
          <w:color w:val="000000"/>
          <w:u w:val="single"/>
          <w:lang w:eastAsia="pl-PL"/>
        </w:rPr>
        <w:t xml:space="preserve"> </w:t>
      </w:r>
      <w:r w:rsidR="006F519A">
        <w:rPr>
          <w:rFonts w:ascii="Calibri" w:eastAsia="Times New Roman" w:hAnsi="Calibri" w:cs="Times New Roman"/>
          <w:bCs/>
          <w:color w:val="000000"/>
          <w:lang w:eastAsia="pl-PL"/>
        </w:rPr>
        <w:t xml:space="preserve">Czas trwania zamówienia: od dnia 01 lutego 2021r. do dnia 31 stycznia 2023r. </w:t>
      </w:r>
    </w:p>
    <w:p w14:paraId="624287E7" w14:textId="7E172865" w:rsidR="007F73AB" w:rsidRDefault="007F73AB" w:rsidP="007F73AB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/>
          <w:color w:val="000000"/>
          <w:u w:val="single"/>
          <w:lang w:eastAsia="pl-PL"/>
        </w:rPr>
      </w:pPr>
      <w:r>
        <w:rPr>
          <w:rFonts w:ascii="Calibri" w:eastAsia="Times New Roman" w:hAnsi="Calibri" w:cs="Times New Roman"/>
          <w:b/>
          <w:color w:val="000000"/>
          <w:u w:val="single"/>
          <w:lang w:eastAsia="pl-PL"/>
        </w:rPr>
        <w:t xml:space="preserve">Część </w:t>
      </w:r>
      <w:r w:rsidR="006F519A">
        <w:rPr>
          <w:rFonts w:ascii="Calibri" w:eastAsia="Times New Roman" w:hAnsi="Calibri" w:cs="Times New Roman"/>
          <w:b/>
          <w:color w:val="000000"/>
          <w:u w:val="single"/>
          <w:lang w:eastAsia="pl-PL"/>
        </w:rPr>
        <w:t>10</w:t>
      </w:r>
    </w:p>
    <w:p w14:paraId="57EC347D" w14:textId="0716E42A" w:rsidR="00F4261F" w:rsidRPr="00297655" w:rsidRDefault="006F519A" w:rsidP="00F4261F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Cs/>
          <w:color w:val="000000"/>
          <w:lang w:eastAsia="pl-PL"/>
        </w:rPr>
      </w:pPr>
      <w:r w:rsidRPr="00C54196">
        <w:rPr>
          <w:rFonts w:ascii="Calibri" w:eastAsia="Times New Roman" w:hAnsi="Calibri" w:cs="Times New Roman"/>
          <w:color w:val="000000"/>
          <w:lang w:eastAsia="pl-PL"/>
        </w:rPr>
        <w:t>Ś</w:t>
      </w:r>
      <w:r>
        <w:rPr>
          <w:rFonts w:ascii="Calibri" w:eastAsia="Times New Roman" w:hAnsi="Calibri" w:cs="Times New Roman"/>
          <w:color w:val="000000"/>
          <w:lang w:eastAsia="pl-PL"/>
        </w:rPr>
        <w:t>wiadczenie usług terapeutycznych  przez psychoterapeutę uzależnień  w  ilości odpowiadającej 1100 punktom m-</w:t>
      </w:r>
      <w:proofErr w:type="spellStart"/>
      <w:r>
        <w:rPr>
          <w:rFonts w:ascii="Calibri" w:eastAsia="Times New Roman" w:hAnsi="Calibri" w:cs="Times New Roman"/>
          <w:color w:val="000000"/>
          <w:lang w:eastAsia="pl-PL"/>
        </w:rPr>
        <w:t>cznie</w:t>
      </w:r>
      <w:proofErr w:type="spellEnd"/>
      <w:r>
        <w:rPr>
          <w:rFonts w:ascii="Calibri" w:eastAsia="Times New Roman" w:hAnsi="Calibri" w:cs="Times New Roman"/>
          <w:color w:val="000000"/>
          <w:lang w:eastAsia="pl-PL"/>
        </w:rPr>
        <w:t xml:space="preserve">  w Poradni Leczenia Uzależnień w Warszawie.</w:t>
      </w:r>
      <w:r>
        <w:rPr>
          <w:rFonts w:ascii="Calibri" w:eastAsia="Times New Roman" w:hAnsi="Calibri" w:cs="Times New Roman"/>
          <w:b/>
          <w:color w:val="000000"/>
          <w:u w:val="single"/>
          <w:lang w:eastAsia="pl-PL"/>
        </w:rPr>
        <w:t xml:space="preserve"> </w:t>
      </w:r>
      <w:r>
        <w:rPr>
          <w:rFonts w:ascii="Calibri" w:eastAsia="Times New Roman" w:hAnsi="Calibri" w:cs="Times New Roman"/>
          <w:bCs/>
          <w:color w:val="000000"/>
          <w:lang w:eastAsia="pl-PL"/>
        </w:rPr>
        <w:t>Czas trwania zamówienia: od dnia 01 lutego 2021r. do dnia 31 stycznia 2023r</w:t>
      </w:r>
    </w:p>
    <w:p w14:paraId="15BAD5C6" w14:textId="2489F86B" w:rsidR="00297655" w:rsidRDefault="00297655" w:rsidP="00297655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/>
          <w:color w:val="000000"/>
          <w:u w:val="single"/>
          <w:lang w:eastAsia="pl-PL"/>
        </w:rPr>
      </w:pPr>
      <w:r>
        <w:rPr>
          <w:rFonts w:ascii="Calibri" w:eastAsia="Times New Roman" w:hAnsi="Calibri" w:cs="Times New Roman"/>
          <w:b/>
          <w:color w:val="000000"/>
          <w:u w:val="single"/>
          <w:lang w:eastAsia="pl-PL"/>
        </w:rPr>
        <w:t xml:space="preserve">Część </w:t>
      </w:r>
      <w:r w:rsidR="006F519A">
        <w:rPr>
          <w:rFonts w:ascii="Calibri" w:eastAsia="Times New Roman" w:hAnsi="Calibri" w:cs="Times New Roman"/>
          <w:b/>
          <w:color w:val="000000"/>
          <w:u w:val="single"/>
          <w:lang w:eastAsia="pl-PL"/>
        </w:rPr>
        <w:t xml:space="preserve"> 11</w:t>
      </w:r>
    </w:p>
    <w:p w14:paraId="52F85FC2" w14:textId="77777777" w:rsidR="006F519A" w:rsidRDefault="006F519A" w:rsidP="00297655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  <w:r w:rsidRPr="006F519A">
        <w:rPr>
          <w:rFonts w:ascii="Calibri" w:eastAsia="Times New Roman" w:hAnsi="Calibri" w:cs="Times New Roman"/>
          <w:color w:val="000000"/>
          <w:lang w:eastAsia="pl-PL"/>
        </w:rPr>
        <w:t>Opisywanie badań EEG w P</w:t>
      </w:r>
      <w:r>
        <w:rPr>
          <w:rFonts w:ascii="Calibri" w:eastAsia="Times New Roman" w:hAnsi="Calibri" w:cs="Times New Roman"/>
          <w:color w:val="000000"/>
          <w:lang w:eastAsia="pl-PL"/>
        </w:rPr>
        <w:t>racowni EEG w Warszawie i Józefowie w ilości 100 opisów/m-</w:t>
      </w:r>
      <w:proofErr w:type="spellStart"/>
      <w:r>
        <w:rPr>
          <w:rFonts w:ascii="Calibri" w:eastAsia="Times New Roman" w:hAnsi="Calibri" w:cs="Times New Roman"/>
          <w:color w:val="000000"/>
          <w:lang w:eastAsia="pl-PL"/>
        </w:rPr>
        <w:t>cznie</w:t>
      </w:r>
      <w:proofErr w:type="spellEnd"/>
      <w:r>
        <w:rPr>
          <w:rFonts w:ascii="Calibri" w:eastAsia="Times New Roman" w:hAnsi="Calibri" w:cs="Times New Roman"/>
          <w:color w:val="000000"/>
          <w:lang w:eastAsia="pl-PL"/>
        </w:rPr>
        <w:t>.</w:t>
      </w:r>
    </w:p>
    <w:p w14:paraId="1D19FD38" w14:textId="2C979FE8" w:rsidR="006F519A" w:rsidRPr="00297655" w:rsidRDefault="006F519A" w:rsidP="006F519A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Cs/>
          <w:color w:val="000000"/>
          <w:lang w:eastAsia="pl-PL"/>
        </w:rPr>
      </w:pPr>
      <w:r>
        <w:rPr>
          <w:rFonts w:ascii="Calibri" w:eastAsia="Times New Roman" w:hAnsi="Calibri" w:cs="Times New Roman"/>
          <w:bCs/>
          <w:color w:val="000000"/>
          <w:lang w:eastAsia="pl-PL"/>
        </w:rPr>
        <w:t>Czas trwania zamówienia: od dnia 01 lutego 2021r. do dnia 31 stycznia 2023r.</w:t>
      </w:r>
    </w:p>
    <w:p w14:paraId="3BA7C5BA" w14:textId="0FA07CE9" w:rsidR="00297655" w:rsidRDefault="00297655" w:rsidP="00297655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/>
          <w:color w:val="000000"/>
          <w:u w:val="single"/>
          <w:lang w:eastAsia="pl-PL"/>
        </w:rPr>
      </w:pPr>
      <w:r>
        <w:rPr>
          <w:rFonts w:ascii="Calibri" w:eastAsia="Times New Roman" w:hAnsi="Calibri" w:cs="Times New Roman"/>
          <w:b/>
          <w:color w:val="000000"/>
          <w:u w:val="single"/>
          <w:lang w:eastAsia="pl-PL"/>
        </w:rPr>
        <w:t xml:space="preserve">Część </w:t>
      </w:r>
      <w:r w:rsidR="006F519A">
        <w:rPr>
          <w:rFonts w:ascii="Calibri" w:eastAsia="Times New Roman" w:hAnsi="Calibri" w:cs="Times New Roman"/>
          <w:b/>
          <w:color w:val="000000"/>
          <w:u w:val="single"/>
          <w:lang w:eastAsia="pl-PL"/>
        </w:rPr>
        <w:t>12</w:t>
      </w:r>
    </w:p>
    <w:p w14:paraId="0C4ED930" w14:textId="5E784667" w:rsidR="006F519A" w:rsidRDefault="006F519A" w:rsidP="006F519A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Cs/>
          <w:color w:val="000000"/>
          <w:lang w:eastAsia="pl-PL"/>
        </w:rPr>
      </w:pPr>
      <w:r w:rsidRPr="00F4261F">
        <w:rPr>
          <w:rFonts w:ascii="Calibri" w:eastAsia="Times New Roman" w:hAnsi="Calibri" w:cs="Times New Roman"/>
          <w:bCs/>
          <w:color w:val="000000"/>
          <w:lang w:eastAsia="pl-PL"/>
        </w:rPr>
        <w:t>Świadczenie usług  psychoterapeutycznych pacjentom Poradni  Psychiczne</w:t>
      </w:r>
      <w:r>
        <w:rPr>
          <w:rFonts w:ascii="Calibri" w:eastAsia="Times New Roman" w:hAnsi="Calibri" w:cs="Times New Roman"/>
          <w:bCs/>
          <w:color w:val="000000"/>
          <w:lang w:eastAsia="pl-PL"/>
        </w:rPr>
        <w:t xml:space="preserve">j </w:t>
      </w:r>
      <w:r w:rsidRPr="00F4261F">
        <w:rPr>
          <w:rFonts w:ascii="Calibri" w:eastAsia="Times New Roman" w:hAnsi="Calibri" w:cs="Times New Roman"/>
          <w:bCs/>
          <w:color w:val="000000"/>
          <w:lang w:eastAsia="pl-PL"/>
        </w:rPr>
        <w:t xml:space="preserve">dla </w:t>
      </w:r>
      <w:r>
        <w:rPr>
          <w:rFonts w:ascii="Calibri" w:eastAsia="Times New Roman" w:hAnsi="Calibri" w:cs="Times New Roman"/>
          <w:bCs/>
          <w:color w:val="000000"/>
          <w:lang w:eastAsia="pl-PL"/>
        </w:rPr>
        <w:t>D</w:t>
      </w:r>
      <w:r w:rsidRPr="00F4261F">
        <w:rPr>
          <w:rFonts w:ascii="Calibri" w:eastAsia="Times New Roman" w:hAnsi="Calibri" w:cs="Times New Roman"/>
          <w:bCs/>
          <w:color w:val="000000"/>
          <w:lang w:eastAsia="pl-PL"/>
        </w:rPr>
        <w:t xml:space="preserve">zieci i </w:t>
      </w:r>
      <w:proofErr w:type="spellStart"/>
      <w:r w:rsidRPr="00F4261F">
        <w:rPr>
          <w:rFonts w:ascii="Calibri" w:eastAsia="Times New Roman" w:hAnsi="Calibri" w:cs="Times New Roman"/>
          <w:bCs/>
          <w:color w:val="000000"/>
          <w:lang w:eastAsia="pl-PL"/>
        </w:rPr>
        <w:t>Mlodzieży</w:t>
      </w:r>
      <w:proofErr w:type="spellEnd"/>
      <w:r w:rsidRPr="00F4261F">
        <w:rPr>
          <w:rFonts w:ascii="Calibri" w:eastAsia="Times New Roman" w:hAnsi="Calibri" w:cs="Times New Roman"/>
          <w:bCs/>
          <w:color w:val="000000"/>
          <w:lang w:eastAsia="pl-PL"/>
        </w:rPr>
        <w:t xml:space="preserve"> w </w:t>
      </w:r>
      <w:r>
        <w:rPr>
          <w:rFonts w:ascii="Calibri" w:eastAsia="Times New Roman" w:hAnsi="Calibri" w:cs="Times New Roman"/>
          <w:bCs/>
          <w:color w:val="000000"/>
          <w:lang w:eastAsia="pl-PL"/>
        </w:rPr>
        <w:t xml:space="preserve">ramach I poziomu referencyjnego w </w:t>
      </w:r>
      <w:r w:rsidRPr="00F4261F">
        <w:rPr>
          <w:rFonts w:ascii="Calibri" w:eastAsia="Times New Roman" w:hAnsi="Calibri" w:cs="Times New Roman"/>
          <w:bCs/>
          <w:color w:val="000000"/>
          <w:lang w:eastAsia="pl-PL"/>
        </w:rPr>
        <w:t>Warszawie</w:t>
      </w:r>
      <w:r>
        <w:rPr>
          <w:rFonts w:ascii="Calibri" w:eastAsia="Times New Roman" w:hAnsi="Calibri" w:cs="Times New Roman"/>
          <w:bCs/>
          <w:color w:val="000000"/>
          <w:lang w:eastAsia="pl-PL"/>
        </w:rPr>
        <w:t>:</w:t>
      </w:r>
    </w:p>
    <w:p w14:paraId="47EEB425" w14:textId="0918DE2E" w:rsidR="006F519A" w:rsidRPr="00F4261F" w:rsidRDefault="006F519A" w:rsidP="006F519A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Cs/>
          <w:color w:val="000000"/>
          <w:lang w:eastAsia="pl-PL"/>
        </w:rPr>
      </w:pPr>
      <w:r w:rsidRPr="00F4261F">
        <w:rPr>
          <w:rFonts w:ascii="Calibri" w:eastAsia="Times New Roman" w:hAnsi="Calibri" w:cs="Times New Roman"/>
          <w:bCs/>
          <w:color w:val="000000"/>
          <w:lang w:eastAsia="pl-PL"/>
        </w:rPr>
        <w:t xml:space="preserve">a-terapia indywidualna w max. Ilości </w:t>
      </w:r>
      <w:r>
        <w:rPr>
          <w:rFonts w:ascii="Calibri" w:eastAsia="Times New Roman" w:hAnsi="Calibri" w:cs="Times New Roman"/>
          <w:bCs/>
          <w:color w:val="000000"/>
          <w:lang w:eastAsia="pl-PL"/>
        </w:rPr>
        <w:t>25</w:t>
      </w:r>
      <w:r w:rsidRPr="00F4261F">
        <w:rPr>
          <w:rFonts w:ascii="Calibri" w:eastAsia="Times New Roman" w:hAnsi="Calibri" w:cs="Times New Roman"/>
          <w:bCs/>
          <w:color w:val="000000"/>
          <w:lang w:eastAsia="pl-PL"/>
        </w:rPr>
        <w:t xml:space="preserve"> </w:t>
      </w:r>
      <w:r>
        <w:rPr>
          <w:rFonts w:ascii="Calibri" w:eastAsia="Times New Roman" w:hAnsi="Calibri" w:cs="Times New Roman"/>
          <w:bCs/>
          <w:color w:val="000000"/>
          <w:lang w:eastAsia="pl-PL"/>
        </w:rPr>
        <w:t>terapii</w:t>
      </w:r>
      <w:r w:rsidRPr="00F4261F">
        <w:rPr>
          <w:rFonts w:ascii="Calibri" w:eastAsia="Times New Roman" w:hAnsi="Calibri" w:cs="Times New Roman"/>
          <w:bCs/>
          <w:color w:val="000000"/>
          <w:lang w:eastAsia="pl-PL"/>
        </w:rPr>
        <w:t>/m-</w:t>
      </w:r>
      <w:proofErr w:type="spellStart"/>
      <w:r w:rsidRPr="00F4261F">
        <w:rPr>
          <w:rFonts w:ascii="Calibri" w:eastAsia="Times New Roman" w:hAnsi="Calibri" w:cs="Times New Roman"/>
          <w:bCs/>
          <w:color w:val="000000"/>
          <w:lang w:eastAsia="pl-PL"/>
        </w:rPr>
        <w:t>cznie</w:t>
      </w:r>
      <w:proofErr w:type="spellEnd"/>
      <w:r w:rsidRPr="00F4261F">
        <w:rPr>
          <w:rFonts w:ascii="Calibri" w:eastAsia="Times New Roman" w:hAnsi="Calibri" w:cs="Times New Roman"/>
          <w:bCs/>
          <w:color w:val="000000"/>
          <w:lang w:eastAsia="pl-PL"/>
        </w:rPr>
        <w:t xml:space="preserve">; </w:t>
      </w:r>
    </w:p>
    <w:p w14:paraId="2B81C1A4" w14:textId="56FF82F2" w:rsidR="006F519A" w:rsidRPr="00F4261F" w:rsidRDefault="006F519A" w:rsidP="006F519A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Cs/>
          <w:color w:val="000000"/>
          <w:lang w:eastAsia="pl-PL"/>
        </w:rPr>
      </w:pPr>
      <w:r w:rsidRPr="00F4261F">
        <w:rPr>
          <w:rFonts w:ascii="Calibri" w:eastAsia="Times New Roman" w:hAnsi="Calibri" w:cs="Times New Roman"/>
          <w:bCs/>
          <w:color w:val="000000"/>
          <w:lang w:eastAsia="pl-PL"/>
        </w:rPr>
        <w:t>b-</w:t>
      </w:r>
      <w:r>
        <w:rPr>
          <w:rFonts w:ascii="Calibri" w:eastAsia="Times New Roman" w:hAnsi="Calibri" w:cs="Times New Roman"/>
          <w:bCs/>
          <w:color w:val="000000"/>
          <w:lang w:eastAsia="pl-PL"/>
        </w:rPr>
        <w:t xml:space="preserve">terapia rodzinna  </w:t>
      </w:r>
      <w:r w:rsidRPr="00F4261F">
        <w:rPr>
          <w:rFonts w:ascii="Calibri" w:eastAsia="Times New Roman" w:hAnsi="Calibri" w:cs="Times New Roman"/>
          <w:bCs/>
          <w:color w:val="000000"/>
          <w:lang w:eastAsia="pl-PL"/>
        </w:rPr>
        <w:t xml:space="preserve">w max. Ilości </w:t>
      </w:r>
      <w:r>
        <w:rPr>
          <w:rFonts w:ascii="Calibri" w:eastAsia="Times New Roman" w:hAnsi="Calibri" w:cs="Times New Roman"/>
          <w:bCs/>
          <w:color w:val="000000"/>
          <w:lang w:eastAsia="pl-PL"/>
        </w:rPr>
        <w:t>10</w:t>
      </w:r>
      <w:r w:rsidRPr="00F4261F">
        <w:rPr>
          <w:rFonts w:ascii="Calibri" w:eastAsia="Times New Roman" w:hAnsi="Calibri" w:cs="Times New Roman"/>
          <w:bCs/>
          <w:color w:val="000000"/>
          <w:lang w:eastAsia="pl-PL"/>
        </w:rPr>
        <w:t xml:space="preserve"> </w:t>
      </w:r>
      <w:r>
        <w:rPr>
          <w:rFonts w:ascii="Calibri" w:eastAsia="Times New Roman" w:hAnsi="Calibri" w:cs="Times New Roman"/>
          <w:bCs/>
          <w:color w:val="000000"/>
          <w:lang w:eastAsia="pl-PL"/>
        </w:rPr>
        <w:t>terapii</w:t>
      </w:r>
      <w:r w:rsidRPr="00F4261F">
        <w:rPr>
          <w:rFonts w:ascii="Calibri" w:eastAsia="Times New Roman" w:hAnsi="Calibri" w:cs="Times New Roman"/>
          <w:bCs/>
          <w:color w:val="000000"/>
          <w:lang w:eastAsia="pl-PL"/>
        </w:rPr>
        <w:t>/m-</w:t>
      </w:r>
      <w:proofErr w:type="spellStart"/>
      <w:r w:rsidRPr="00F4261F">
        <w:rPr>
          <w:rFonts w:ascii="Calibri" w:eastAsia="Times New Roman" w:hAnsi="Calibri" w:cs="Times New Roman"/>
          <w:bCs/>
          <w:color w:val="000000"/>
          <w:lang w:eastAsia="pl-PL"/>
        </w:rPr>
        <w:t>cznie</w:t>
      </w:r>
      <w:proofErr w:type="spellEnd"/>
      <w:r w:rsidRPr="00F4261F">
        <w:rPr>
          <w:rFonts w:ascii="Calibri" w:eastAsia="Times New Roman" w:hAnsi="Calibri" w:cs="Times New Roman"/>
          <w:bCs/>
          <w:color w:val="000000"/>
          <w:lang w:eastAsia="pl-PL"/>
        </w:rPr>
        <w:t>;</w:t>
      </w:r>
    </w:p>
    <w:p w14:paraId="1E9D3254" w14:textId="74FF8D8E" w:rsidR="006F519A" w:rsidRDefault="006F519A" w:rsidP="006F519A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/>
          <w:color w:val="000000"/>
          <w:u w:val="single"/>
          <w:lang w:eastAsia="pl-PL"/>
        </w:rPr>
      </w:pPr>
      <w:r w:rsidRPr="00F4261F">
        <w:rPr>
          <w:rFonts w:ascii="Calibri" w:eastAsia="Times New Roman" w:hAnsi="Calibri" w:cs="Times New Roman"/>
          <w:bCs/>
          <w:color w:val="000000"/>
          <w:lang w:eastAsia="pl-PL"/>
        </w:rPr>
        <w:t>Czas trwania zamówienia: od dnia 01 lutego 2021r. do dnia 31 stycznia 2023r</w:t>
      </w:r>
    </w:p>
    <w:p w14:paraId="58999CF8" w14:textId="77777777" w:rsidR="00DE5EB1" w:rsidRDefault="00DE5EB1" w:rsidP="00DE5EB1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/>
          <w:color w:val="000000"/>
          <w:u w:val="single"/>
          <w:lang w:eastAsia="pl-PL"/>
        </w:rPr>
      </w:pPr>
    </w:p>
    <w:p w14:paraId="166019A0" w14:textId="7FC3BBC7" w:rsidR="00423A8A" w:rsidRDefault="00423A8A" w:rsidP="003149CD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/>
          <w:color w:val="000000"/>
          <w:u w:val="single"/>
          <w:lang w:eastAsia="pl-PL"/>
        </w:rPr>
      </w:pPr>
    </w:p>
    <w:p w14:paraId="1307CB64" w14:textId="2D1265D0" w:rsidR="00423A8A" w:rsidRDefault="00423A8A" w:rsidP="003149CD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/>
          <w:color w:val="000000"/>
          <w:u w:val="single"/>
          <w:lang w:eastAsia="pl-PL"/>
        </w:rPr>
      </w:pPr>
    </w:p>
    <w:p w14:paraId="35D8B607" w14:textId="55CBFFBC" w:rsidR="00423A8A" w:rsidRDefault="00423A8A" w:rsidP="003149CD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/>
          <w:color w:val="000000"/>
          <w:u w:val="single"/>
          <w:lang w:eastAsia="pl-PL"/>
        </w:rPr>
      </w:pPr>
    </w:p>
    <w:p w14:paraId="0E1EBD4C" w14:textId="77777777" w:rsidR="00423A8A" w:rsidRDefault="00423A8A" w:rsidP="003149CD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/>
          <w:color w:val="000000"/>
          <w:u w:val="single"/>
          <w:lang w:eastAsia="pl-PL"/>
        </w:rPr>
      </w:pPr>
    </w:p>
    <w:p w14:paraId="32EED35C" w14:textId="77777777" w:rsidR="003149CD" w:rsidRPr="00CC6DF7" w:rsidRDefault="003149CD" w:rsidP="003149CD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b/>
          <w:color w:val="000000"/>
          <w:lang w:eastAsia="pl-PL"/>
        </w:rPr>
        <w:t xml:space="preserve">Usługi będą realizowane zgodnie z aktualnymi potrzebami Udzielającego zamówienia. </w:t>
      </w:r>
    </w:p>
    <w:p w14:paraId="0F2F4B2A" w14:textId="77777777" w:rsidR="003149CD" w:rsidRPr="00CC6DF7" w:rsidRDefault="003149CD" w:rsidP="003149CD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>Zasady współpracy określone zostały we wzorze umowy, który stanowi załącznik  nr 2 do niniejszych warunków konkursu.</w:t>
      </w:r>
    </w:p>
    <w:p w14:paraId="24633C76" w14:textId="77777777" w:rsidR="003149CD" w:rsidRPr="00CC6DF7" w:rsidRDefault="003149CD" w:rsidP="003149CD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b/>
          <w:color w:val="000000"/>
          <w:lang w:eastAsia="pl-PL"/>
        </w:rPr>
        <w:t>III. Obowiązki Oferenta i sposób przygotowania oferty.</w:t>
      </w:r>
    </w:p>
    <w:p w14:paraId="0E13492C" w14:textId="77777777" w:rsidR="003149CD" w:rsidRPr="00CC6DF7" w:rsidRDefault="003149CD" w:rsidP="003149CD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>Koszty przygotowania i złożenia oferty ponosi Oferent.</w:t>
      </w:r>
    </w:p>
    <w:p w14:paraId="14EAC958" w14:textId="77777777" w:rsidR="003149CD" w:rsidRPr="00CC6DF7" w:rsidRDefault="003149CD" w:rsidP="003149CD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 xml:space="preserve">Oferta powinna być złożona w formie pisemnej w języku polskim wraz z wymaganymi dokumentami </w:t>
      </w:r>
      <w:r w:rsidRPr="00CC6DF7">
        <w:rPr>
          <w:rFonts w:ascii="Calibri" w:eastAsia="Times New Roman" w:hAnsi="Calibri" w:cs="Times New Roman"/>
          <w:color w:val="000000"/>
          <w:lang w:eastAsia="pl-PL"/>
        </w:rPr>
        <w:br/>
        <w:t>i załącznikami wymienionymi w rozdziale IV,  dokumentami, na formularzu oferty wg wzoru stanowiącego załącznik nr 1 do SWKO.</w:t>
      </w:r>
    </w:p>
    <w:p w14:paraId="0E3AFCD4" w14:textId="77777777" w:rsidR="003149CD" w:rsidRPr="00CC6DF7" w:rsidRDefault="003149CD" w:rsidP="003149CD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 xml:space="preserve">Oferta oraz wszystkie dokumenty muszą być podpisane, a kopie potwierdzone „za zgodność </w:t>
      </w:r>
      <w:r w:rsidRPr="00CC6DF7">
        <w:rPr>
          <w:rFonts w:ascii="Calibri" w:eastAsia="Times New Roman" w:hAnsi="Calibri" w:cs="Times New Roman"/>
          <w:color w:val="000000"/>
          <w:lang w:eastAsia="pl-PL"/>
        </w:rPr>
        <w:br/>
        <w:t>z oryginałem” przez Oferenta lub osobę uprawnioną do reprezentowania Oferenta.</w:t>
      </w:r>
    </w:p>
    <w:p w14:paraId="08020BEA" w14:textId="77777777" w:rsidR="003149CD" w:rsidRPr="00CC6DF7" w:rsidRDefault="003149CD" w:rsidP="003149CD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 xml:space="preserve">Wszelkie zmiany lub poprawki w tekście oferty muszą być parafowane własnoręcznie przez Oferenta. Poprawki mogą być dokonywane jedynie poprzez wyraźne przekreślenie błędnego zapisu </w:t>
      </w:r>
      <w:r w:rsidRPr="00CC6DF7">
        <w:rPr>
          <w:rFonts w:ascii="Calibri" w:eastAsia="Times New Roman" w:hAnsi="Calibri" w:cs="Times New Roman"/>
          <w:color w:val="000000"/>
          <w:lang w:eastAsia="pl-PL"/>
        </w:rPr>
        <w:br/>
        <w:t>i umieszczenie obok  zapisu poprawnego.</w:t>
      </w:r>
    </w:p>
    <w:p w14:paraId="518FBAA4" w14:textId="77777777" w:rsidR="003149CD" w:rsidRPr="00CC6DF7" w:rsidRDefault="003149CD" w:rsidP="003149CD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>Oferent może wprowadzić zmiany lub wycofać złożoną ofertę, jeżeli w formie pisemnej powiadomi udzielającego zamówienie o wprowadzeniu zmian lub zamiarze wycofania oferty, nie później jednak niż przed upływem terminu składania ofert.</w:t>
      </w:r>
    </w:p>
    <w:p w14:paraId="11F80CFB" w14:textId="77777777" w:rsidR="003149CD" w:rsidRPr="00CC6DF7" w:rsidRDefault="003149CD" w:rsidP="003149CD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>Ofertę z wprowadzonymi zmianami oznacza się dopiskiem – Zmiana oferty</w:t>
      </w:r>
      <w:r w:rsidRPr="00CC6DF7">
        <w:rPr>
          <w:rFonts w:ascii="Calibri" w:eastAsia="Times New Roman" w:hAnsi="Calibri" w:cs="Times New Roman"/>
          <w:b/>
          <w:color w:val="000000"/>
          <w:lang w:eastAsia="pl-PL"/>
        </w:rPr>
        <w:t xml:space="preserve"> – </w:t>
      </w:r>
      <w:r w:rsidRPr="00CC6DF7">
        <w:rPr>
          <w:rFonts w:ascii="Calibri" w:eastAsia="Times New Roman" w:hAnsi="Calibri" w:cs="Times New Roman"/>
          <w:color w:val="000000"/>
          <w:lang w:eastAsia="pl-PL"/>
        </w:rPr>
        <w:t>i składa zgodnie</w:t>
      </w:r>
      <w:r w:rsidRPr="00CC6DF7">
        <w:rPr>
          <w:rFonts w:ascii="Calibri" w:eastAsia="Times New Roman" w:hAnsi="Calibri" w:cs="Times New Roman"/>
          <w:color w:val="000000"/>
          <w:lang w:eastAsia="pl-PL"/>
        </w:rPr>
        <w:br/>
        <w:t>z wymaganiami określonymi w ogłoszeniu o konkursie ofert.</w:t>
      </w:r>
    </w:p>
    <w:p w14:paraId="7416C622" w14:textId="77777777" w:rsidR="003149CD" w:rsidRDefault="003149CD" w:rsidP="003149CD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 xml:space="preserve">Ofertę wraz z załącznikami opatrzoną danymi Oferenta należy umieścić w zaklejonej kopercie oznaczonej: </w:t>
      </w:r>
    </w:p>
    <w:p w14:paraId="28BBF519" w14:textId="77777777" w:rsidR="003149CD" w:rsidRPr="00CC6DF7" w:rsidRDefault="003149CD" w:rsidP="003149CD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9212"/>
      </w:tblGrid>
      <w:tr w:rsidR="003149CD" w:rsidRPr="00CC6DF7" w14:paraId="0CF67826" w14:textId="77777777" w:rsidTr="00297655">
        <w:tc>
          <w:tcPr>
            <w:tcW w:w="9212" w:type="dxa"/>
          </w:tcPr>
          <w:p w14:paraId="4DB6858A" w14:textId="77777777" w:rsidR="003149CD" w:rsidRDefault="003149CD" w:rsidP="0029765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…………………………………………</w:t>
            </w:r>
            <w:r w:rsidRPr="00CC6DF7">
              <w:rPr>
                <w:rFonts w:ascii="Calibri" w:hAnsi="Calibri"/>
                <w:color w:val="000000"/>
              </w:rPr>
              <w:t xml:space="preserve">             </w:t>
            </w:r>
          </w:p>
          <w:p w14:paraId="6E2DE795" w14:textId="77777777" w:rsidR="003149CD" w:rsidRPr="00CC6DF7" w:rsidRDefault="003149CD" w:rsidP="00297655">
            <w:pPr>
              <w:rPr>
                <w:rFonts w:ascii="Calibri" w:hAnsi="Calibri"/>
                <w:color w:val="000000"/>
              </w:rPr>
            </w:pPr>
            <w:r w:rsidRPr="00CC6DF7">
              <w:rPr>
                <w:rFonts w:ascii="Calibri" w:hAnsi="Calibri"/>
                <w:color w:val="000000"/>
              </w:rPr>
              <w:t xml:space="preserve"> (Dane składającego ofertę)</w:t>
            </w:r>
          </w:p>
          <w:p w14:paraId="721A20E8" w14:textId="77777777" w:rsidR="003149CD" w:rsidRPr="00CC6DF7" w:rsidRDefault="003149CD" w:rsidP="00297655">
            <w:pPr>
              <w:rPr>
                <w:rFonts w:ascii="Calibri" w:hAnsi="Calibri"/>
                <w:b/>
                <w:color w:val="000000"/>
              </w:rPr>
            </w:pPr>
          </w:p>
          <w:p w14:paraId="6F6D6621" w14:textId="5F826376" w:rsidR="003149CD" w:rsidRPr="00310963" w:rsidRDefault="003149CD" w:rsidP="00297655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10963">
              <w:rPr>
                <w:rFonts w:ascii="Calibri" w:hAnsi="Calibri"/>
                <w:b/>
                <w:color w:val="000000"/>
                <w:sz w:val="22"/>
                <w:szCs w:val="22"/>
              </w:rPr>
              <w:lastRenderedPageBreak/>
              <w:t xml:space="preserve">Konkurs ofert na udzielanie świadczeń zdrowotnych, nr. </w:t>
            </w:r>
            <w:proofErr w:type="spellStart"/>
            <w:r w:rsidRPr="00310963">
              <w:rPr>
                <w:rFonts w:ascii="Calibri" w:hAnsi="Calibri"/>
                <w:b/>
                <w:color w:val="000000"/>
                <w:sz w:val="22"/>
                <w:szCs w:val="22"/>
              </w:rPr>
              <w:t>spr</w:t>
            </w:r>
            <w:proofErr w:type="spellEnd"/>
            <w:r w:rsidRPr="00310963">
              <w:rPr>
                <w:rFonts w:ascii="Calibri" w:hAnsi="Calibri"/>
                <w:b/>
                <w:color w:val="000000"/>
                <w:sz w:val="22"/>
                <w:szCs w:val="22"/>
              </w:rPr>
              <w:t xml:space="preserve">. </w:t>
            </w:r>
            <w:r w:rsidR="005655C5">
              <w:rPr>
                <w:rFonts w:ascii="Calibri" w:hAnsi="Calibri"/>
                <w:b/>
                <w:color w:val="000000"/>
                <w:sz w:val="22"/>
                <w:szCs w:val="22"/>
              </w:rPr>
              <w:t>2</w:t>
            </w:r>
            <w:r w:rsidRPr="00310963">
              <w:rPr>
                <w:rFonts w:ascii="Calibri" w:hAnsi="Calibri"/>
                <w:b/>
                <w:color w:val="000000"/>
                <w:sz w:val="22"/>
                <w:szCs w:val="22"/>
              </w:rPr>
              <w:t>/202</w:t>
            </w: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1</w:t>
            </w:r>
            <w:r w:rsidRPr="00310963">
              <w:rPr>
                <w:rFonts w:ascii="Calibri" w:hAnsi="Calibri"/>
                <w:b/>
                <w:color w:val="000000"/>
                <w:sz w:val="22"/>
                <w:szCs w:val="22"/>
              </w:rPr>
              <w:t>/KO</w:t>
            </w:r>
          </w:p>
          <w:p w14:paraId="52F3F7F3" w14:textId="5912E3D0" w:rsidR="003149CD" w:rsidRPr="00310963" w:rsidRDefault="003149CD" w:rsidP="00297655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10963">
              <w:rPr>
                <w:rFonts w:ascii="Calibri" w:hAnsi="Calibri"/>
                <w:b/>
                <w:color w:val="000000"/>
                <w:sz w:val="22"/>
                <w:szCs w:val="22"/>
              </w:rPr>
              <w:t xml:space="preserve">Nie otwierać przed    </w:t>
            </w: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2</w:t>
            </w:r>
            <w:r w:rsidR="005655C5">
              <w:rPr>
                <w:rFonts w:ascii="Calibri" w:hAnsi="Calibri"/>
                <w:b/>
                <w:color w:val="000000"/>
                <w:sz w:val="22"/>
                <w:szCs w:val="22"/>
              </w:rPr>
              <w:t>8</w:t>
            </w: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.01.</w:t>
            </w:r>
            <w:r w:rsidRPr="00310963">
              <w:rPr>
                <w:rFonts w:ascii="Calibri" w:hAnsi="Calibri"/>
                <w:b/>
                <w:color w:val="000000"/>
                <w:sz w:val="22"/>
                <w:szCs w:val="22"/>
              </w:rPr>
              <w:t>202</w:t>
            </w: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1</w:t>
            </w:r>
            <w:r w:rsidRPr="00310963">
              <w:rPr>
                <w:rFonts w:ascii="Calibri" w:hAnsi="Calibri"/>
                <w:b/>
                <w:color w:val="000000"/>
                <w:sz w:val="22"/>
                <w:szCs w:val="22"/>
              </w:rPr>
              <w:t xml:space="preserve"> r. godz.10:</w:t>
            </w: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10</w:t>
            </w:r>
          </w:p>
          <w:p w14:paraId="747BF7C5" w14:textId="1DA654BE" w:rsidR="003149CD" w:rsidRPr="00310963" w:rsidRDefault="003149CD" w:rsidP="00297655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310963">
              <w:rPr>
                <w:rFonts w:ascii="Calibri" w:hAnsi="Calibri"/>
                <w:b/>
                <w:color w:val="000000"/>
                <w:sz w:val="22"/>
                <w:szCs w:val="22"/>
              </w:rPr>
              <w:t xml:space="preserve">Część </w:t>
            </w:r>
            <w:r w:rsidR="005655C5">
              <w:rPr>
                <w:rFonts w:ascii="Calibri" w:hAnsi="Calibri"/>
                <w:b/>
                <w:color w:val="000000"/>
                <w:sz w:val="22"/>
                <w:szCs w:val="22"/>
              </w:rPr>
              <w:t xml:space="preserve">  </w:t>
            </w:r>
            <w:r w:rsidRPr="00310963">
              <w:rPr>
                <w:rFonts w:ascii="Calibri" w:hAnsi="Calibri"/>
                <w:b/>
                <w:color w:val="000000"/>
                <w:sz w:val="22"/>
                <w:szCs w:val="22"/>
              </w:rPr>
              <w:t>1,2</w:t>
            </w: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,3,4.1,4.2,5</w:t>
            </w:r>
            <w:r w:rsidR="005655C5">
              <w:rPr>
                <w:rFonts w:ascii="Calibri" w:hAnsi="Calibri"/>
                <w:b/>
                <w:color w:val="000000"/>
                <w:sz w:val="22"/>
                <w:szCs w:val="22"/>
              </w:rPr>
              <w:t>,6,7,8,9,10,11,12</w:t>
            </w:r>
          </w:p>
          <w:p w14:paraId="52DD403E" w14:textId="77777777" w:rsidR="003149CD" w:rsidRPr="00CC6DF7" w:rsidRDefault="003149CD" w:rsidP="00297655">
            <w:pPr>
              <w:jc w:val="center"/>
              <w:rPr>
                <w:rFonts w:ascii="Calibri" w:hAnsi="Calibri"/>
                <w:color w:val="000000"/>
              </w:rPr>
            </w:pPr>
            <w:r w:rsidRPr="00C41632">
              <w:rPr>
                <w:rFonts w:ascii="Calibri" w:hAnsi="Calibri"/>
                <w:b/>
                <w:i/>
                <w:iCs/>
                <w:color w:val="000000"/>
              </w:rPr>
              <w:t>(proszę zaznaczyć odpowiedni</w:t>
            </w:r>
            <w:r>
              <w:rPr>
                <w:rFonts w:ascii="Calibri" w:hAnsi="Calibri"/>
                <w:b/>
                <w:i/>
                <w:iCs/>
                <w:color w:val="000000"/>
              </w:rPr>
              <w:t>ą</w:t>
            </w:r>
            <w:r w:rsidRPr="00C41632">
              <w:rPr>
                <w:rFonts w:ascii="Calibri" w:hAnsi="Calibri"/>
                <w:b/>
                <w:i/>
                <w:iCs/>
                <w:color w:val="000000"/>
              </w:rPr>
              <w:t xml:space="preserve"> część)</w:t>
            </w:r>
          </w:p>
        </w:tc>
      </w:tr>
    </w:tbl>
    <w:tbl>
      <w:tblPr>
        <w:tblW w:w="8460" w:type="dxa"/>
        <w:tblInd w:w="828" w:type="dxa"/>
        <w:tblLook w:val="01E0" w:firstRow="1" w:lastRow="1" w:firstColumn="1" w:lastColumn="1" w:noHBand="0" w:noVBand="0"/>
      </w:tblPr>
      <w:tblGrid>
        <w:gridCol w:w="8460"/>
      </w:tblGrid>
      <w:tr w:rsidR="003149CD" w:rsidRPr="00CC6DF7" w14:paraId="56623607" w14:textId="77777777" w:rsidTr="00297655">
        <w:tc>
          <w:tcPr>
            <w:tcW w:w="8460" w:type="dxa"/>
          </w:tcPr>
          <w:p w14:paraId="666BF350" w14:textId="77777777" w:rsidR="003149CD" w:rsidRPr="00CC6DF7" w:rsidRDefault="003149CD" w:rsidP="00297655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</w:tbl>
    <w:p w14:paraId="10BF8EF3" w14:textId="421523A6" w:rsidR="003149CD" w:rsidRPr="00CC6DF7" w:rsidRDefault="003149CD" w:rsidP="003149CD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 xml:space="preserve"> i dostarczyć  do siedziby Zamawiającego</w:t>
      </w:r>
      <w:r w:rsidRPr="00CC6DF7">
        <w:rPr>
          <w:rFonts w:ascii="Calibri" w:eastAsia="Times New Roman" w:hAnsi="Calibri" w:cs="Times New Roman"/>
          <w:b/>
          <w:color w:val="000000"/>
          <w:lang w:eastAsia="pl-PL"/>
        </w:rPr>
        <w:t xml:space="preserve"> - </w:t>
      </w:r>
      <w:r w:rsidRPr="00CC6DF7">
        <w:rPr>
          <w:rFonts w:ascii="Calibri" w:eastAsia="Times New Roman" w:hAnsi="Calibri" w:cs="Times New Roman"/>
          <w:color w:val="000000"/>
          <w:lang w:eastAsia="pl-PL"/>
        </w:rPr>
        <w:t xml:space="preserve">Mazowieckie Centrum Neuropsychiatrii Sp. z o.o. </w:t>
      </w:r>
      <w:r w:rsidRPr="00CC6DF7">
        <w:rPr>
          <w:rFonts w:ascii="Calibri" w:eastAsia="Times New Roman" w:hAnsi="Calibri" w:cs="Times New Roman"/>
          <w:color w:val="000000"/>
          <w:lang w:eastAsia="pl-PL"/>
        </w:rPr>
        <w:br/>
        <w:t xml:space="preserve"> z siedzibą w Zagórzu, 05-462 Wiązowna, Sekretariat, (II </w:t>
      </w:r>
      <w:proofErr w:type="spellStart"/>
      <w:r w:rsidRPr="00CC6DF7">
        <w:rPr>
          <w:rFonts w:ascii="Calibri" w:eastAsia="Times New Roman" w:hAnsi="Calibri" w:cs="Times New Roman"/>
          <w:color w:val="000000"/>
          <w:lang w:eastAsia="pl-PL"/>
        </w:rPr>
        <w:t>p.pokój</w:t>
      </w:r>
      <w:proofErr w:type="spellEnd"/>
      <w:r w:rsidRPr="00CC6DF7">
        <w:rPr>
          <w:rFonts w:ascii="Calibri" w:eastAsia="Times New Roman" w:hAnsi="Calibri" w:cs="Times New Roman"/>
          <w:color w:val="000000"/>
          <w:lang w:eastAsia="pl-PL"/>
        </w:rPr>
        <w:t xml:space="preserve"> 54) Budynek Zespołu Szkół Specjalnych do dnia  </w:t>
      </w:r>
      <w:r>
        <w:rPr>
          <w:rFonts w:ascii="Calibri" w:eastAsia="Times New Roman" w:hAnsi="Calibri" w:cs="Times New Roman"/>
          <w:b/>
          <w:bCs/>
          <w:color w:val="000000"/>
          <w:lang w:eastAsia="pl-PL"/>
        </w:rPr>
        <w:t>2</w:t>
      </w:r>
      <w:r w:rsidR="005655C5">
        <w:rPr>
          <w:rFonts w:ascii="Calibri" w:eastAsia="Times New Roman" w:hAnsi="Calibri" w:cs="Times New Roman"/>
          <w:b/>
          <w:bCs/>
          <w:color w:val="000000"/>
          <w:lang w:eastAsia="pl-PL"/>
        </w:rPr>
        <w:t>8</w:t>
      </w:r>
      <w:r>
        <w:rPr>
          <w:rFonts w:ascii="Calibri" w:eastAsia="Times New Roman" w:hAnsi="Calibri" w:cs="Times New Roman"/>
          <w:b/>
          <w:bCs/>
          <w:color w:val="000000"/>
          <w:lang w:eastAsia="pl-PL"/>
        </w:rPr>
        <w:t>.01.</w:t>
      </w:r>
      <w:r w:rsidRPr="00CC6DF7">
        <w:rPr>
          <w:rFonts w:ascii="Calibri" w:eastAsia="Times New Roman" w:hAnsi="Calibri" w:cs="Times New Roman"/>
          <w:b/>
          <w:color w:val="000000"/>
          <w:lang w:eastAsia="pl-PL"/>
        </w:rPr>
        <w:t>202</w:t>
      </w:r>
      <w:r>
        <w:rPr>
          <w:rFonts w:ascii="Calibri" w:eastAsia="Times New Roman" w:hAnsi="Calibri" w:cs="Times New Roman"/>
          <w:b/>
          <w:color w:val="000000"/>
          <w:lang w:eastAsia="pl-PL"/>
        </w:rPr>
        <w:t>1</w:t>
      </w:r>
      <w:r w:rsidRPr="00CC6DF7">
        <w:rPr>
          <w:rFonts w:ascii="Calibri" w:eastAsia="Times New Roman" w:hAnsi="Calibri" w:cs="Times New Roman"/>
          <w:b/>
          <w:color w:val="000000"/>
          <w:lang w:eastAsia="pl-PL"/>
        </w:rPr>
        <w:t xml:space="preserve">r. </w:t>
      </w:r>
      <w:r w:rsidRPr="00CC6DF7">
        <w:rPr>
          <w:rFonts w:ascii="Calibri" w:eastAsia="Times New Roman" w:hAnsi="Calibri" w:cs="Times New Roman"/>
          <w:color w:val="000000"/>
          <w:lang w:eastAsia="pl-PL"/>
        </w:rPr>
        <w:t xml:space="preserve"> </w:t>
      </w:r>
      <w:r w:rsidRPr="00CC6DF7">
        <w:rPr>
          <w:rFonts w:ascii="Calibri" w:eastAsia="Times New Roman" w:hAnsi="Calibri" w:cs="Times New Roman"/>
          <w:b/>
          <w:color w:val="000000"/>
          <w:lang w:eastAsia="pl-PL"/>
        </w:rPr>
        <w:t>do godz.10:00 .</w:t>
      </w:r>
    </w:p>
    <w:p w14:paraId="1FDBC30A" w14:textId="77777777" w:rsidR="003149CD" w:rsidRPr="00CC6DF7" w:rsidRDefault="003149CD" w:rsidP="003149CD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>W przypadku, gdy oferent nie przedstawił wszystkich wymaganych dokumentów, lub gdy</w:t>
      </w:r>
      <w:r w:rsidRPr="00CC6DF7">
        <w:rPr>
          <w:rFonts w:ascii="Calibri" w:eastAsia="Times New Roman" w:hAnsi="Calibri" w:cs="Times New Roman"/>
          <w:color w:val="000000"/>
          <w:lang w:eastAsia="pl-PL"/>
        </w:rPr>
        <w:br/>
        <w:t xml:space="preserve">oferta zawiera braki formalne, komisja wzywa oferenta do uzupełnienia dokumentów </w:t>
      </w:r>
      <w:r w:rsidRPr="00CC6DF7">
        <w:rPr>
          <w:rFonts w:ascii="Calibri" w:eastAsia="Times New Roman" w:hAnsi="Calibri" w:cs="Times New Roman"/>
          <w:color w:val="000000"/>
          <w:lang w:eastAsia="pl-PL"/>
        </w:rPr>
        <w:br/>
        <w:t>w wyznaczonym terminie pod rygorem odrzucenia oferty.</w:t>
      </w:r>
    </w:p>
    <w:p w14:paraId="4CD62A67" w14:textId="77777777" w:rsidR="003149CD" w:rsidRPr="00CC6DF7" w:rsidRDefault="003149CD" w:rsidP="003149CD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>Jeżeli oferta wpłynie do siedziby Udzielającego zamówienia po terminie otwarcia ofert, zostanie zwrócona bez otwierania oferentowi.</w:t>
      </w:r>
    </w:p>
    <w:p w14:paraId="4F258E1B" w14:textId="77777777" w:rsidR="003149CD" w:rsidRPr="00CC6DF7" w:rsidRDefault="003149CD" w:rsidP="003149CD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Times New Roman"/>
          <w:b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b/>
          <w:color w:val="000000"/>
          <w:lang w:eastAsia="pl-PL"/>
        </w:rPr>
        <w:t>IV. Oferta winna zawierać.</w:t>
      </w:r>
    </w:p>
    <w:p w14:paraId="6EC96FBB" w14:textId="77777777" w:rsidR="003149CD" w:rsidRPr="00CC6DF7" w:rsidRDefault="003149CD" w:rsidP="003149CD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 xml:space="preserve">Formularz oferty, oraz część szczegółową  – zgodnie z wzorem stanowiącym załącznik nr 1  </w:t>
      </w:r>
      <w:r w:rsidRPr="00CC6DF7">
        <w:rPr>
          <w:rFonts w:ascii="Calibri" w:eastAsia="Times New Roman" w:hAnsi="Calibri" w:cs="Times New Roman"/>
          <w:color w:val="000000"/>
          <w:lang w:eastAsia="pl-PL"/>
        </w:rPr>
        <w:br/>
        <w:t>do niniejszych warunków.</w:t>
      </w:r>
    </w:p>
    <w:p w14:paraId="40D0558A" w14:textId="77777777" w:rsidR="003149CD" w:rsidRPr="00CC6DF7" w:rsidRDefault="003149CD" w:rsidP="003149CD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 xml:space="preserve">Kopię aktualnej polisy ubezpieczenia odpowiedzialności cywilnej podmiotu wykonującego działalność leczniczą zgodnie z rozporządzeniem Ministra Finansów dnia 22.12.2011r. </w:t>
      </w:r>
      <w:r w:rsidRPr="00CC6DF7">
        <w:rPr>
          <w:rFonts w:ascii="Calibri" w:eastAsia="Times New Roman" w:hAnsi="Calibri" w:cs="Times New Roman"/>
          <w:color w:val="000000"/>
          <w:lang w:eastAsia="pl-PL"/>
        </w:rPr>
        <w:br/>
        <w:t xml:space="preserve">w sprawie obowiązkowego ubezpieczenia odpowiedzialności cywilnej podmiotu wykonującego działalność leczniczą, lub pisemne zobowiązanie  Oferenta do zawarcia umowy ubezpieczenia </w:t>
      </w:r>
      <w:r w:rsidRPr="00CC6DF7">
        <w:rPr>
          <w:rFonts w:ascii="Calibri" w:eastAsia="Times New Roman" w:hAnsi="Calibri" w:cs="Times New Roman"/>
          <w:color w:val="000000"/>
          <w:lang w:eastAsia="pl-PL"/>
        </w:rPr>
        <w:br/>
        <w:t>i dostarczenia kopii najpóźniej w przededniu podpisania umowy na świadczenia zdrowotne.</w:t>
      </w:r>
    </w:p>
    <w:p w14:paraId="136E6BAC" w14:textId="77777777" w:rsidR="003149CD" w:rsidRPr="00CC6DF7" w:rsidRDefault="003149CD" w:rsidP="003149CD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b/>
          <w:color w:val="000000"/>
          <w:lang w:eastAsia="pl-PL"/>
        </w:rPr>
        <w:t>Ponadto wymagane są kopie następujących dokumentów:</w:t>
      </w:r>
    </w:p>
    <w:p w14:paraId="0E25657A" w14:textId="77777777" w:rsidR="003149CD" w:rsidRPr="00CC6DF7" w:rsidRDefault="003149CD" w:rsidP="003149CD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u w:val="single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u w:val="single"/>
          <w:lang w:eastAsia="pl-PL"/>
        </w:rPr>
        <w:t>w przypadku zakładów opieki zdrowotnej:</w:t>
      </w:r>
    </w:p>
    <w:p w14:paraId="4BB2B171" w14:textId="77777777" w:rsidR="003149CD" w:rsidRPr="00CC6DF7" w:rsidRDefault="003149CD" w:rsidP="003149CD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 xml:space="preserve">decyzję o wpisie do rejestru podmiotów leczniczych, </w:t>
      </w:r>
    </w:p>
    <w:p w14:paraId="214E17C4" w14:textId="77777777" w:rsidR="003149CD" w:rsidRPr="00CC6DF7" w:rsidRDefault="003149CD" w:rsidP="003149CD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 xml:space="preserve">aktualny odpis z Krajowego Rejestru Sądowego wystawiony nie wcześniej </w:t>
      </w:r>
      <w:r w:rsidRPr="00CC6DF7">
        <w:rPr>
          <w:rFonts w:ascii="Calibri" w:eastAsia="Times New Roman" w:hAnsi="Calibri" w:cs="Times New Roman"/>
          <w:color w:val="000000"/>
          <w:lang w:eastAsia="pl-PL"/>
        </w:rPr>
        <w:br/>
        <w:t>niż 6 miesięcy przed upływem terminu składania ofert,</w:t>
      </w:r>
    </w:p>
    <w:p w14:paraId="4BF27A44" w14:textId="77777777" w:rsidR="003149CD" w:rsidRPr="00CC6DF7" w:rsidRDefault="003149CD" w:rsidP="003149CD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 xml:space="preserve">wykaz osób, które będą uczestniczyć w wykonaniu zamówienia, oraz   dokumenty potwierdzające  ich kwalifikacje zawodowe ( </w:t>
      </w:r>
      <w:proofErr w:type="spellStart"/>
      <w:r w:rsidRPr="00CC6DF7">
        <w:rPr>
          <w:rFonts w:ascii="Calibri" w:eastAsia="Times New Roman" w:hAnsi="Calibri" w:cs="Times New Roman"/>
          <w:color w:val="000000"/>
          <w:lang w:eastAsia="pl-PL"/>
        </w:rPr>
        <w:t>pkt.b</w:t>
      </w:r>
      <w:proofErr w:type="spellEnd"/>
      <w:r w:rsidRPr="00CC6DF7">
        <w:rPr>
          <w:rFonts w:ascii="Calibri" w:eastAsia="Times New Roman" w:hAnsi="Calibri" w:cs="Times New Roman"/>
          <w:color w:val="000000"/>
          <w:lang w:eastAsia="pl-PL"/>
        </w:rPr>
        <w:t>),</w:t>
      </w:r>
    </w:p>
    <w:p w14:paraId="30496828" w14:textId="77777777" w:rsidR="003149CD" w:rsidRPr="00CC6DF7" w:rsidRDefault="003149CD" w:rsidP="003149CD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 xml:space="preserve">polisa O.C. </w:t>
      </w:r>
    </w:p>
    <w:p w14:paraId="0B2D9E20" w14:textId="77777777" w:rsidR="003149CD" w:rsidRPr="00CC6DF7" w:rsidRDefault="003149CD" w:rsidP="003149CD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u w:val="single"/>
          <w:lang w:eastAsia="pl-PL"/>
        </w:rPr>
      </w:pPr>
      <w:r w:rsidRPr="00CC6DF7">
        <w:rPr>
          <w:rFonts w:ascii="Calibri" w:eastAsia="Times New Roman" w:hAnsi="Calibri" w:cs="Times New Roman"/>
          <w:u w:val="single"/>
          <w:lang w:eastAsia="pl-PL"/>
        </w:rPr>
        <w:t>b)indywidualnych lub grupowych praktyk/</w:t>
      </w:r>
      <w:r w:rsidRPr="00CC6DF7">
        <w:rPr>
          <w:rFonts w:ascii="Calibri" w:eastAsia="Times New Roman" w:hAnsi="Calibri" w:cs="Times New Roman"/>
          <w:color w:val="000000"/>
          <w:u w:val="single"/>
          <w:lang w:eastAsia="pl-PL"/>
        </w:rPr>
        <w:t>w przypadku oferentów prowadzących działalność</w:t>
      </w:r>
      <w:r w:rsidRPr="00CC6DF7">
        <w:rPr>
          <w:rFonts w:ascii="Calibri" w:eastAsia="Times New Roman" w:hAnsi="Calibri" w:cs="Times New Roman"/>
          <w:color w:val="000000"/>
          <w:u w:val="single"/>
          <w:lang w:eastAsia="pl-PL"/>
        </w:rPr>
        <w:br/>
        <w:t xml:space="preserve">    gospodarczą:    </w:t>
      </w:r>
    </w:p>
    <w:p w14:paraId="7017F210" w14:textId="15AE8159" w:rsidR="003149CD" w:rsidRDefault="003149CD" w:rsidP="003149CD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lang w:eastAsia="pl-PL"/>
        </w:rPr>
        <w:t xml:space="preserve">-aktualne zaświadczenie o wpisie do ewidencji działalności gospodarczej </w:t>
      </w:r>
      <w:r w:rsidRPr="00CC6DF7">
        <w:rPr>
          <w:rFonts w:ascii="Calibri" w:eastAsia="Times New Roman" w:hAnsi="Calibri" w:cs="Times New Roman"/>
          <w:color w:val="000000"/>
          <w:lang w:eastAsia="pl-PL"/>
        </w:rPr>
        <w:t xml:space="preserve">wystawione nie wcześniej niż </w:t>
      </w:r>
      <w:r>
        <w:rPr>
          <w:rFonts w:ascii="Calibri" w:eastAsia="Times New Roman" w:hAnsi="Calibri" w:cs="Times New Roman"/>
          <w:color w:val="000000"/>
          <w:lang w:eastAsia="pl-PL"/>
        </w:rPr>
        <w:t xml:space="preserve"> </w:t>
      </w:r>
      <w:r w:rsidRPr="00CC6DF7">
        <w:rPr>
          <w:rFonts w:ascii="Calibri" w:eastAsia="Times New Roman" w:hAnsi="Calibri" w:cs="Times New Roman"/>
          <w:color w:val="000000"/>
          <w:lang w:eastAsia="pl-PL"/>
        </w:rPr>
        <w:t>6 miesięcy przed upływem terminu składania ofert, lub wydruk z Centralnej Ewidencji i Informacji</w:t>
      </w:r>
      <w:r>
        <w:rPr>
          <w:rFonts w:ascii="Calibri" w:eastAsia="Times New Roman" w:hAnsi="Calibri" w:cs="Times New Roman"/>
          <w:color w:val="000000"/>
          <w:lang w:eastAsia="pl-PL"/>
        </w:rPr>
        <w:br/>
        <w:t xml:space="preserve">  </w:t>
      </w:r>
      <w:r w:rsidRPr="00CC6DF7">
        <w:rPr>
          <w:rFonts w:ascii="Calibri" w:eastAsia="Times New Roman" w:hAnsi="Calibri" w:cs="Times New Roman"/>
          <w:color w:val="000000"/>
          <w:lang w:eastAsia="pl-PL"/>
        </w:rPr>
        <w:t>o Działalności Gospodarczej Rzeczypospolitej Polskiej strona www.firma.gov.pl. /aktualny odpis</w:t>
      </w:r>
      <w:r>
        <w:rPr>
          <w:rFonts w:ascii="Calibri" w:eastAsia="Times New Roman" w:hAnsi="Calibri" w:cs="Times New Roman"/>
          <w:color w:val="000000"/>
          <w:lang w:eastAsia="pl-PL"/>
        </w:rPr>
        <w:br/>
        <w:t xml:space="preserve">  </w:t>
      </w:r>
      <w:r w:rsidRPr="00CC6DF7">
        <w:rPr>
          <w:rFonts w:ascii="Calibri" w:eastAsia="Times New Roman" w:hAnsi="Calibri" w:cs="Times New Roman"/>
          <w:color w:val="000000"/>
          <w:lang w:eastAsia="pl-PL"/>
        </w:rPr>
        <w:t xml:space="preserve">z Krajowego Rejestru Sądowego z części dotyczącej rejestru przedsiębiorców wystawiony nie </w:t>
      </w:r>
      <w:r>
        <w:rPr>
          <w:rFonts w:ascii="Calibri" w:eastAsia="Times New Roman" w:hAnsi="Calibri" w:cs="Times New Roman"/>
          <w:color w:val="000000"/>
          <w:lang w:eastAsia="pl-PL"/>
        </w:rPr>
        <w:br/>
        <w:t xml:space="preserve">  </w:t>
      </w:r>
      <w:r w:rsidRPr="00CC6DF7">
        <w:rPr>
          <w:rFonts w:ascii="Calibri" w:eastAsia="Times New Roman" w:hAnsi="Calibri" w:cs="Times New Roman"/>
          <w:color w:val="000000"/>
          <w:lang w:eastAsia="pl-PL"/>
        </w:rPr>
        <w:t>wcześniej niż 6 miesięcy przed upływem terminu składania ofert,</w:t>
      </w:r>
    </w:p>
    <w:p w14:paraId="61AE31BE" w14:textId="77777777" w:rsidR="003149CD" w:rsidRDefault="003149CD" w:rsidP="003149CD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Times New Roman"/>
          <w:b/>
          <w:bCs/>
          <w:color w:val="000000"/>
          <w:lang w:eastAsia="pl-PL"/>
        </w:rPr>
      </w:pPr>
      <w:r w:rsidRPr="0058319F">
        <w:rPr>
          <w:rFonts w:ascii="Calibri" w:eastAsia="Times New Roman" w:hAnsi="Calibri" w:cs="Times New Roman"/>
          <w:b/>
          <w:bCs/>
          <w:color w:val="000000"/>
          <w:lang w:eastAsia="pl-PL"/>
        </w:rPr>
        <w:t>Dokumenty potwierdzające kwalifikacje zawodowe</w:t>
      </w:r>
    </w:p>
    <w:p w14:paraId="26207601" w14:textId="57850B35" w:rsidR="005655C5" w:rsidRDefault="003149CD" w:rsidP="005655C5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Times New Roman"/>
          <w:b/>
          <w:bCs/>
          <w:color w:val="000000"/>
          <w:lang w:eastAsia="pl-PL"/>
        </w:rPr>
      </w:pPr>
      <w:r>
        <w:rPr>
          <w:rFonts w:ascii="Calibri" w:eastAsia="Times New Roman" w:hAnsi="Calibri" w:cs="Times New Roman"/>
          <w:b/>
          <w:bCs/>
          <w:color w:val="000000"/>
          <w:lang w:eastAsia="pl-PL"/>
        </w:rPr>
        <w:t xml:space="preserve">                         Część 1 </w:t>
      </w:r>
      <w:r w:rsidR="005655C5">
        <w:rPr>
          <w:rFonts w:ascii="Calibri" w:eastAsia="Times New Roman" w:hAnsi="Calibri" w:cs="Times New Roman"/>
          <w:b/>
          <w:bCs/>
          <w:color w:val="000000"/>
          <w:lang w:eastAsia="pl-PL"/>
        </w:rPr>
        <w:t>,2,3</w:t>
      </w:r>
    </w:p>
    <w:p w14:paraId="78A4180E" w14:textId="4D14E650" w:rsidR="003149CD" w:rsidRDefault="005655C5" w:rsidP="005655C5">
      <w:pPr>
        <w:widowControl w:val="0"/>
        <w:suppressAutoHyphens/>
        <w:spacing w:after="0" w:line="240" w:lineRule="auto"/>
        <w:jc w:val="both"/>
        <w:rPr>
          <w:rFonts w:ascii="Calibri" w:hAnsi="Calibri" w:cs="Times New Roman"/>
        </w:rPr>
      </w:pPr>
      <w:r>
        <w:rPr>
          <w:rFonts w:ascii="Calibri" w:eastAsia="Times New Roman" w:hAnsi="Calibri" w:cs="Times New Roman"/>
          <w:b/>
          <w:bCs/>
          <w:color w:val="000000"/>
          <w:lang w:eastAsia="pl-PL"/>
        </w:rPr>
        <w:t xml:space="preserve">                         </w:t>
      </w:r>
      <w:r w:rsidR="003149CD" w:rsidRPr="00CC6DF7">
        <w:rPr>
          <w:rFonts w:ascii="Calibri" w:hAnsi="Calibri" w:cs="Times New Roman"/>
        </w:rPr>
        <w:t>-</w:t>
      </w:r>
      <w:r w:rsidR="003149CD" w:rsidRPr="00113ED3">
        <w:rPr>
          <w:rFonts w:ascii="Calibri" w:hAnsi="Calibri" w:cs="Times New Roman"/>
        </w:rPr>
        <w:t>dyplom lekarza,</w:t>
      </w:r>
    </w:p>
    <w:p w14:paraId="4A3BC3CD" w14:textId="77B603F6" w:rsidR="003149CD" w:rsidRPr="00113ED3" w:rsidRDefault="003149CD" w:rsidP="003149CD">
      <w:pPr>
        <w:pStyle w:val="ListParagraph3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355"/>
        </w:tabs>
        <w:suppressAutoHyphens/>
        <w:ind w:left="1260"/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-</w:t>
      </w:r>
      <w:r w:rsidRPr="00113ED3">
        <w:rPr>
          <w:rFonts w:ascii="Calibri" w:hAnsi="Calibri" w:cs="Times New Roman"/>
          <w:sz w:val="22"/>
          <w:szCs w:val="22"/>
        </w:rPr>
        <w:t>dyplom lekarza specjalisty</w:t>
      </w:r>
      <w:r>
        <w:rPr>
          <w:rFonts w:ascii="Calibri" w:hAnsi="Calibri" w:cs="Times New Roman"/>
          <w:sz w:val="22"/>
          <w:szCs w:val="22"/>
        </w:rPr>
        <w:t xml:space="preserve"> –psychiatra/</w:t>
      </w:r>
      <w:r w:rsidR="005655C5">
        <w:rPr>
          <w:rFonts w:ascii="Calibri" w:hAnsi="Calibri" w:cs="Times New Roman"/>
          <w:sz w:val="22"/>
          <w:szCs w:val="22"/>
        </w:rPr>
        <w:t>psychiatra dzieci i młodzieży,</w:t>
      </w:r>
      <w:r>
        <w:rPr>
          <w:rFonts w:ascii="Calibri" w:hAnsi="Calibri" w:cs="Times New Roman"/>
          <w:sz w:val="22"/>
          <w:szCs w:val="22"/>
        </w:rPr>
        <w:t xml:space="preserve">,   </w:t>
      </w:r>
    </w:p>
    <w:p w14:paraId="71D36CE8" w14:textId="77777777" w:rsidR="003149CD" w:rsidRPr="00113ED3" w:rsidRDefault="003149CD" w:rsidP="003149CD">
      <w:pPr>
        <w:pStyle w:val="ListParagraph3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355"/>
        </w:tabs>
        <w:suppressAutoHyphens/>
        <w:ind w:left="1260"/>
        <w:jc w:val="both"/>
        <w:rPr>
          <w:rFonts w:ascii="Calibri" w:hAnsi="Calibri" w:cs="Times New Roman"/>
          <w:sz w:val="22"/>
          <w:szCs w:val="22"/>
        </w:rPr>
      </w:pPr>
      <w:r w:rsidRPr="00113ED3">
        <w:rPr>
          <w:rFonts w:ascii="Calibri" w:hAnsi="Calibri" w:cs="Times New Roman"/>
          <w:sz w:val="22"/>
          <w:szCs w:val="22"/>
        </w:rPr>
        <w:t>- prawo wykonywania zawodu,</w:t>
      </w:r>
    </w:p>
    <w:p w14:paraId="5705ED87" w14:textId="77777777" w:rsidR="003149CD" w:rsidRDefault="003149CD" w:rsidP="003149CD">
      <w:pPr>
        <w:pStyle w:val="ListParagraph3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355"/>
        </w:tabs>
        <w:suppressAutoHyphens/>
        <w:ind w:left="1260"/>
        <w:jc w:val="both"/>
        <w:rPr>
          <w:rFonts w:ascii="Calibri" w:hAnsi="Calibri" w:cs="Times New Roman"/>
          <w:sz w:val="22"/>
          <w:szCs w:val="22"/>
        </w:rPr>
      </w:pPr>
      <w:r w:rsidRPr="00113ED3">
        <w:rPr>
          <w:rFonts w:ascii="Calibri" w:hAnsi="Calibri" w:cs="Times New Roman"/>
          <w:sz w:val="22"/>
          <w:szCs w:val="22"/>
        </w:rPr>
        <w:t xml:space="preserve">-dokument stwierdzający wpis do Rejestru Indywidualnych Praktyk Lekarskich </w:t>
      </w:r>
      <w:r w:rsidRPr="00113ED3">
        <w:rPr>
          <w:rFonts w:ascii="Calibri" w:hAnsi="Calibri" w:cs="Times New Roman"/>
          <w:sz w:val="22"/>
          <w:szCs w:val="22"/>
        </w:rPr>
        <w:br/>
        <w:t xml:space="preserve">  prowadzony przez właściwą Izbę Lekarską,</w:t>
      </w:r>
      <w:r>
        <w:rPr>
          <w:rFonts w:ascii="Calibri" w:hAnsi="Calibri" w:cs="Times New Roman"/>
          <w:sz w:val="22"/>
          <w:szCs w:val="22"/>
        </w:rPr>
        <w:t>/</w:t>
      </w:r>
      <w:r w:rsidRPr="00B23832">
        <w:rPr>
          <w:rFonts w:ascii="Calibri" w:hAnsi="Calibri" w:cs="Times New Roman"/>
          <w:sz w:val="22"/>
          <w:szCs w:val="22"/>
        </w:rPr>
        <w:t xml:space="preserve"> </w:t>
      </w:r>
      <w:r w:rsidRPr="00113ED3">
        <w:rPr>
          <w:rFonts w:ascii="Calibri" w:hAnsi="Calibri" w:cs="Times New Roman"/>
          <w:sz w:val="22"/>
          <w:szCs w:val="22"/>
        </w:rPr>
        <w:t>- zezwolenie na wykonywanie</w:t>
      </w:r>
      <w:r>
        <w:rPr>
          <w:rFonts w:ascii="Calibri" w:hAnsi="Calibri" w:cs="Times New Roman"/>
          <w:sz w:val="22"/>
          <w:szCs w:val="22"/>
        </w:rPr>
        <w:br/>
        <w:t xml:space="preserve">  </w:t>
      </w:r>
      <w:r w:rsidRPr="00113ED3">
        <w:rPr>
          <w:rFonts w:ascii="Calibri" w:hAnsi="Calibri" w:cs="Times New Roman"/>
          <w:sz w:val="22"/>
          <w:szCs w:val="22"/>
        </w:rPr>
        <w:t>indywidualnej praktyki lekarskiej</w:t>
      </w:r>
      <w:r>
        <w:rPr>
          <w:rFonts w:ascii="Calibri" w:hAnsi="Calibri" w:cs="Times New Roman"/>
          <w:sz w:val="22"/>
          <w:szCs w:val="22"/>
        </w:rPr>
        <w:t>.</w:t>
      </w:r>
    </w:p>
    <w:p w14:paraId="7ADB5AFD" w14:textId="76CBA6F5" w:rsidR="005655C5" w:rsidRDefault="005655C5" w:rsidP="005655C5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Times New Roman"/>
          <w:b/>
          <w:bCs/>
          <w:color w:val="000000"/>
          <w:lang w:eastAsia="pl-PL"/>
        </w:rPr>
      </w:pPr>
      <w:r>
        <w:rPr>
          <w:rFonts w:ascii="Calibri" w:eastAsia="Times New Roman" w:hAnsi="Calibri" w:cs="Times New Roman"/>
          <w:b/>
          <w:bCs/>
          <w:color w:val="000000"/>
          <w:lang w:eastAsia="pl-PL"/>
        </w:rPr>
        <w:t xml:space="preserve">                         Część </w:t>
      </w:r>
      <w:r>
        <w:rPr>
          <w:rFonts w:ascii="Calibri" w:eastAsia="Times New Roman" w:hAnsi="Calibri" w:cs="Times New Roman"/>
          <w:b/>
          <w:bCs/>
          <w:color w:val="000000"/>
          <w:lang w:eastAsia="pl-PL"/>
        </w:rPr>
        <w:t>4</w:t>
      </w:r>
    </w:p>
    <w:p w14:paraId="4C3E8A47" w14:textId="77777777" w:rsidR="005655C5" w:rsidRDefault="005655C5" w:rsidP="005655C5">
      <w:pPr>
        <w:widowControl w:val="0"/>
        <w:suppressAutoHyphens/>
        <w:spacing w:after="0" w:line="240" w:lineRule="auto"/>
        <w:jc w:val="both"/>
        <w:rPr>
          <w:rFonts w:ascii="Calibri" w:hAnsi="Calibri" w:cs="Times New Roman"/>
        </w:rPr>
      </w:pPr>
      <w:r>
        <w:rPr>
          <w:rFonts w:ascii="Calibri" w:eastAsia="Times New Roman" w:hAnsi="Calibri" w:cs="Times New Roman"/>
          <w:b/>
          <w:bCs/>
          <w:color w:val="000000"/>
          <w:lang w:eastAsia="pl-PL"/>
        </w:rPr>
        <w:t xml:space="preserve">                         </w:t>
      </w:r>
      <w:r w:rsidRPr="00CC6DF7">
        <w:rPr>
          <w:rFonts w:ascii="Calibri" w:hAnsi="Calibri" w:cs="Times New Roman"/>
        </w:rPr>
        <w:t>-</w:t>
      </w:r>
      <w:r w:rsidRPr="00113ED3">
        <w:rPr>
          <w:rFonts w:ascii="Calibri" w:hAnsi="Calibri" w:cs="Times New Roman"/>
        </w:rPr>
        <w:t>dyplom lekarza,</w:t>
      </w:r>
    </w:p>
    <w:p w14:paraId="164BB510" w14:textId="13E07439" w:rsidR="005655C5" w:rsidRPr="00296C82" w:rsidRDefault="005655C5" w:rsidP="005655C5">
      <w:pPr>
        <w:pStyle w:val="ListParagraph3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355"/>
        </w:tabs>
        <w:suppressAutoHyphens/>
        <w:ind w:left="1260"/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-</w:t>
      </w:r>
      <w:r w:rsidRPr="00113ED3">
        <w:rPr>
          <w:rFonts w:ascii="Calibri" w:hAnsi="Calibri" w:cs="Times New Roman"/>
          <w:sz w:val="22"/>
          <w:szCs w:val="22"/>
        </w:rPr>
        <w:t>dyplom lekarza specjalisty</w:t>
      </w:r>
      <w:r>
        <w:rPr>
          <w:rFonts w:ascii="Calibri" w:hAnsi="Calibri" w:cs="Times New Roman"/>
          <w:sz w:val="22"/>
          <w:szCs w:val="22"/>
        </w:rPr>
        <w:t xml:space="preserve"> –</w:t>
      </w:r>
      <w:r>
        <w:rPr>
          <w:rFonts w:ascii="Calibri" w:hAnsi="Calibri" w:cs="Times New Roman"/>
          <w:sz w:val="22"/>
          <w:szCs w:val="22"/>
        </w:rPr>
        <w:t>neurolog dziecięcy</w:t>
      </w:r>
      <w:r>
        <w:rPr>
          <w:rFonts w:ascii="Calibri" w:hAnsi="Calibri" w:cs="Times New Roman"/>
          <w:sz w:val="22"/>
          <w:szCs w:val="22"/>
        </w:rPr>
        <w:t xml:space="preserve">,  </w:t>
      </w:r>
      <w:r w:rsidR="00296C82" w:rsidRPr="00296C82">
        <w:rPr>
          <w:rFonts w:ascii="Calibri" w:hAnsi="Calibri" w:cs="Times New Roman"/>
          <w:bCs/>
          <w:iCs/>
          <w:sz w:val="22"/>
          <w:szCs w:val="22"/>
        </w:rPr>
        <w:t xml:space="preserve">lub </w:t>
      </w:r>
      <w:r w:rsidR="00296C82" w:rsidRPr="00296C82">
        <w:rPr>
          <w:rFonts w:ascii="Calibri" w:hAnsi="Calibri" w:cs="Arial"/>
          <w:bCs/>
          <w:iCs/>
          <w:color w:val="333333"/>
          <w:sz w:val="22"/>
          <w:szCs w:val="22"/>
        </w:rPr>
        <w:t>lekarza w trakcie specjalizacji  w dziedzinie neurologii dziecięcej  lub lekarza ze specjalizacją I stopnia w dziedzinie pediatrii lub specjalistę w dziedzinie pediatrii</w:t>
      </w:r>
      <w:r w:rsidRPr="00296C82">
        <w:rPr>
          <w:rFonts w:ascii="Calibri" w:hAnsi="Calibri" w:cs="Times New Roman"/>
          <w:sz w:val="22"/>
          <w:szCs w:val="22"/>
        </w:rPr>
        <w:t xml:space="preserve"> </w:t>
      </w:r>
    </w:p>
    <w:p w14:paraId="716DF689" w14:textId="77777777" w:rsidR="005655C5" w:rsidRPr="00113ED3" w:rsidRDefault="005655C5" w:rsidP="005655C5">
      <w:pPr>
        <w:pStyle w:val="ListParagraph3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355"/>
        </w:tabs>
        <w:suppressAutoHyphens/>
        <w:ind w:left="1260"/>
        <w:jc w:val="both"/>
        <w:rPr>
          <w:rFonts w:ascii="Calibri" w:hAnsi="Calibri" w:cs="Times New Roman"/>
          <w:sz w:val="22"/>
          <w:szCs w:val="22"/>
        </w:rPr>
      </w:pPr>
      <w:r w:rsidRPr="00113ED3">
        <w:rPr>
          <w:rFonts w:ascii="Calibri" w:hAnsi="Calibri" w:cs="Times New Roman"/>
          <w:sz w:val="22"/>
          <w:szCs w:val="22"/>
        </w:rPr>
        <w:t>- prawo wykonywania zawodu,</w:t>
      </w:r>
    </w:p>
    <w:p w14:paraId="03DA9592" w14:textId="77777777" w:rsidR="00296C82" w:rsidRDefault="005655C5" w:rsidP="005655C5">
      <w:pPr>
        <w:pStyle w:val="ListParagraph3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355"/>
        </w:tabs>
        <w:suppressAutoHyphens/>
        <w:ind w:left="1260"/>
        <w:rPr>
          <w:rFonts w:ascii="Calibri" w:hAnsi="Calibri" w:cs="Times New Roman"/>
          <w:sz w:val="22"/>
          <w:szCs w:val="22"/>
        </w:rPr>
      </w:pPr>
      <w:r w:rsidRPr="00113ED3">
        <w:rPr>
          <w:rFonts w:ascii="Calibri" w:hAnsi="Calibri" w:cs="Times New Roman"/>
          <w:sz w:val="22"/>
          <w:szCs w:val="22"/>
        </w:rPr>
        <w:t xml:space="preserve">-dokument stwierdzający wpis do Rejestru Indywidualnych Praktyk Lekarskich </w:t>
      </w:r>
      <w:r w:rsidRPr="00113ED3">
        <w:rPr>
          <w:rFonts w:ascii="Calibri" w:hAnsi="Calibri" w:cs="Times New Roman"/>
          <w:sz w:val="22"/>
          <w:szCs w:val="22"/>
        </w:rPr>
        <w:br/>
        <w:t xml:space="preserve">  prowadzony przez właściwą Izbę Lekarską,</w:t>
      </w:r>
      <w:r>
        <w:rPr>
          <w:rFonts w:ascii="Calibri" w:hAnsi="Calibri" w:cs="Times New Roman"/>
          <w:sz w:val="22"/>
          <w:szCs w:val="22"/>
        </w:rPr>
        <w:t>/</w:t>
      </w:r>
      <w:r w:rsidRPr="00B23832">
        <w:rPr>
          <w:rFonts w:ascii="Calibri" w:hAnsi="Calibri" w:cs="Times New Roman"/>
          <w:sz w:val="22"/>
          <w:szCs w:val="22"/>
        </w:rPr>
        <w:t xml:space="preserve"> </w:t>
      </w:r>
      <w:r w:rsidRPr="00113ED3">
        <w:rPr>
          <w:rFonts w:ascii="Calibri" w:hAnsi="Calibri" w:cs="Times New Roman"/>
          <w:sz w:val="22"/>
          <w:szCs w:val="22"/>
        </w:rPr>
        <w:t>- zezwolenie na wykonywanie</w:t>
      </w:r>
      <w:r>
        <w:rPr>
          <w:rFonts w:ascii="Calibri" w:hAnsi="Calibri" w:cs="Times New Roman"/>
          <w:sz w:val="22"/>
          <w:szCs w:val="22"/>
        </w:rPr>
        <w:br/>
        <w:t xml:space="preserve">  </w:t>
      </w:r>
      <w:r w:rsidRPr="00113ED3">
        <w:rPr>
          <w:rFonts w:ascii="Calibri" w:hAnsi="Calibri" w:cs="Times New Roman"/>
          <w:sz w:val="22"/>
          <w:szCs w:val="22"/>
        </w:rPr>
        <w:t>indywidualnej praktyki lekarskie</w:t>
      </w:r>
    </w:p>
    <w:p w14:paraId="27F27587" w14:textId="1E87C32C" w:rsidR="00296C82" w:rsidRPr="00296C82" w:rsidRDefault="00296C82" w:rsidP="005655C5">
      <w:pPr>
        <w:pStyle w:val="ListParagraph3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355"/>
        </w:tabs>
        <w:suppressAutoHyphens/>
        <w:ind w:left="1260"/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Arial"/>
          <w:bCs/>
          <w:iCs/>
          <w:color w:val="333333"/>
          <w:sz w:val="22"/>
          <w:szCs w:val="22"/>
        </w:rPr>
        <w:lastRenderedPageBreak/>
        <w:t>-</w:t>
      </w:r>
      <w:r w:rsidRPr="00296C82">
        <w:rPr>
          <w:rFonts w:ascii="Calibri" w:hAnsi="Calibri" w:cs="Arial"/>
          <w:bCs/>
          <w:iCs/>
          <w:color w:val="333333"/>
          <w:sz w:val="22"/>
          <w:szCs w:val="22"/>
        </w:rPr>
        <w:t>co najmniej 5-letni</w:t>
      </w:r>
      <w:r>
        <w:rPr>
          <w:rFonts w:ascii="Calibri" w:hAnsi="Calibri" w:cs="Arial"/>
          <w:bCs/>
          <w:iCs/>
          <w:color w:val="333333"/>
          <w:sz w:val="22"/>
          <w:szCs w:val="22"/>
        </w:rPr>
        <w:t>e</w:t>
      </w:r>
      <w:r w:rsidRPr="00296C82">
        <w:rPr>
          <w:rFonts w:ascii="Calibri" w:hAnsi="Calibri" w:cs="Arial"/>
          <w:bCs/>
          <w:iCs/>
          <w:color w:val="333333"/>
          <w:sz w:val="22"/>
          <w:szCs w:val="22"/>
        </w:rPr>
        <w:t xml:space="preserve"> doświadczenie w pracy w oddziale lub w poradni neurologicznej dziecięce</w:t>
      </w:r>
      <w:r>
        <w:rPr>
          <w:rFonts w:ascii="Calibri" w:hAnsi="Calibri" w:cs="Arial"/>
          <w:bCs/>
          <w:iCs/>
          <w:color w:val="333333"/>
          <w:sz w:val="22"/>
          <w:szCs w:val="22"/>
        </w:rPr>
        <w:t>j</w:t>
      </w:r>
    </w:p>
    <w:p w14:paraId="04187CC0" w14:textId="77777777" w:rsidR="00296C82" w:rsidRDefault="00296C82" w:rsidP="005655C5">
      <w:pPr>
        <w:pStyle w:val="ListParagraph3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355"/>
        </w:tabs>
        <w:suppressAutoHyphens/>
        <w:ind w:left="1260"/>
        <w:rPr>
          <w:rFonts w:ascii="Calibri" w:hAnsi="Calibri" w:cs="Times New Roman"/>
          <w:sz w:val="22"/>
          <w:szCs w:val="22"/>
        </w:rPr>
      </w:pPr>
    </w:p>
    <w:p w14:paraId="7D905FFA" w14:textId="64A080BC" w:rsidR="003149CD" w:rsidRDefault="003149CD" w:rsidP="003149CD">
      <w:pPr>
        <w:pStyle w:val="ListParagraph3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355"/>
        </w:tabs>
        <w:suppressAutoHyphens/>
        <w:ind w:left="1260"/>
        <w:rPr>
          <w:rFonts w:ascii="Calibri" w:hAnsi="Calibri" w:cs="Times New Roman"/>
          <w:b/>
          <w:bCs/>
          <w:sz w:val="22"/>
          <w:szCs w:val="22"/>
        </w:rPr>
      </w:pPr>
      <w:r w:rsidRPr="00820FCF">
        <w:rPr>
          <w:rFonts w:ascii="Calibri" w:hAnsi="Calibri" w:cs="Times New Roman"/>
          <w:b/>
          <w:bCs/>
          <w:sz w:val="22"/>
          <w:szCs w:val="22"/>
        </w:rPr>
        <w:t>Część</w:t>
      </w:r>
      <w:r w:rsidR="005655C5">
        <w:rPr>
          <w:rFonts w:ascii="Calibri" w:hAnsi="Calibri" w:cs="Times New Roman"/>
          <w:b/>
          <w:bCs/>
          <w:sz w:val="22"/>
          <w:szCs w:val="22"/>
        </w:rPr>
        <w:t xml:space="preserve"> 5</w:t>
      </w:r>
    </w:p>
    <w:p w14:paraId="32B2096B" w14:textId="4DD2E00C" w:rsidR="00296C82" w:rsidRDefault="00296C82" w:rsidP="00296C82">
      <w:pPr>
        <w:pStyle w:val="ListParagraph3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355"/>
        </w:tabs>
        <w:suppressAutoHyphens/>
        <w:ind w:left="1260"/>
        <w:jc w:val="both"/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-dyplom ukończenia szkoły  wyższej</w:t>
      </w:r>
      <w:r>
        <w:rPr>
          <w:rFonts w:ascii="Calibri" w:hAnsi="Calibri" w:cs="Times New Roman"/>
          <w:sz w:val="22"/>
          <w:szCs w:val="22"/>
        </w:rPr>
        <w:t xml:space="preserve"> psychologia,</w:t>
      </w:r>
    </w:p>
    <w:p w14:paraId="732024A3" w14:textId="15FF46DB" w:rsidR="00296C82" w:rsidRDefault="00296C82" w:rsidP="00296C82">
      <w:pPr>
        <w:pStyle w:val="ListParagraph3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355"/>
        </w:tabs>
        <w:suppressAutoHyphens/>
        <w:ind w:left="1260"/>
        <w:jc w:val="both"/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 xml:space="preserve">-Certyfikat </w:t>
      </w:r>
      <w:r>
        <w:rPr>
          <w:rFonts w:ascii="Calibri" w:hAnsi="Calibri" w:cs="Times New Roman"/>
          <w:sz w:val="22"/>
          <w:szCs w:val="22"/>
        </w:rPr>
        <w:t xml:space="preserve">psychoterapeuty,/zaświadczenie </w:t>
      </w:r>
      <w:r w:rsidRPr="00296C82">
        <w:rPr>
          <w:rFonts w:ascii="Calibri" w:hAnsi="Calibri" w:cs="Times New Roman"/>
        </w:rPr>
        <w:t xml:space="preserve"> </w:t>
      </w:r>
      <w:r w:rsidRPr="00296C82">
        <w:rPr>
          <w:rFonts w:ascii="Calibri" w:hAnsi="Calibri" w:cs="Times New Roman"/>
          <w:sz w:val="22"/>
          <w:szCs w:val="22"/>
        </w:rPr>
        <w:t xml:space="preserve">poświadczające odbycie szkolenia w zakresie oddziaływań psychoterapeutycznych mających zastosowanie w leczeniu zaburzeń zdrowia, prowadzone metodami o udowodnionej naukowo skuteczności, w szczególności metodą terapii </w:t>
      </w:r>
      <w:proofErr w:type="spellStart"/>
      <w:r w:rsidRPr="00296C82">
        <w:rPr>
          <w:rFonts w:ascii="Calibri" w:hAnsi="Calibri" w:cs="Times New Roman"/>
          <w:sz w:val="22"/>
          <w:szCs w:val="22"/>
        </w:rPr>
        <w:t>psychodynamicznej</w:t>
      </w:r>
      <w:proofErr w:type="spellEnd"/>
      <w:r w:rsidRPr="00296C82">
        <w:rPr>
          <w:rFonts w:ascii="Calibri" w:hAnsi="Calibri" w:cs="Times New Roman"/>
          <w:sz w:val="22"/>
          <w:szCs w:val="22"/>
        </w:rPr>
        <w:t>, poznawczo-behawioralnej lub systemowej</w:t>
      </w:r>
    </w:p>
    <w:p w14:paraId="5E79FE64" w14:textId="04B83244" w:rsidR="005655C5" w:rsidRDefault="00296C82" w:rsidP="005655C5">
      <w:pPr>
        <w:pStyle w:val="Akapitzlis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296"/>
          <w:tab w:val="left" w:pos="355"/>
        </w:tabs>
        <w:suppressAutoHyphens/>
        <w:spacing w:line="360" w:lineRule="auto"/>
        <w:ind w:left="9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     -</w:t>
      </w:r>
      <w:r w:rsidRPr="00296C82">
        <w:rPr>
          <w:rFonts w:ascii="Calibri" w:hAnsi="Calibri" w:cs="Arial"/>
          <w:sz w:val="22"/>
          <w:szCs w:val="22"/>
        </w:rPr>
        <w:t xml:space="preserve"> co najmniej 10 letni</w:t>
      </w:r>
      <w:r>
        <w:rPr>
          <w:rFonts w:ascii="Calibri" w:hAnsi="Calibri" w:cs="Arial"/>
          <w:sz w:val="22"/>
          <w:szCs w:val="22"/>
        </w:rPr>
        <w:t>e</w:t>
      </w:r>
      <w:r w:rsidRPr="00296C82">
        <w:rPr>
          <w:rFonts w:ascii="Calibri" w:hAnsi="Calibri" w:cs="Arial"/>
          <w:sz w:val="22"/>
          <w:szCs w:val="22"/>
        </w:rPr>
        <w:t xml:space="preserve"> doświadczenie w Poradni Zdrowia Psychicznego / Oddziale</w:t>
      </w:r>
      <w:r>
        <w:rPr>
          <w:rFonts w:ascii="Calibri" w:hAnsi="Calibri" w:cs="Arial"/>
          <w:sz w:val="22"/>
          <w:szCs w:val="22"/>
        </w:rPr>
        <w:br/>
        <w:t xml:space="preserve"> </w:t>
      </w:r>
      <w:r w:rsidRPr="00296C82">
        <w:rPr>
          <w:rFonts w:ascii="Calibri" w:hAnsi="Calibri" w:cs="Arial"/>
          <w:sz w:val="22"/>
          <w:szCs w:val="22"/>
        </w:rPr>
        <w:t xml:space="preserve"> </w:t>
      </w:r>
      <w:r>
        <w:rPr>
          <w:rFonts w:ascii="Calibri" w:hAnsi="Calibri" w:cs="Arial"/>
          <w:sz w:val="22"/>
          <w:szCs w:val="22"/>
        </w:rPr>
        <w:t xml:space="preserve">    </w:t>
      </w:r>
      <w:r w:rsidRPr="00296C82">
        <w:rPr>
          <w:rFonts w:ascii="Calibri" w:hAnsi="Calibri" w:cs="Arial"/>
          <w:sz w:val="22"/>
          <w:szCs w:val="22"/>
        </w:rPr>
        <w:t>dziennym / Oddziale stacjonarnym</w:t>
      </w:r>
    </w:p>
    <w:p w14:paraId="70363F2C" w14:textId="00C6FDBE" w:rsidR="006E6930" w:rsidRDefault="006E6930" w:rsidP="006E6930">
      <w:pPr>
        <w:pStyle w:val="ListParagraph3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355"/>
        </w:tabs>
        <w:suppressAutoHyphens/>
        <w:ind w:left="1260"/>
        <w:rPr>
          <w:rFonts w:ascii="Calibri" w:hAnsi="Calibri" w:cs="Times New Roman"/>
          <w:b/>
          <w:bCs/>
          <w:sz w:val="22"/>
          <w:szCs w:val="22"/>
        </w:rPr>
      </w:pPr>
      <w:r w:rsidRPr="00820FCF">
        <w:rPr>
          <w:rFonts w:ascii="Calibri" w:hAnsi="Calibri" w:cs="Times New Roman"/>
          <w:b/>
          <w:bCs/>
          <w:sz w:val="22"/>
          <w:szCs w:val="22"/>
        </w:rPr>
        <w:t>Część</w:t>
      </w:r>
      <w:r>
        <w:rPr>
          <w:rFonts w:ascii="Calibri" w:hAnsi="Calibri" w:cs="Times New Roman"/>
          <w:b/>
          <w:bCs/>
          <w:sz w:val="22"/>
          <w:szCs w:val="22"/>
        </w:rPr>
        <w:t xml:space="preserve"> </w:t>
      </w:r>
      <w:r>
        <w:rPr>
          <w:rFonts w:ascii="Calibri" w:hAnsi="Calibri" w:cs="Times New Roman"/>
          <w:b/>
          <w:bCs/>
          <w:sz w:val="22"/>
          <w:szCs w:val="22"/>
        </w:rPr>
        <w:t>6</w:t>
      </w:r>
    </w:p>
    <w:p w14:paraId="15E14F77" w14:textId="10FC4B74" w:rsidR="005655C5" w:rsidRPr="006E6930" w:rsidRDefault="006E6930" w:rsidP="006E6930">
      <w:pPr>
        <w:tabs>
          <w:tab w:val="left" w:pos="296"/>
          <w:tab w:val="left" w:pos="355"/>
        </w:tabs>
        <w:suppressAutoHyphens/>
        <w:spacing w:line="360" w:lineRule="auto"/>
        <w:ind w:left="566"/>
        <w:jc w:val="both"/>
        <w:rPr>
          <w:rFonts w:ascii="Calibri" w:hAnsi="Calibri"/>
        </w:rPr>
      </w:pPr>
      <w:r w:rsidRPr="006E6930">
        <w:rPr>
          <w:rFonts w:ascii="Calibri" w:hAnsi="Calibri"/>
        </w:rPr>
        <w:t>-</w:t>
      </w:r>
      <w:r w:rsidR="005655C5" w:rsidRPr="006E6930">
        <w:rPr>
          <w:rFonts w:ascii="Calibri" w:hAnsi="Calibri"/>
        </w:rPr>
        <w:t xml:space="preserve"> wykształcenie wyższe psychologiczne (posiadająca dyplom dietetyka) </w:t>
      </w:r>
      <w:r w:rsidR="005655C5" w:rsidRPr="006E6930">
        <w:rPr>
          <w:rFonts w:ascii="Calibri" w:hAnsi="Calibri" w:cs="Arial"/>
        </w:rPr>
        <w:t xml:space="preserve">z co najmniej 3 letnie doświadczenie w pracy klinicznej w Poradni Zdrowia Psychicznego. Posiadająca zaświadczenie o ukończeniu 4 letniego szkolenia </w:t>
      </w:r>
      <w:r w:rsidR="005655C5" w:rsidRPr="006E6930">
        <w:rPr>
          <w:rFonts w:ascii="Calibri" w:hAnsi="Calibri" w:cs="Times New Roman"/>
        </w:rPr>
        <w:t xml:space="preserve">w zakresie oddziaływań psychoterapeutycznych mających zastosowanie w leczeniu zaburzeń zdrowia, prowadzone metodami o udowodnionej naukowo skuteczności, w szczególności metodą terapii </w:t>
      </w:r>
      <w:proofErr w:type="spellStart"/>
      <w:r w:rsidR="005655C5" w:rsidRPr="006E6930">
        <w:rPr>
          <w:rFonts w:ascii="Calibri" w:hAnsi="Calibri" w:cs="Times New Roman"/>
        </w:rPr>
        <w:t>psychodynamicznej</w:t>
      </w:r>
      <w:proofErr w:type="spellEnd"/>
      <w:r w:rsidR="005655C5" w:rsidRPr="006E6930">
        <w:rPr>
          <w:rFonts w:ascii="Calibri" w:hAnsi="Calibri" w:cs="Times New Roman"/>
        </w:rPr>
        <w:t xml:space="preserve">, poznawczo-behawioralnej lub systemowej, </w:t>
      </w:r>
    </w:p>
    <w:p w14:paraId="015E37E1" w14:textId="7B46FBD3" w:rsidR="006E6930" w:rsidRDefault="006E6930" w:rsidP="006E6930">
      <w:pPr>
        <w:pStyle w:val="ListParagraph3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355"/>
        </w:tabs>
        <w:suppressAutoHyphens/>
        <w:ind w:left="566"/>
        <w:rPr>
          <w:rFonts w:ascii="Calibri" w:hAnsi="Calibri" w:cs="Times New Roman"/>
          <w:b/>
          <w:bCs/>
          <w:sz w:val="22"/>
          <w:szCs w:val="22"/>
        </w:rPr>
      </w:pPr>
      <w:r w:rsidRPr="00820FCF">
        <w:rPr>
          <w:rFonts w:ascii="Calibri" w:hAnsi="Calibri" w:cs="Times New Roman"/>
          <w:b/>
          <w:bCs/>
          <w:sz w:val="22"/>
          <w:szCs w:val="22"/>
        </w:rPr>
        <w:t>Część</w:t>
      </w:r>
      <w:r>
        <w:rPr>
          <w:rFonts w:ascii="Calibri" w:hAnsi="Calibri" w:cs="Times New Roman"/>
          <w:b/>
          <w:bCs/>
          <w:sz w:val="22"/>
          <w:szCs w:val="22"/>
        </w:rPr>
        <w:t xml:space="preserve"> </w:t>
      </w:r>
      <w:r>
        <w:rPr>
          <w:rFonts w:ascii="Calibri" w:hAnsi="Calibri" w:cs="Times New Roman"/>
          <w:b/>
          <w:bCs/>
          <w:sz w:val="22"/>
          <w:szCs w:val="22"/>
        </w:rPr>
        <w:t>7</w:t>
      </w:r>
    </w:p>
    <w:p w14:paraId="7FB25242" w14:textId="0B2C580C" w:rsidR="005655C5" w:rsidRPr="006E6930" w:rsidRDefault="005655C5" w:rsidP="006E6930">
      <w:pPr>
        <w:tabs>
          <w:tab w:val="left" w:pos="296"/>
          <w:tab w:val="left" w:pos="355"/>
        </w:tabs>
        <w:suppressAutoHyphens/>
        <w:spacing w:line="360" w:lineRule="auto"/>
        <w:ind w:left="566"/>
        <w:jc w:val="both"/>
        <w:rPr>
          <w:rFonts w:ascii="Calibri" w:hAnsi="Calibri"/>
        </w:rPr>
      </w:pPr>
      <w:r w:rsidRPr="006E6930">
        <w:rPr>
          <w:rFonts w:ascii="Calibri" w:hAnsi="Calibri"/>
        </w:rPr>
        <w:t xml:space="preserve"> –  wykształcenie wyższe psychologiczne</w:t>
      </w:r>
      <w:r w:rsidRPr="006E6930">
        <w:rPr>
          <w:rFonts w:ascii="Calibri" w:hAnsi="Calibri" w:cs="Arial"/>
        </w:rPr>
        <w:t xml:space="preserve"> z co najmniej 2 letnim doświadczeniem w pracy klinicznej w Poradni Zdrowia Psychicznego / Oddziale Dziennym. </w:t>
      </w:r>
      <w:r w:rsidRPr="006E6930">
        <w:rPr>
          <w:rFonts w:ascii="Calibri" w:hAnsi="Calibri" w:cs="Times New Roman"/>
        </w:rPr>
        <w:t>Do przeprowadzenia diagnoz psychologicznych  w Poradni Zdrowia Psychicznego dla Dzieci i Młodzieży w Warszawie.</w:t>
      </w:r>
    </w:p>
    <w:p w14:paraId="16926252" w14:textId="1E5F5C16" w:rsidR="006E6930" w:rsidRDefault="006E6930" w:rsidP="006E6930">
      <w:pPr>
        <w:pStyle w:val="ListParagraph3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355"/>
        </w:tabs>
        <w:suppressAutoHyphens/>
        <w:ind w:left="566"/>
        <w:rPr>
          <w:rFonts w:ascii="Calibri" w:hAnsi="Calibri" w:cs="Times New Roman"/>
          <w:b/>
          <w:bCs/>
          <w:sz w:val="22"/>
          <w:szCs w:val="22"/>
        </w:rPr>
      </w:pPr>
      <w:r w:rsidRPr="00820FCF">
        <w:rPr>
          <w:rFonts w:ascii="Calibri" w:hAnsi="Calibri" w:cs="Times New Roman"/>
          <w:b/>
          <w:bCs/>
          <w:sz w:val="22"/>
          <w:szCs w:val="22"/>
        </w:rPr>
        <w:t>Część</w:t>
      </w:r>
      <w:r>
        <w:rPr>
          <w:rFonts w:ascii="Calibri" w:hAnsi="Calibri" w:cs="Times New Roman"/>
          <w:b/>
          <w:bCs/>
          <w:sz w:val="22"/>
          <w:szCs w:val="22"/>
        </w:rPr>
        <w:t xml:space="preserve"> 8</w:t>
      </w:r>
    </w:p>
    <w:p w14:paraId="770A997F" w14:textId="236C66D6" w:rsidR="005655C5" w:rsidRPr="006E6930" w:rsidRDefault="005655C5" w:rsidP="006E6930">
      <w:pPr>
        <w:tabs>
          <w:tab w:val="left" w:pos="296"/>
          <w:tab w:val="left" w:pos="355"/>
        </w:tabs>
        <w:suppressAutoHyphens/>
        <w:spacing w:line="360" w:lineRule="auto"/>
        <w:ind w:left="566"/>
        <w:jc w:val="both"/>
        <w:rPr>
          <w:rFonts w:ascii="Calibri" w:hAnsi="Calibri"/>
        </w:rPr>
      </w:pPr>
      <w:r w:rsidRPr="006E6930">
        <w:rPr>
          <w:rFonts w:ascii="Calibri" w:hAnsi="Calibri"/>
        </w:rPr>
        <w:t>–  wykształcenie wyższe psychologiczne</w:t>
      </w:r>
      <w:r w:rsidRPr="006E6930">
        <w:rPr>
          <w:rFonts w:ascii="Calibri" w:hAnsi="Calibri" w:cs="Arial"/>
        </w:rPr>
        <w:t xml:space="preserve"> z co najmniej 5 letnim doświadczeniem w pracy klinicznej w Poradni Zdrowia Psychicznego / Poradnia dla Osób z Autyzmem Dziecięcym / Oddziale Dziennym. </w:t>
      </w:r>
    </w:p>
    <w:p w14:paraId="45E6A1A1" w14:textId="30698E46" w:rsidR="006E6930" w:rsidRDefault="006E6930" w:rsidP="006E6930">
      <w:pPr>
        <w:pStyle w:val="ListParagraph3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355"/>
        </w:tabs>
        <w:suppressAutoHyphens/>
        <w:ind w:left="566"/>
        <w:rPr>
          <w:rFonts w:ascii="Calibri" w:hAnsi="Calibri" w:cs="Times New Roman"/>
          <w:b/>
          <w:bCs/>
          <w:sz w:val="22"/>
          <w:szCs w:val="22"/>
        </w:rPr>
      </w:pPr>
      <w:r w:rsidRPr="00820FCF">
        <w:rPr>
          <w:rFonts w:ascii="Calibri" w:hAnsi="Calibri" w:cs="Times New Roman"/>
          <w:b/>
          <w:bCs/>
          <w:sz w:val="22"/>
          <w:szCs w:val="22"/>
        </w:rPr>
        <w:t>Część</w:t>
      </w:r>
      <w:r>
        <w:rPr>
          <w:rFonts w:ascii="Calibri" w:hAnsi="Calibri" w:cs="Times New Roman"/>
          <w:b/>
          <w:bCs/>
          <w:sz w:val="22"/>
          <w:szCs w:val="22"/>
        </w:rPr>
        <w:t xml:space="preserve"> </w:t>
      </w:r>
      <w:r>
        <w:rPr>
          <w:rFonts w:ascii="Calibri" w:hAnsi="Calibri" w:cs="Times New Roman"/>
          <w:b/>
          <w:bCs/>
          <w:sz w:val="22"/>
          <w:szCs w:val="22"/>
        </w:rPr>
        <w:t>9 i 10</w:t>
      </w:r>
    </w:p>
    <w:p w14:paraId="128AAB4D" w14:textId="77777777" w:rsidR="00A17BFF" w:rsidRDefault="005655C5" w:rsidP="006E6930">
      <w:pPr>
        <w:tabs>
          <w:tab w:val="left" w:pos="296"/>
          <w:tab w:val="left" w:pos="355"/>
        </w:tabs>
        <w:suppressAutoHyphens/>
        <w:spacing w:line="360" w:lineRule="auto"/>
        <w:ind w:left="566"/>
        <w:jc w:val="both"/>
        <w:rPr>
          <w:rFonts w:ascii="Calibri" w:hAnsi="Calibri" w:cs="Arial"/>
        </w:rPr>
      </w:pPr>
      <w:r w:rsidRPr="006E6930">
        <w:rPr>
          <w:rFonts w:ascii="Calibri" w:hAnsi="Calibri"/>
        </w:rPr>
        <w:t xml:space="preserve"> –  wykształcenie wyższe psychologiczne, posiadająca certyfikat terapeuty uzależnień </w:t>
      </w:r>
      <w:r w:rsidRPr="006E6930">
        <w:rPr>
          <w:rFonts w:ascii="Calibri" w:hAnsi="Calibri" w:cs="Arial"/>
        </w:rPr>
        <w:t xml:space="preserve"> z co najmniej 3 letnim doświadczeniem w pracy klinicznej w Poradni Leczenia Uzależnień / Oddziale.</w:t>
      </w:r>
    </w:p>
    <w:p w14:paraId="6CAF9026" w14:textId="2B376CCD" w:rsidR="005655C5" w:rsidRPr="006E6930" w:rsidRDefault="00A17BFF" w:rsidP="006E6930">
      <w:pPr>
        <w:tabs>
          <w:tab w:val="left" w:pos="296"/>
          <w:tab w:val="left" w:pos="355"/>
        </w:tabs>
        <w:suppressAutoHyphens/>
        <w:spacing w:line="360" w:lineRule="auto"/>
        <w:ind w:left="566"/>
        <w:jc w:val="both"/>
        <w:rPr>
          <w:rFonts w:ascii="Calibri" w:hAnsi="Calibri"/>
        </w:rPr>
      </w:pPr>
      <w:r w:rsidRPr="00820FCF">
        <w:rPr>
          <w:rFonts w:ascii="Calibri" w:hAnsi="Calibri" w:cs="Times New Roman"/>
          <w:b/>
          <w:bCs/>
        </w:rPr>
        <w:t>Część</w:t>
      </w:r>
      <w:r>
        <w:rPr>
          <w:rFonts w:ascii="Calibri" w:hAnsi="Calibri" w:cs="Times New Roman"/>
          <w:b/>
          <w:bCs/>
        </w:rPr>
        <w:t xml:space="preserve">  1</w:t>
      </w:r>
      <w:r>
        <w:rPr>
          <w:rFonts w:ascii="Calibri" w:hAnsi="Calibri" w:cs="Times New Roman"/>
          <w:b/>
          <w:bCs/>
        </w:rPr>
        <w:t>1</w:t>
      </w:r>
    </w:p>
    <w:p w14:paraId="2639FB1E" w14:textId="510C530B" w:rsidR="005655C5" w:rsidRPr="00A17BFF" w:rsidRDefault="005655C5" w:rsidP="00A17BFF">
      <w:pPr>
        <w:tabs>
          <w:tab w:val="left" w:pos="296"/>
          <w:tab w:val="left" w:pos="355"/>
        </w:tabs>
        <w:suppressAutoHyphens/>
        <w:spacing w:line="360" w:lineRule="auto"/>
        <w:ind w:left="566"/>
        <w:jc w:val="both"/>
        <w:rPr>
          <w:rFonts w:ascii="Calibri" w:hAnsi="Calibri" w:cs="Arial Unicode MS"/>
        </w:rPr>
      </w:pPr>
      <w:r w:rsidRPr="00A17BFF">
        <w:rPr>
          <w:rFonts w:ascii="Calibri" w:hAnsi="Calibri"/>
        </w:rPr>
        <w:t>–  osoba p</w:t>
      </w:r>
      <w:r w:rsidRPr="00A17BFF">
        <w:rPr>
          <w:rFonts w:ascii="Calibri" w:hAnsi="Calibri" w:cs="Arial"/>
          <w:bCs/>
          <w:iCs/>
          <w:color w:val="333333"/>
        </w:rPr>
        <w:t xml:space="preserve">osiadająca uprawnienia do opisu badań </w:t>
      </w:r>
      <w:r w:rsidRPr="00A17BFF">
        <w:rPr>
          <w:rFonts w:ascii="Calibri" w:hAnsi="Calibri" w:cs="Calibri"/>
          <w:bCs/>
          <w:iCs/>
          <w:color w:val="333333"/>
        </w:rPr>
        <w:t>EEG (</w:t>
      </w:r>
      <w:r w:rsidRPr="00A17BFF">
        <w:rPr>
          <w:rFonts w:ascii="Calibri" w:hAnsi="Calibri" w:cs="Calibri"/>
        </w:rPr>
        <w:t>Elektroencefalografii). Do wykonania opisów Pracowniach EEG w Józefowie i w Warszawie.</w:t>
      </w:r>
    </w:p>
    <w:p w14:paraId="5B64A3BE" w14:textId="1AB7457D" w:rsidR="00A17BFF" w:rsidRPr="00A17BFF" w:rsidRDefault="00A17BFF" w:rsidP="00A17BFF">
      <w:pPr>
        <w:tabs>
          <w:tab w:val="left" w:pos="296"/>
          <w:tab w:val="left" w:pos="355"/>
        </w:tabs>
        <w:suppressAutoHyphens/>
        <w:spacing w:line="360" w:lineRule="auto"/>
        <w:ind w:left="566"/>
        <w:jc w:val="both"/>
        <w:rPr>
          <w:rFonts w:ascii="Calibri" w:hAnsi="Calibri"/>
        </w:rPr>
      </w:pPr>
      <w:r w:rsidRPr="00820FCF">
        <w:rPr>
          <w:rFonts w:ascii="Calibri" w:hAnsi="Calibri" w:cs="Times New Roman"/>
          <w:b/>
          <w:bCs/>
        </w:rPr>
        <w:t>Część</w:t>
      </w:r>
      <w:r>
        <w:rPr>
          <w:rFonts w:ascii="Calibri" w:hAnsi="Calibri" w:cs="Times New Roman"/>
          <w:b/>
          <w:bCs/>
        </w:rPr>
        <w:t xml:space="preserve"> 12</w:t>
      </w:r>
    </w:p>
    <w:p w14:paraId="19636460" w14:textId="77777777" w:rsidR="005655C5" w:rsidRPr="00A17BFF" w:rsidRDefault="005655C5" w:rsidP="00A17BFF">
      <w:pPr>
        <w:tabs>
          <w:tab w:val="left" w:pos="296"/>
          <w:tab w:val="left" w:pos="355"/>
        </w:tabs>
        <w:suppressAutoHyphens/>
        <w:spacing w:line="360" w:lineRule="auto"/>
        <w:ind w:left="566"/>
        <w:jc w:val="both"/>
        <w:rPr>
          <w:rFonts w:ascii="Calibri" w:hAnsi="Calibri"/>
        </w:rPr>
      </w:pPr>
      <w:r w:rsidRPr="00A17BFF">
        <w:rPr>
          <w:rFonts w:ascii="Calibri" w:hAnsi="Calibri"/>
        </w:rPr>
        <w:t>Punkt 12 – osoba, która posiada</w:t>
      </w:r>
      <w:r w:rsidRPr="00A17BFF">
        <w:rPr>
          <w:rFonts w:ascii="Calibri" w:hAnsi="Calibri" w:cs="Times New Roman"/>
        </w:rPr>
        <w:t xml:space="preserve"> dyplom lekarza lub magistra psychologii, pielęgniarstwa, pedagogiki, resocjalizacji,</w:t>
      </w:r>
    </w:p>
    <w:p w14:paraId="150E6C60" w14:textId="77777777" w:rsidR="005655C5" w:rsidRPr="00A17BFF" w:rsidRDefault="005655C5" w:rsidP="005655C5">
      <w:pPr>
        <w:pStyle w:val="Akapitzlist"/>
        <w:widowControl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355"/>
        </w:tabs>
        <w:suppressAutoHyphens/>
        <w:spacing w:line="300" w:lineRule="auto"/>
        <w:jc w:val="both"/>
        <w:rPr>
          <w:rFonts w:ascii="Calibri" w:hAnsi="Calibri" w:cs="Times New Roman"/>
          <w:sz w:val="22"/>
          <w:szCs w:val="22"/>
        </w:rPr>
      </w:pPr>
      <w:r w:rsidRPr="00A17BFF">
        <w:rPr>
          <w:rFonts w:ascii="Calibri" w:hAnsi="Calibri" w:cs="Times New Roman"/>
          <w:sz w:val="22"/>
          <w:szCs w:val="22"/>
        </w:rPr>
        <w:lastRenderedPageBreak/>
        <w:t xml:space="preserve">Ukończyła podyplomowe szkolenie w zakresie oddziaływań psychoterapeutycznych mających zastosowanie w leczeniu zaburzeń zdrowia, prowadzone metodami o udowodnionej naukowo skuteczności, w szczególności metodą terapii </w:t>
      </w:r>
      <w:proofErr w:type="spellStart"/>
      <w:r w:rsidRPr="00A17BFF">
        <w:rPr>
          <w:rFonts w:ascii="Calibri" w:hAnsi="Calibri" w:cs="Times New Roman"/>
          <w:sz w:val="22"/>
          <w:szCs w:val="22"/>
        </w:rPr>
        <w:t>psychodynamicznej</w:t>
      </w:r>
      <w:proofErr w:type="spellEnd"/>
      <w:r w:rsidRPr="00A17BFF">
        <w:rPr>
          <w:rFonts w:ascii="Calibri" w:hAnsi="Calibri" w:cs="Times New Roman"/>
          <w:sz w:val="22"/>
          <w:szCs w:val="22"/>
        </w:rPr>
        <w:t>, poznawczo-behawioralnej lub systemowej, w wymiarze co najmniej 1200 godzin albo przed 2007 r. ukończyła podyplomowe szkolenie w zakresie oddziaływań psychoterapeutycznych mających zastosowanie w leczeniu zaburzeń zdrowia w wymiarze czasu określonym w programie tego szkolenia,</w:t>
      </w:r>
    </w:p>
    <w:p w14:paraId="65606CE0" w14:textId="77777777" w:rsidR="005655C5" w:rsidRPr="00A17BFF" w:rsidRDefault="005655C5" w:rsidP="005655C5">
      <w:pPr>
        <w:pStyle w:val="Akapitzlist"/>
        <w:widowControl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355"/>
        </w:tabs>
        <w:suppressAutoHyphens/>
        <w:spacing w:line="300" w:lineRule="auto"/>
        <w:ind w:left="993" w:hanging="284"/>
        <w:jc w:val="both"/>
        <w:rPr>
          <w:rFonts w:ascii="Calibri" w:hAnsi="Calibri" w:cs="Times New Roman"/>
          <w:sz w:val="22"/>
          <w:szCs w:val="22"/>
        </w:rPr>
      </w:pPr>
      <w:r w:rsidRPr="00A17BFF">
        <w:rPr>
          <w:rFonts w:ascii="Calibri" w:hAnsi="Calibri" w:cs="Times New Roman"/>
          <w:sz w:val="22"/>
          <w:szCs w:val="22"/>
        </w:rPr>
        <w:t>Posiada zaświadczenie, zwane dalej „certyfikatem psychoterapeuty”, poświadczające odbycie szkolenia wymienionego w pkt 2, zakończonego egzaminem przeprowadzonym przez komisję zewnętrzną wobec podmiotu kształcącego, w skład której nie wchodzą przedstawiciele podmiotu kształcącego, w szczególności powołaną przez stowarzyszenia wydające certyfikaty psychoterapeuty</w:t>
      </w:r>
    </w:p>
    <w:p w14:paraId="3F3DAA96" w14:textId="77777777" w:rsidR="005655C5" w:rsidRPr="00A17BFF" w:rsidRDefault="005655C5" w:rsidP="005655C5">
      <w:pPr>
        <w:pStyle w:val="Akapitzlis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355"/>
        </w:tabs>
        <w:suppressAutoHyphens/>
        <w:spacing w:line="300" w:lineRule="auto"/>
        <w:ind w:left="1665"/>
        <w:jc w:val="both"/>
        <w:rPr>
          <w:rFonts w:ascii="Calibri" w:hAnsi="Calibri" w:cs="Times New Roman"/>
          <w:sz w:val="22"/>
          <w:szCs w:val="22"/>
        </w:rPr>
      </w:pPr>
      <w:r w:rsidRPr="00A17BFF">
        <w:rPr>
          <w:rFonts w:ascii="Calibri" w:hAnsi="Calibri" w:cs="Times New Roman"/>
          <w:sz w:val="22"/>
          <w:szCs w:val="22"/>
        </w:rPr>
        <w:t>- zwana dalej „osobą prowadzącą psychoterapię”,</w:t>
      </w:r>
    </w:p>
    <w:p w14:paraId="3BC614D5" w14:textId="0CABF82B" w:rsidR="00A17BFF" w:rsidRPr="005655C5" w:rsidRDefault="005655C5" w:rsidP="00A17BFF">
      <w:pPr>
        <w:pStyle w:val="Akapitzlist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355"/>
        </w:tabs>
        <w:suppressAutoHyphens/>
        <w:spacing w:line="300" w:lineRule="auto"/>
        <w:jc w:val="both"/>
        <w:rPr>
          <w:rFonts w:ascii="Calibri" w:hAnsi="Calibri" w:cs="Calibri"/>
        </w:rPr>
      </w:pPr>
      <w:r w:rsidRPr="00A17BFF">
        <w:rPr>
          <w:rFonts w:ascii="Calibri" w:hAnsi="Calibri" w:cs="Times New Roman"/>
          <w:sz w:val="22"/>
          <w:szCs w:val="22"/>
        </w:rPr>
        <w:t>lub osoba, o której mowa w pkt 1, posiadająca status osoby ukończonej 2 lata w podyplomowym szkoleniu, o którym mowa w pkt 2, oraz posiadająca zaświadczenie wydane przez podmiot prowadzący kształcenie oraz pracująca pod nadzorem osoby posiadającej certyfikat psychoterapeuty, zwana dalej „osobą ubiegającą się o otrzymanie certyfikatu psychoterapeuty”.</w:t>
      </w:r>
    </w:p>
    <w:p w14:paraId="72DC98B5" w14:textId="77777777" w:rsidR="005655C5" w:rsidRDefault="005655C5" w:rsidP="003149CD">
      <w:pPr>
        <w:pStyle w:val="ListParagraph3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355"/>
        </w:tabs>
        <w:suppressAutoHyphens/>
        <w:ind w:left="1260"/>
        <w:rPr>
          <w:rFonts w:ascii="Calibri" w:hAnsi="Calibri" w:cs="Times New Roman"/>
          <w:b/>
          <w:bCs/>
          <w:sz w:val="22"/>
          <w:szCs w:val="22"/>
        </w:rPr>
      </w:pPr>
    </w:p>
    <w:p w14:paraId="5A1C8BF8" w14:textId="77777777" w:rsidR="003149CD" w:rsidRPr="00CC6DF7" w:rsidRDefault="003149CD" w:rsidP="003149CD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b/>
          <w:color w:val="000000"/>
          <w:lang w:eastAsia="pl-PL"/>
        </w:rPr>
        <w:t xml:space="preserve">Uwaga: </w:t>
      </w:r>
      <w:r w:rsidRPr="00CC6DF7">
        <w:rPr>
          <w:rFonts w:ascii="Calibri" w:eastAsia="Times New Roman" w:hAnsi="Calibri" w:cs="Times New Roman"/>
          <w:color w:val="000000"/>
          <w:lang w:eastAsia="pl-PL"/>
        </w:rPr>
        <w:t>dowodami w zakresie dokumentowania doświadczenia zawodowego są:</w:t>
      </w:r>
      <w:r w:rsidRPr="00CC6DF7">
        <w:rPr>
          <w:rFonts w:ascii="Calibri" w:eastAsia="Times New Roman" w:hAnsi="Calibri" w:cs="Times New Roman"/>
          <w:b/>
          <w:color w:val="000000"/>
          <w:lang w:eastAsia="pl-PL"/>
        </w:rPr>
        <w:t xml:space="preserve"> </w:t>
      </w:r>
      <w:r w:rsidRPr="00CC6DF7">
        <w:rPr>
          <w:rFonts w:ascii="Calibri" w:eastAsia="Times New Roman" w:hAnsi="Calibri" w:cs="Times New Roman"/>
          <w:color w:val="000000"/>
          <w:lang w:eastAsia="pl-PL"/>
        </w:rPr>
        <w:t>referencje</w:t>
      </w:r>
      <w:r w:rsidRPr="00CC6DF7">
        <w:rPr>
          <w:rFonts w:ascii="Calibri" w:eastAsia="Times New Roman" w:hAnsi="Calibri" w:cs="Times New Roman"/>
          <w:b/>
          <w:color w:val="000000"/>
          <w:lang w:eastAsia="pl-PL"/>
        </w:rPr>
        <w:t xml:space="preserve">/ </w:t>
      </w:r>
      <w:r w:rsidRPr="00CC6DF7">
        <w:rPr>
          <w:rFonts w:ascii="Calibri" w:eastAsia="Times New Roman" w:hAnsi="Calibri" w:cs="Times New Roman"/>
          <w:color w:val="000000"/>
          <w:lang w:eastAsia="pl-PL"/>
        </w:rPr>
        <w:t xml:space="preserve">poświadczenie, oświadczenie – jeżeli z uzasadnionych przyczyn o obiektywnym charakterze przyjmujący zamówienie nie jest w stanie uzyskać  poświadczenia. </w:t>
      </w:r>
      <w:r w:rsidRPr="00CC6DF7">
        <w:rPr>
          <w:rFonts w:ascii="Calibri" w:eastAsia="Times New Roman" w:hAnsi="Calibri" w:cs="Times New Roman"/>
          <w:b/>
          <w:bCs/>
          <w:i/>
          <w:iCs/>
          <w:color w:val="000000"/>
          <w:u w:val="single"/>
          <w:lang w:eastAsia="pl-PL"/>
        </w:rPr>
        <w:t>W przypadku doświadczenia nabytego u Udzielającego zamówienia dopuszcza się złożenie Oświadczen</w:t>
      </w:r>
      <w:r w:rsidRPr="00CC6DF7">
        <w:rPr>
          <w:rFonts w:ascii="Calibri" w:eastAsia="Times New Roman" w:hAnsi="Calibri" w:cs="Times New Roman"/>
          <w:color w:val="000000"/>
          <w:u w:val="single"/>
          <w:lang w:eastAsia="pl-PL"/>
        </w:rPr>
        <w:t>ia</w:t>
      </w:r>
      <w:r w:rsidRPr="00CC6DF7">
        <w:rPr>
          <w:rFonts w:ascii="Calibri" w:eastAsia="Times New Roman" w:hAnsi="Calibri" w:cs="Times New Roman"/>
          <w:color w:val="000000"/>
          <w:lang w:eastAsia="pl-PL"/>
        </w:rPr>
        <w:t>.</w:t>
      </w:r>
    </w:p>
    <w:p w14:paraId="14328C14" w14:textId="77777777" w:rsidR="003149CD" w:rsidRPr="00CC6DF7" w:rsidRDefault="003149CD" w:rsidP="003149CD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</w:p>
    <w:p w14:paraId="72348CB7" w14:textId="77777777" w:rsidR="003149CD" w:rsidRPr="00CC6DF7" w:rsidRDefault="003149CD" w:rsidP="003149CD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/>
          <w:color w:val="000000"/>
          <w:u w:val="single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 xml:space="preserve">- </w:t>
      </w:r>
      <w:r w:rsidRPr="00CC6DF7">
        <w:rPr>
          <w:rFonts w:ascii="Calibri" w:eastAsia="Times New Roman" w:hAnsi="Calibri" w:cs="Times New Roman"/>
          <w:b/>
          <w:color w:val="000000"/>
          <w:u w:val="single"/>
          <w:lang w:eastAsia="pl-PL"/>
        </w:rPr>
        <w:t xml:space="preserve">   polisa O.C.   </w:t>
      </w:r>
    </w:p>
    <w:p w14:paraId="6507442F" w14:textId="77777777" w:rsidR="003149CD" w:rsidRPr="00CC6DF7" w:rsidRDefault="003149CD" w:rsidP="003149CD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 xml:space="preserve">W przypadku braku polisy OC na dzień składania ofert, należy dołączyć zobowiązanie </w:t>
      </w:r>
      <w:r w:rsidRPr="00CC6DF7">
        <w:rPr>
          <w:rFonts w:ascii="Calibri" w:eastAsia="Times New Roman" w:hAnsi="Calibri" w:cs="Times New Roman"/>
          <w:color w:val="000000"/>
          <w:lang w:eastAsia="pl-PL"/>
        </w:rPr>
        <w:br/>
        <w:t xml:space="preserve">z którego treści będzie wynikało, że Przyjmujący zamówienie ubezpieczy się na sumę gwarantowaną zgodnie Rozporządzeniem Ministra Finansów z dnia 22.12.2011 r. w sprawie obowiązkowego ubezpieczenia odpowiedzialności cywilnej podmiotu przyjmującego zamówienie na świadczenie zdrowotne (Dz. U. Nr 293, poz. 1729) i dostarczy kserokopię najpóźniej w dniu podpisania umowy. </w:t>
      </w:r>
    </w:p>
    <w:p w14:paraId="62CFBB14" w14:textId="77777777" w:rsidR="003149CD" w:rsidRPr="00CC6DF7" w:rsidRDefault="003149CD" w:rsidP="003149CD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Times New Roman"/>
          <w:b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b/>
          <w:color w:val="000000"/>
          <w:lang w:eastAsia="pl-PL"/>
        </w:rPr>
        <w:t>Wymienione wyżej dokumenty (z wyjątkiem formularza oferty) należy dołączyć w formie kserokopii poświadczonej za zgodność z oryginałem.</w:t>
      </w:r>
    </w:p>
    <w:p w14:paraId="5648DFB5" w14:textId="77777777" w:rsidR="003149CD" w:rsidRPr="00CC6DF7" w:rsidRDefault="003149CD" w:rsidP="003149CD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Times New Roman"/>
          <w:b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b/>
          <w:color w:val="000000"/>
          <w:lang w:eastAsia="pl-PL"/>
        </w:rPr>
        <w:t>V. Kryterium oceny ofert</w:t>
      </w:r>
    </w:p>
    <w:p w14:paraId="44BAFCBE" w14:textId="77777777" w:rsidR="003149CD" w:rsidRPr="00CC6DF7" w:rsidRDefault="003149CD" w:rsidP="003149CD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 xml:space="preserve">1. Kryterium oceny ofert:  100% cena. </w:t>
      </w:r>
    </w:p>
    <w:p w14:paraId="547EE4A2" w14:textId="77777777" w:rsidR="003149CD" w:rsidRPr="00CC6DF7" w:rsidRDefault="003149CD" w:rsidP="003149CD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>Oferty będą ocenione na podstawie kryterium ceny w następujący sposób</w:t>
      </w:r>
      <w:r w:rsidRPr="00CC6DF7">
        <w:rPr>
          <w:rFonts w:ascii="Calibri" w:eastAsia="Times New Roman" w:hAnsi="Calibri" w:cs="Times New Roman"/>
          <w:b/>
          <w:color w:val="000000"/>
          <w:lang w:eastAsia="pl-PL"/>
        </w:rPr>
        <w:t>:</w:t>
      </w:r>
    </w:p>
    <w:p w14:paraId="2315EC00" w14:textId="77777777" w:rsidR="003149CD" w:rsidRPr="00CC6DF7" w:rsidRDefault="003149CD" w:rsidP="003149CD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b/>
          <w:color w:val="000000"/>
          <w:lang w:eastAsia="pl-PL"/>
        </w:rPr>
        <w:t>Cena brutto</w:t>
      </w:r>
      <w:r w:rsidRPr="00CC6DF7">
        <w:rPr>
          <w:rFonts w:ascii="Calibri" w:eastAsia="Times New Roman" w:hAnsi="Calibri" w:cs="Times New Roman"/>
          <w:color w:val="000000"/>
          <w:lang w:eastAsia="pl-PL"/>
        </w:rPr>
        <w:t xml:space="preserve"> </w:t>
      </w:r>
      <w:r w:rsidRPr="00CC6DF7">
        <w:rPr>
          <w:rFonts w:ascii="Calibri" w:eastAsia="Times New Roman" w:hAnsi="Calibri" w:cs="Times New Roman"/>
          <w:b/>
          <w:color w:val="000000"/>
          <w:lang w:eastAsia="pl-PL"/>
        </w:rPr>
        <w:t>oferty  - waga 100 %</w:t>
      </w:r>
    </w:p>
    <w:p w14:paraId="1B0B8AFA" w14:textId="77777777" w:rsidR="003149CD" w:rsidRPr="00CC6DF7" w:rsidRDefault="003149CD" w:rsidP="003149CD">
      <w:pPr>
        <w:widowControl w:val="0"/>
        <w:suppressAutoHyphens/>
        <w:spacing w:after="120" w:line="240" w:lineRule="auto"/>
        <w:ind w:left="283"/>
        <w:rPr>
          <w:rFonts w:ascii="Calibri" w:hAnsi="Calibri"/>
          <w:color w:val="000000"/>
          <w:lang w:eastAsia="pl-PL"/>
        </w:rPr>
      </w:pPr>
      <w:r w:rsidRPr="00CC6DF7">
        <w:rPr>
          <w:rFonts w:ascii="Calibri" w:hAnsi="Calibri"/>
          <w:color w:val="000000"/>
          <w:lang w:eastAsia="pl-PL"/>
        </w:rPr>
        <w:t>W ramach przedstawionego wyżej kryterium, Wykonawcy będą przyznawane punkty w skali</w:t>
      </w:r>
      <w:r w:rsidRPr="00CC6DF7">
        <w:rPr>
          <w:rFonts w:ascii="Calibri" w:hAnsi="Calibri"/>
          <w:color w:val="000000"/>
          <w:lang w:eastAsia="pl-PL"/>
        </w:rPr>
        <w:br/>
        <w:t>od 0 do 100.</w:t>
      </w:r>
    </w:p>
    <w:p w14:paraId="24DF5D88" w14:textId="77777777" w:rsidR="003149CD" w:rsidRPr="00CC6DF7" w:rsidRDefault="003149CD" w:rsidP="003149CD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>Wszystkie obliczenia będą dokonywane</w:t>
      </w:r>
      <w:r w:rsidRPr="00CC6DF7">
        <w:rPr>
          <w:rFonts w:ascii="Calibri" w:eastAsia="Times New Roman" w:hAnsi="Calibri" w:cs="Times New Roman"/>
          <w:b/>
          <w:color w:val="000000"/>
          <w:lang w:eastAsia="pl-PL"/>
        </w:rPr>
        <w:t xml:space="preserve"> </w:t>
      </w:r>
      <w:r w:rsidRPr="00CC6DF7">
        <w:rPr>
          <w:rFonts w:ascii="Calibri" w:eastAsia="Times New Roman" w:hAnsi="Calibri" w:cs="Times New Roman"/>
          <w:color w:val="000000"/>
          <w:lang w:eastAsia="pl-PL"/>
        </w:rPr>
        <w:t>z dokładnością do dwóch miejsc po przecinku.</w:t>
      </w:r>
    </w:p>
    <w:p w14:paraId="2813F38A" w14:textId="77777777" w:rsidR="003149CD" w:rsidRPr="00CC6DF7" w:rsidRDefault="003149CD" w:rsidP="003149CD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b/>
          <w:color w:val="000000"/>
          <w:lang w:eastAsia="pl-PL"/>
        </w:rPr>
        <w:t>Ocena ofert dokonywana będzie według następującego wzoru :</w:t>
      </w:r>
    </w:p>
    <w:p w14:paraId="2072B367" w14:textId="77777777" w:rsidR="003149CD" w:rsidRPr="00CC6DF7" w:rsidRDefault="003149CD" w:rsidP="003149CD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  <w:proofErr w:type="spellStart"/>
      <w:r w:rsidRPr="00CC6DF7">
        <w:rPr>
          <w:rFonts w:ascii="Calibri" w:eastAsia="Times New Roman" w:hAnsi="Calibri" w:cs="Times New Roman"/>
          <w:b/>
          <w:color w:val="000000"/>
          <w:lang w:eastAsia="pl-PL"/>
        </w:rPr>
        <w:t>W</w:t>
      </w:r>
      <w:r w:rsidRPr="00CC6DF7">
        <w:rPr>
          <w:rFonts w:ascii="Calibri" w:eastAsia="Times New Roman" w:hAnsi="Calibri" w:cs="Times New Roman"/>
          <w:b/>
          <w:color w:val="000000"/>
          <w:vertAlign w:val="subscript"/>
          <w:lang w:eastAsia="pl-PL"/>
        </w:rPr>
        <w:t>x</w:t>
      </w:r>
      <w:proofErr w:type="spellEnd"/>
      <w:r w:rsidRPr="00CC6DF7">
        <w:rPr>
          <w:rFonts w:ascii="Calibri" w:eastAsia="Times New Roman" w:hAnsi="Calibri" w:cs="Times New Roman"/>
          <w:b/>
          <w:color w:val="000000"/>
          <w:lang w:eastAsia="pl-PL"/>
        </w:rPr>
        <w:t xml:space="preserve"> = ( C </w:t>
      </w:r>
      <w:r w:rsidRPr="00CC6DF7">
        <w:rPr>
          <w:rFonts w:ascii="Calibri" w:eastAsia="Times New Roman" w:hAnsi="Calibri" w:cs="Times New Roman"/>
          <w:b/>
          <w:color w:val="000000"/>
          <w:vertAlign w:val="subscript"/>
          <w:lang w:eastAsia="pl-PL"/>
        </w:rPr>
        <w:t>min</w:t>
      </w:r>
      <w:r w:rsidRPr="00CC6DF7">
        <w:rPr>
          <w:rFonts w:ascii="Calibri" w:eastAsia="Times New Roman" w:hAnsi="Calibri" w:cs="Times New Roman"/>
          <w:b/>
          <w:color w:val="000000"/>
          <w:lang w:eastAsia="pl-PL"/>
        </w:rPr>
        <w:t xml:space="preserve"> : C </w:t>
      </w:r>
      <w:r w:rsidRPr="00CC6DF7">
        <w:rPr>
          <w:rFonts w:ascii="Calibri" w:eastAsia="Times New Roman" w:hAnsi="Calibri" w:cs="Times New Roman"/>
          <w:b/>
          <w:color w:val="000000"/>
          <w:vertAlign w:val="subscript"/>
          <w:lang w:eastAsia="pl-PL"/>
        </w:rPr>
        <w:t>x</w:t>
      </w:r>
      <w:r w:rsidRPr="00CC6DF7">
        <w:rPr>
          <w:rFonts w:ascii="Calibri" w:eastAsia="Times New Roman" w:hAnsi="Calibri" w:cs="Times New Roman"/>
          <w:b/>
          <w:color w:val="000000"/>
          <w:lang w:eastAsia="pl-PL"/>
        </w:rPr>
        <w:t xml:space="preserve"> ) x 100 x waga kryterium, </w:t>
      </w:r>
      <w:r w:rsidRPr="00CC6DF7">
        <w:rPr>
          <w:rFonts w:ascii="Calibri" w:eastAsia="Times New Roman" w:hAnsi="Calibri" w:cs="Times New Roman"/>
          <w:color w:val="000000"/>
          <w:lang w:eastAsia="pl-PL"/>
        </w:rPr>
        <w:t>gdzie:</w:t>
      </w:r>
    </w:p>
    <w:p w14:paraId="6B5927B8" w14:textId="77777777" w:rsidR="003149CD" w:rsidRPr="00CC6DF7" w:rsidRDefault="003149CD" w:rsidP="003149CD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  <w:proofErr w:type="spellStart"/>
      <w:r w:rsidRPr="00CC6DF7">
        <w:rPr>
          <w:rFonts w:ascii="Calibri" w:eastAsia="Times New Roman" w:hAnsi="Calibri" w:cs="Times New Roman"/>
          <w:b/>
          <w:color w:val="000000"/>
          <w:lang w:eastAsia="pl-PL"/>
        </w:rPr>
        <w:t>W</w:t>
      </w:r>
      <w:r w:rsidRPr="00CC6DF7">
        <w:rPr>
          <w:rFonts w:ascii="Calibri" w:eastAsia="Times New Roman" w:hAnsi="Calibri" w:cs="Times New Roman"/>
          <w:b/>
          <w:color w:val="000000"/>
          <w:vertAlign w:val="subscript"/>
          <w:lang w:eastAsia="pl-PL"/>
        </w:rPr>
        <w:t>x</w:t>
      </w:r>
      <w:proofErr w:type="spellEnd"/>
      <w:r w:rsidRPr="00CC6DF7">
        <w:rPr>
          <w:rFonts w:ascii="Calibri" w:eastAsia="Times New Roman" w:hAnsi="Calibri" w:cs="Times New Roman"/>
          <w:color w:val="000000"/>
          <w:lang w:eastAsia="pl-PL"/>
        </w:rPr>
        <w:t xml:space="preserve"> - ilość punktów przyznanych  ofercie ,</w:t>
      </w:r>
    </w:p>
    <w:p w14:paraId="5655AB9D" w14:textId="77777777" w:rsidR="003149CD" w:rsidRPr="00CC6DF7" w:rsidRDefault="003149CD" w:rsidP="003149CD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b/>
          <w:color w:val="000000"/>
          <w:lang w:eastAsia="pl-PL"/>
        </w:rPr>
        <w:t xml:space="preserve">C </w:t>
      </w:r>
      <w:r w:rsidRPr="00CC6DF7">
        <w:rPr>
          <w:rFonts w:ascii="Calibri" w:eastAsia="Times New Roman" w:hAnsi="Calibri" w:cs="Times New Roman"/>
          <w:b/>
          <w:color w:val="000000"/>
          <w:vertAlign w:val="subscript"/>
          <w:lang w:eastAsia="pl-PL"/>
        </w:rPr>
        <w:t>min</w:t>
      </w:r>
      <w:r w:rsidRPr="00CC6DF7">
        <w:rPr>
          <w:rFonts w:ascii="Calibri" w:eastAsia="Times New Roman" w:hAnsi="Calibri" w:cs="Times New Roman"/>
          <w:color w:val="000000"/>
          <w:lang w:eastAsia="pl-PL"/>
        </w:rPr>
        <w:t xml:space="preserve"> - cena minimalna ( z VAT ) zaoferowana w konkursie lub w części,</w:t>
      </w:r>
    </w:p>
    <w:p w14:paraId="2FA583EC" w14:textId="77777777" w:rsidR="003149CD" w:rsidRPr="00CC6DF7" w:rsidRDefault="003149CD" w:rsidP="003149CD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  <w:proofErr w:type="spellStart"/>
      <w:r w:rsidRPr="00CC6DF7">
        <w:rPr>
          <w:rFonts w:ascii="Calibri" w:eastAsia="Times New Roman" w:hAnsi="Calibri" w:cs="Times New Roman"/>
          <w:b/>
          <w:color w:val="000000"/>
          <w:lang w:eastAsia="pl-PL"/>
        </w:rPr>
        <w:t>C</w:t>
      </w:r>
      <w:r w:rsidRPr="00CC6DF7">
        <w:rPr>
          <w:rFonts w:ascii="Calibri" w:eastAsia="Times New Roman" w:hAnsi="Calibri" w:cs="Times New Roman"/>
          <w:b/>
          <w:color w:val="000000"/>
          <w:vertAlign w:val="subscript"/>
          <w:lang w:eastAsia="pl-PL"/>
        </w:rPr>
        <w:t>x</w:t>
      </w:r>
      <w:proofErr w:type="spellEnd"/>
      <w:r w:rsidRPr="00CC6DF7">
        <w:rPr>
          <w:rFonts w:ascii="Calibri" w:eastAsia="Times New Roman" w:hAnsi="Calibri" w:cs="Times New Roman"/>
          <w:color w:val="000000"/>
          <w:vertAlign w:val="subscript"/>
          <w:lang w:eastAsia="pl-PL"/>
        </w:rPr>
        <w:t xml:space="preserve"> </w:t>
      </w:r>
      <w:r w:rsidRPr="00CC6DF7">
        <w:rPr>
          <w:rFonts w:ascii="Calibri" w:eastAsia="Times New Roman" w:hAnsi="Calibri" w:cs="Times New Roman"/>
          <w:color w:val="000000"/>
          <w:lang w:eastAsia="pl-PL"/>
        </w:rPr>
        <w:t>- cena ( z VAT ) podana przez Wykonawcę dla którego wynik jest obliczany.</w:t>
      </w:r>
    </w:p>
    <w:p w14:paraId="7BC2BF0F" w14:textId="77777777" w:rsidR="003149CD" w:rsidRPr="00CC6DF7" w:rsidRDefault="003149CD" w:rsidP="003149CD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>2. Za najkorzystniejszą zostanie uznana oferta, która uzyska największą liczbę punktów.</w:t>
      </w:r>
    </w:p>
    <w:p w14:paraId="7928A9D7" w14:textId="77777777" w:rsidR="003149CD" w:rsidRPr="00CC6DF7" w:rsidRDefault="003149CD" w:rsidP="003149CD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b/>
          <w:color w:val="000000"/>
          <w:lang w:eastAsia="pl-PL"/>
        </w:rPr>
        <w:t>VI. Miejsce i termin składania ofert.</w:t>
      </w:r>
    </w:p>
    <w:p w14:paraId="2808A600" w14:textId="39BA9897" w:rsidR="003149CD" w:rsidRPr="00CC6DF7" w:rsidRDefault="003149CD" w:rsidP="003149CD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Times New Roman"/>
          <w:b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>Ofertę w zaklejonej kopercie należy złożyć</w:t>
      </w:r>
      <w:r>
        <w:rPr>
          <w:rFonts w:ascii="Calibri" w:eastAsia="Times New Roman" w:hAnsi="Calibri" w:cs="Times New Roman"/>
          <w:color w:val="000000"/>
          <w:lang w:eastAsia="pl-PL"/>
        </w:rPr>
        <w:t xml:space="preserve">/przesłać </w:t>
      </w:r>
      <w:r w:rsidRPr="00CC6DF7">
        <w:rPr>
          <w:rFonts w:ascii="Calibri" w:eastAsia="Times New Roman" w:hAnsi="Calibri" w:cs="Times New Roman"/>
          <w:color w:val="000000"/>
          <w:lang w:eastAsia="pl-PL"/>
        </w:rPr>
        <w:t xml:space="preserve"> w Sekretariacie (II p. pokój 54)  </w:t>
      </w:r>
      <w:r w:rsidRPr="00CC6DF7">
        <w:rPr>
          <w:rFonts w:ascii="Calibri" w:eastAsia="Times New Roman" w:hAnsi="Calibri" w:cs="Times New Roman"/>
          <w:b/>
          <w:color w:val="000000"/>
          <w:lang w:eastAsia="pl-PL"/>
        </w:rPr>
        <w:t>Mazowieckiego Centrum Neuropsychiatrii</w:t>
      </w:r>
      <w:r w:rsidRPr="00CC6DF7">
        <w:rPr>
          <w:rFonts w:ascii="Calibri" w:eastAsia="Times New Roman" w:hAnsi="Calibri" w:cs="Times New Roman"/>
          <w:color w:val="000000"/>
          <w:lang w:eastAsia="pl-PL"/>
        </w:rPr>
        <w:t xml:space="preserve"> </w:t>
      </w:r>
      <w:r w:rsidRPr="00CC6DF7">
        <w:rPr>
          <w:rFonts w:ascii="Calibri" w:eastAsia="Times New Roman" w:hAnsi="Calibri" w:cs="Times New Roman"/>
          <w:b/>
          <w:color w:val="000000"/>
          <w:lang w:eastAsia="pl-PL"/>
        </w:rPr>
        <w:t>Sp. z o.o. w Zagórzu k/W-wy, 05-462</w:t>
      </w:r>
      <w:r w:rsidRPr="00CC6DF7">
        <w:rPr>
          <w:rFonts w:ascii="Calibri" w:eastAsia="Times New Roman" w:hAnsi="Calibri" w:cs="Times New Roman"/>
          <w:color w:val="000000"/>
          <w:lang w:eastAsia="pl-PL"/>
        </w:rPr>
        <w:t xml:space="preserve"> </w:t>
      </w:r>
      <w:r w:rsidRPr="00CC6DF7">
        <w:rPr>
          <w:rFonts w:ascii="Calibri" w:eastAsia="Times New Roman" w:hAnsi="Calibri" w:cs="Times New Roman"/>
          <w:b/>
          <w:color w:val="000000"/>
          <w:lang w:eastAsia="pl-PL"/>
        </w:rPr>
        <w:t>Wiązowna</w:t>
      </w:r>
      <w:r w:rsidRPr="00CC6DF7">
        <w:rPr>
          <w:rFonts w:ascii="Calibri" w:eastAsia="Times New Roman" w:hAnsi="Calibri" w:cs="Times New Roman"/>
          <w:color w:val="000000"/>
          <w:lang w:eastAsia="pl-PL"/>
        </w:rPr>
        <w:t>, (Budynek Zespołu Szkół Specjalnych)</w:t>
      </w:r>
      <w:r w:rsidRPr="00CC6DF7">
        <w:rPr>
          <w:rFonts w:ascii="Calibri" w:eastAsia="Times New Roman" w:hAnsi="Calibri" w:cs="Times New Roman"/>
          <w:b/>
          <w:color w:val="000000"/>
          <w:lang w:eastAsia="pl-PL"/>
        </w:rPr>
        <w:t xml:space="preserve"> </w:t>
      </w:r>
      <w:r w:rsidRPr="00CC6DF7">
        <w:rPr>
          <w:rFonts w:ascii="Calibri" w:eastAsia="Times New Roman" w:hAnsi="Calibri" w:cs="Times New Roman"/>
          <w:color w:val="000000"/>
          <w:lang w:eastAsia="pl-PL"/>
        </w:rPr>
        <w:t xml:space="preserve">lub przesłać pocztą  na w/w adres do dnia  </w:t>
      </w:r>
      <w:r w:rsidRPr="00CC6DF7">
        <w:rPr>
          <w:rFonts w:ascii="Calibri" w:eastAsia="Times New Roman" w:hAnsi="Calibri" w:cs="Times New Roman"/>
          <w:b/>
          <w:color w:val="000000"/>
          <w:lang w:eastAsia="pl-PL"/>
        </w:rPr>
        <w:t xml:space="preserve"> </w:t>
      </w:r>
      <w:r>
        <w:rPr>
          <w:rFonts w:ascii="Calibri" w:eastAsia="Times New Roman" w:hAnsi="Calibri" w:cs="Times New Roman"/>
          <w:b/>
          <w:color w:val="000000"/>
          <w:lang w:eastAsia="pl-PL"/>
        </w:rPr>
        <w:t>2</w:t>
      </w:r>
      <w:r w:rsidR="00A17BFF">
        <w:rPr>
          <w:rFonts w:ascii="Calibri" w:eastAsia="Times New Roman" w:hAnsi="Calibri" w:cs="Times New Roman"/>
          <w:b/>
          <w:color w:val="000000"/>
          <w:lang w:eastAsia="pl-PL"/>
        </w:rPr>
        <w:t xml:space="preserve">8 </w:t>
      </w:r>
      <w:r>
        <w:rPr>
          <w:rFonts w:ascii="Calibri" w:eastAsia="Times New Roman" w:hAnsi="Calibri" w:cs="Times New Roman"/>
          <w:b/>
          <w:color w:val="000000"/>
          <w:lang w:eastAsia="pl-PL"/>
        </w:rPr>
        <w:t xml:space="preserve"> stycznia  </w:t>
      </w:r>
      <w:r w:rsidRPr="00CC6DF7">
        <w:rPr>
          <w:rFonts w:ascii="Calibri" w:eastAsia="Times New Roman" w:hAnsi="Calibri" w:cs="Times New Roman"/>
          <w:b/>
          <w:color w:val="000000"/>
          <w:lang w:eastAsia="pl-PL"/>
        </w:rPr>
        <w:t>202</w:t>
      </w:r>
      <w:r>
        <w:rPr>
          <w:rFonts w:ascii="Calibri" w:eastAsia="Times New Roman" w:hAnsi="Calibri" w:cs="Times New Roman"/>
          <w:b/>
          <w:color w:val="000000"/>
          <w:lang w:eastAsia="pl-PL"/>
        </w:rPr>
        <w:t>1</w:t>
      </w:r>
      <w:r w:rsidRPr="00CC6DF7">
        <w:rPr>
          <w:rFonts w:ascii="Calibri" w:eastAsia="Times New Roman" w:hAnsi="Calibri" w:cs="Times New Roman"/>
          <w:b/>
          <w:color w:val="000000"/>
          <w:lang w:eastAsia="pl-PL"/>
        </w:rPr>
        <w:t>r.   godz.10:00.</w:t>
      </w:r>
    </w:p>
    <w:p w14:paraId="6ED52271" w14:textId="77777777" w:rsidR="003149CD" w:rsidRPr="00CC6DF7" w:rsidRDefault="003149CD" w:rsidP="003149CD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lastRenderedPageBreak/>
        <w:t>Ofertę przesłaną drogą pocztową uważa się za złożoną w terminie, jeżeli wpłynie ona</w:t>
      </w:r>
      <w:r w:rsidRPr="00CC6DF7">
        <w:rPr>
          <w:rFonts w:ascii="Calibri" w:eastAsia="Times New Roman" w:hAnsi="Calibri" w:cs="Times New Roman"/>
          <w:color w:val="000000"/>
          <w:lang w:eastAsia="pl-PL"/>
        </w:rPr>
        <w:br/>
        <w:t>do siedziby Udzielającego zamówienie przed upływem terminu składania ofert.</w:t>
      </w:r>
    </w:p>
    <w:p w14:paraId="01973E18" w14:textId="77777777" w:rsidR="003149CD" w:rsidRPr="00CC6DF7" w:rsidRDefault="003149CD" w:rsidP="003149CD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b/>
          <w:color w:val="000000"/>
          <w:lang w:eastAsia="pl-PL"/>
        </w:rPr>
        <w:t>VII. Miejsce i  termin otwarcia ofert.</w:t>
      </w:r>
    </w:p>
    <w:p w14:paraId="2235C7B5" w14:textId="38FFC6EA" w:rsidR="003149CD" w:rsidRPr="00CC6DF7" w:rsidRDefault="003149CD" w:rsidP="003149CD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Times New Roman"/>
          <w:b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 xml:space="preserve">Komisyjne otwarcie ofert nastąpi na posiedzeniu Komisji Konkursowej, które odbędzie się w siedzibie Udzielającego zamówienia w  Zagórzu, gm. Wiązowna, Sekcja Zamówień Publicznych, Budynek D  </w:t>
      </w:r>
      <w:r w:rsidRPr="00CC6DF7">
        <w:rPr>
          <w:rFonts w:ascii="Calibri" w:eastAsia="Times New Roman" w:hAnsi="Calibri" w:cs="Times New Roman"/>
          <w:color w:val="000000"/>
          <w:lang w:eastAsia="pl-PL"/>
        </w:rPr>
        <w:br/>
        <w:t xml:space="preserve">w dniu  </w:t>
      </w:r>
      <w:r w:rsidRPr="00CC6DF7">
        <w:rPr>
          <w:rFonts w:ascii="Calibri" w:eastAsia="Times New Roman" w:hAnsi="Calibri" w:cs="Times New Roman"/>
          <w:b/>
          <w:color w:val="000000"/>
          <w:lang w:eastAsia="pl-PL"/>
        </w:rPr>
        <w:t xml:space="preserve"> </w:t>
      </w:r>
      <w:r>
        <w:rPr>
          <w:rFonts w:ascii="Calibri" w:eastAsia="Times New Roman" w:hAnsi="Calibri" w:cs="Times New Roman"/>
          <w:b/>
          <w:color w:val="000000"/>
          <w:lang w:eastAsia="pl-PL"/>
        </w:rPr>
        <w:t>2</w:t>
      </w:r>
      <w:r w:rsidR="00A17BFF">
        <w:rPr>
          <w:rFonts w:ascii="Calibri" w:eastAsia="Times New Roman" w:hAnsi="Calibri" w:cs="Times New Roman"/>
          <w:b/>
          <w:color w:val="000000"/>
          <w:lang w:eastAsia="pl-PL"/>
        </w:rPr>
        <w:t>8</w:t>
      </w:r>
      <w:r>
        <w:rPr>
          <w:rFonts w:ascii="Calibri" w:eastAsia="Times New Roman" w:hAnsi="Calibri" w:cs="Times New Roman"/>
          <w:b/>
          <w:color w:val="000000"/>
          <w:lang w:eastAsia="pl-PL"/>
        </w:rPr>
        <w:t xml:space="preserve"> stycznia </w:t>
      </w:r>
      <w:r w:rsidRPr="00CC6DF7">
        <w:rPr>
          <w:rFonts w:ascii="Calibri" w:eastAsia="Times New Roman" w:hAnsi="Calibri" w:cs="Times New Roman"/>
          <w:b/>
          <w:color w:val="000000"/>
          <w:lang w:eastAsia="pl-PL"/>
        </w:rPr>
        <w:t xml:space="preserve"> 202</w:t>
      </w:r>
      <w:r>
        <w:rPr>
          <w:rFonts w:ascii="Calibri" w:eastAsia="Times New Roman" w:hAnsi="Calibri" w:cs="Times New Roman"/>
          <w:b/>
          <w:color w:val="000000"/>
          <w:lang w:eastAsia="pl-PL"/>
        </w:rPr>
        <w:t>1</w:t>
      </w:r>
      <w:r w:rsidRPr="00CC6DF7">
        <w:rPr>
          <w:rFonts w:ascii="Calibri" w:eastAsia="Times New Roman" w:hAnsi="Calibri" w:cs="Times New Roman"/>
          <w:b/>
          <w:color w:val="000000"/>
          <w:lang w:eastAsia="pl-PL"/>
        </w:rPr>
        <w:t>r.</w:t>
      </w:r>
      <w:r w:rsidRPr="00CC6DF7">
        <w:rPr>
          <w:rFonts w:ascii="Calibri" w:eastAsia="Times New Roman" w:hAnsi="Calibri" w:cs="Times New Roman"/>
          <w:color w:val="000000"/>
          <w:lang w:eastAsia="pl-PL"/>
        </w:rPr>
        <w:t xml:space="preserve"> </w:t>
      </w:r>
      <w:r w:rsidRPr="00CC6DF7">
        <w:rPr>
          <w:rFonts w:ascii="Calibri" w:eastAsia="Times New Roman" w:hAnsi="Calibri" w:cs="Times New Roman"/>
          <w:b/>
          <w:color w:val="000000"/>
          <w:lang w:eastAsia="pl-PL"/>
        </w:rPr>
        <w:t xml:space="preserve"> godz.10:</w:t>
      </w:r>
      <w:r>
        <w:rPr>
          <w:rFonts w:ascii="Calibri" w:eastAsia="Times New Roman" w:hAnsi="Calibri" w:cs="Times New Roman"/>
          <w:b/>
          <w:color w:val="000000"/>
          <w:lang w:eastAsia="pl-PL"/>
        </w:rPr>
        <w:t>1</w:t>
      </w:r>
      <w:r w:rsidRPr="00CC6DF7">
        <w:rPr>
          <w:rFonts w:ascii="Calibri" w:eastAsia="Times New Roman" w:hAnsi="Calibri" w:cs="Times New Roman"/>
          <w:b/>
          <w:color w:val="000000"/>
          <w:lang w:eastAsia="pl-PL"/>
        </w:rPr>
        <w:t>0.</w:t>
      </w:r>
    </w:p>
    <w:p w14:paraId="043B2BF2" w14:textId="77777777" w:rsidR="003149CD" w:rsidRPr="00CC6DF7" w:rsidRDefault="003149CD" w:rsidP="003149CD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 xml:space="preserve">Do chwili otwarcia ofert, Udzielający zamówienia przechowuje oferty w stanie nienaruszonym </w:t>
      </w:r>
      <w:r w:rsidRPr="00CC6DF7">
        <w:rPr>
          <w:rFonts w:ascii="Calibri" w:eastAsia="Times New Roman" w:hAnsi="Calibri" w:cs="Times New Roman"/>
          <w:color w:val="000000"/>
          <w:lang w:eastAsia="pl-PL"/>
        </w:rPr>
        <w:br/>
        <w:t>w swojej siedzibie.</w:t>
      </w:r>
    </w:p>
    <w:p w14:paraId="6D11A2F0" w14:textId="77777777" w:rsidR="003149CD" w:rsidRPr="00CC6DF7" w:rsidRDefault="003149CD" w:rsidP="003149CD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 xml:space="preserve">Komisja Konkursowa działa na posiedzeniach zamkniętych, bez udziału Oferentów. </w:t>
      </w:r>
    </w:p>
    <w:p w14:paraId="58A4C656" w14:textId="77777777" w:rsidR="003149CD" w:rsidRPr="00CC6DF7" w:rsidRDefault="003149CD" w:rsidP="003149CD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 xml:space="preserve">Komisja Konkursowa niezwłocznie zawiadamia Oferentów o zakończeniu konkursu </w:t>
      </w:r>
      <w:r w:rsidRPr="00CC6DF7">
        <w:rPr>
          <w:rFonts w:ascii="Calibri" w:eastAsia="Times New Roman" w:hAnsi="Calibri" w:cs="Times New Roman"/>
          <w:color w:val="000000"/>
          <w:lang w:eastAsia="pl-PL"/>
        </w:rPr>
        <w:br/>
        <w:t>i jego wyniku na piśmie.</w:t>
      </w:r>
    </w:p>
    <w:p w14:paraId="4459BE1D" w14:textId="77777777" w:rsidR="003149CD" w:rsidRPr="00CC6DF7" w:rsidRDefault="003149CD" w:rsidP="003149CD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b/>
          <w:color w:val="000000"/>
          <w:lang w:eastAsia="pl-PL"/>
        </w:rPr>
        <w:t>VIII. Termin  związania  ofertą.</w:t>
      </w:r>
    </w:p>
    <w:p w14:paraId="41DF3574" w14:textId="77777777" w:rsidR="003149CD" w:rsidRPr="00CC6DF7" w:rsidRDefault="003149CD" w:rsidP="003149CD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  <w:r>
        <w:rPr>
          <w:rFonts w:ascii="Calibri" w:eastAsia="Times New Roman" w:hAnsi="Calibri" w:cs="Times New Roman"/>
          <w:color w:val="000000"/>
          <w:lang w:eastAsia="pl-PL"/>
        </w:rPr>
        <w:t xml:space="preserve">1.   </w:t>
      </w:r>
      <w:r w:rsidRPr="00CC6DF7">
        <w:rPr>
          <w:rFonts w:ascii="Calibri" w:eastAsia="Times New Roman" w:hAnsi="Calibri" w:cs="Times New Roman"/>
          <w:color w:val="000000"/>
          <w:lang w:eastAsia="pl-PL"/>
        </w:rPr>
        <w:t>Składający ofertę pozostaje nią związany przez okres 30 dni.</w:t>
      </w:r>
    </w:p>
    <w:p w14:paraId="2B127198" w14:textId="77777777" w:rsidR="003149CD" w:rsidRPr="00CC6DF7" w:rsidRDefault="003149CD" w:rsidP="003149CD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>2.   Bieg terminu rozpoczyna się wraz z upływem terminu składania ofert</w:t>
      </w:r>
      <w:r w:rsidRPr="00CC6DF7">
        <w:rPr>
          <w:rFonts w:ascii="Calibri" w:eastAsia="Times New Roman" w:hAnsi="Calibri" w:cs="Times New Roman"/>
          <w:b/>
          <w:color w:val="000000"/>
          <w:lang w:eastAsia="pl-PL"/>
        </w:rPr>
        <w:t xml:space="preserve"> </w:t>
      </w:r>
    </w:p>
    <w:p w14:paraId="7D9C8E82" w14:textId="77777777" w:rsidR="003149CD" w:rsidRPr="00CC6DF7" w:rsidRDefault="003149CD" w:rsidP="003149CD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b/>
          <w:color w:val="000000"/>
          <w:lang w:eastAsia="pl-PL"/>
        </w:rPr>
        <w:t>IX. Udzielanie wyjaśnień.</w:t>
      </w:r>
    </w:p>
    <w:p w14:paraId="7A141D90" w14:textId="77777777" w:rsidR="003149CD" w:rsidRPr="00CC6DF7" w:rsidRDefault="003149CD" w:rsidP="003149CD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>Oferent może zwracać się do Udzielającego zamówienie o wyjaśnienia dotyczące wszelkich wątpliwości związanych ze sposobem przygotowania oferty.</w:t>
      </w:r>
    </w:p>
    <w:p w14:paraId="70BF25C1" w14:textId="77777777" w:rsidR="003149CD" w:rsidRPr="00CC6DF7" w:rsidRDefault="003149CD" w:rsidP="003149CD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 xml:space="preserve">Osoby uprawnione  do kontaktu z Oferentami : </w:t>
      </w:r>
    </w:p>
    <w:p w14:paraId="70185479" w14:textId="77777777" w:rsidR="003149CD" w:rsidRDefault="003149CD" w:rsidP="003149CD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Times New Roman"/>
          <w:color w:val="000000"/>
          <w:u w:val="single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 xml:space="preserve">        w sprawach merytorycznych</w:t>
      </w:r>
      <w:r w:rsidRPr="00CC6DF7">
        <w:rPr>
          <w:rFonts w:ascii="Calibri" w:eastAsia="Times New Roman" w:hAnsi="Calibri" w:cs="Times New Roman"/>
          <w:color w:val="000000"/>
          <w:u w:val="single"/>
          <w:lang w:eastAsia="pl-PL"/>
        </w:rPr>
        <w:t>:</w:t>
      </w:r>
    </w:p>
    <w:p w14:paraId="35D7AF52" w14:textId="0A9F77AA" w:rsidR="003149CD" w:rsidRPr="006F554C" w:rsidRDefault="003149CD" w:rsidP="00A17BFF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  <w:r w:rsidRPr="00163F20">
        <w:rPr>
          <w:rFonts w:ascii="Calibri" w:eastAsia="Times New Roman" w:hAnsi="Calibri" w:cs="Times New Roman"/>
          <w:color w:val="000000"/>
          <w:lang w:eastAsia="pl-PL"/>
        </w:rPr>
        <w:t xml:space="preserve">       </w:t>
      </w:r>
      <w:r>
        <w:rPr>
          <w:rFonts w:ascii="Calibri" w:eastAsia="Times New Roman" w:hAnsi="Calibri" w:cs="Times New Roman"/>
          <w:color w:val="000000"/>
          <w:lang w:eastAsia="pl-PL"/>
        </w:rPr>
        <w:t xml:space="preserve">– </w:t>
      </w:r>
      <w:r w:rsidR="00A17BFF">
        <w:rPr>
          <w:rFonts w:ascii="Calibri" w:eastAsia="Times New Roman" w:hAnsi="Calibri" w:cs="Times New Roman"/>
          <w:color w:val="000000"/>
          <w:lang w:eastAsia="pl-PL"/>
        </w:rPr>
        <w:t xml:space="preserve">Kierownik Poradni Paulina Kozłowska </w:t>
      </w:r>
      <w:proofErr w:type="spellStart"/>
      <w:r w:rsidR="00A17BFF">
        <w:rPr>
          <w:rFonts w:ascii="Calibri" w:eastAsia="Times New Roman" w:hAnsi="Calibri" w:cs="Times New Roman"/>
          <w:color w:val="000000"/>
          <w:lang w:eastAsia="pl-PL"/>
        </w:rPr>
        <w:t>Nikodym</w:t>
      </w:r>
      <w:proofErr w:type="spellEnd"/>
      <w:r w:rsidR="00A17BFF">
        <w:rPr>
          <w:rFonts w:ascii="Calibri" w:eastAsia="Times New Roman" w:hAnsi="Calibri" w:cs="Times New Roman"/>
          <w:color w:val="000000"/>
          <w:lang w:eastAsia="pl-PL"/>
        </w:rPr>
        <w:t xml:space="preserve">  </w:t>
      </w:r>
      <w:r>
        <w:rPr>
          <w:rFonts w:ascii="Calibri" w:eastAsia="Times New Roman" w:hAnsi="Calibri" w:cs="Times New Roman"/>
          <w:color w:val="000000"/>
          <w:lang w:eastAsia="pl-PL"/>
        </w:rPr>
        <w:t xml:space="preserve"> -telefon kontaktowe znajdują się na stronie </w:t>
      </w:r>
      <w:proofErr w:type="spellStart"/>
      <w:r>
        <w:rPr>
          <w:rFonts w:ascii="Calibri" w:eastAsia="Times New Roman" w:hAnsi="Calibri" w:cs="Times New Roman"/>
          <w:color w:val="000000"/>
          <w:lang w:eastAsia="pl-PL"/>
        </w:rPr>
        <w:t>internet</w:t>
      </w:r>
      <w:proofErr w:type="spellEnd"/>
      <w:r>
        <w:rPr>
          <w:rFonts w:ascii="Calibri" w:eastAsia="Times New Roman" w:hAnsi="Calibri" w:cs="Times New Roman"/>
          <w:color w:val="000000"/>
          <w:lang w:eastAsia="pl-PL"/>
        </w:rPr>
        <w:t xml:space="preserve">. </w:t>
      </w:r>
      <w:proofErr w:type="spellStart"/>
      <w:r>
        <w:rPr>
          <w:rFonts w:ascii="Calibri" w:eastAsia="Times New Roman" w:hAnsi="Calibri" w:cs="Times New Roman"/>
          <w:color w:val="000000"/>
          <w:lang w:eastAsia="pl-PL"/>
        </w:rPr>
        <w:t>Udzielajacego</w:t>
      </w:r>
      <w:proofErr w:type="spellEnd"/>
      <w:r w:rsidR="00A17BFF">
        <w:rPr>
          <w:rFonts w:ascii="Calibri" w:eastAsia="Times New Roman" w:hAnsi="Calibri" w:cs="Times New Roman"/>
          <w:color w:val="000000"/>
          <w:lang w:eastAsia="pl-PL"/>
        </w:rPr>
        <w:t xml:space="preserve"> </w:t>
      </w:r>
      <w:r>
        <w:rPr>
          <w:rFonts w:ascii="Calibri" w:eastAsia="Times New Roman" w:hAnsi="Calibri" w:cs="Times New Roman"/>
          <w:color w:val="000000"/>
          <w:lang w:eastAsia="pl-PL"/>
        </w:rPr>
        <w:t xml:space="preserve">  zamówienia www.centrumzagorze.pl,</w:t>
      </w:r>
      <w:r w:rsidRPr="006F554C">
        <w:rPr>
          <w:rFonts w:ascii="Calibri" w:eastAsia="Times New Roman" w:hAnsi="Calibri" w:cs="Times New Roman"/>
          <w:color w:val="000000"/>
          <w:lang w:eastAsia="pl-PL"/>
        </w:rPr>
        <w:t xml:space="preserve">  </w:t>
      </w:r>
    </w:p>
    <w:p w14:paraId="2E6DA818" w14:textId="77777777" w:rsidR="003149CD" w:rsidRPr="00CC6DF7" w:rsidRDefault="003149CD" w:rsidP="003149CD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 xml:space="preserve">       </w:t>
      </w:r>
      <w:r>
        <w:rPr>
          <w:rFonts w:ascii="Calibri" w:eastAsia="Times New Roman" w:hAnsi="Calibri" w:cs="Times New Roman"/>
          <w:color w:val="000000"/>
          <w:lang w:eastAsia="pl-PL"/>
        </w:rPr>
        <w:t xml:space="preserve"> </w:t>
      </w:r>
      <w:r w:rsidRPr="00CC6DF7">
        <w:rPr>
          <w:rFonts w:ascii="Calibri" w:eastAsia="Times New Roman" w:hAnsi="Calibri" w:cs="Times New Roman"/>
          <w:color w:val="000000"/>
          <w:lang w:eastAsia="pl-PL"/>
        </w:rPr>
        <w:t>W sprawach formalnych: Kierownik Sekcji zamówień publicznych – mgr  Hanna Gadoś</w:t>
      </w:r>
    </w:p>
    <w:p w14:paraId="3FD66940" w14:textId="77777777" w:rsidR="003149CD" w:rsidRPr="00CC6DF7" w:rsidRDefault="003149CD" w:rsidP="003149CD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 xml:space="preserve">         tel. 22 468 24 53, </w:t>
      </w:r>
    </w:p>
    <w:p w14:paraId="1F908F7F" w14:textId="77777777" w:rsidR="003149CD" w:rsidRPr="00CC6DF7" w:rsidRDefault="003149CD" w:rsidP="003149CD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>w godzinach: od   poniedziałku do  piątku w godz. od 7:30 14:30.</w:t>
      </w:r>
      <w:r w:rsidRPr="00CC6DF7">
        <w:rPr>
          <w:rFonts w:ascii="Calibri" w:eastAsia="Times New Roman" w:hAnsi="Calibri" w:cs="Times New Roman"/>
          <w:color w:val="000000"/>
          <w:lang w:eastAsia="pl-PL"/>
        </w:rPr>
        <w:br/>
      </w:r>
      <w:r w:rsidRPr="00CC6DF7">
        <w:rPr>
          <w:rFonts w:ascii="Calibri" w:eastAsia="Times New Roman" w:hAnsi="Calibri" w:cs="Times New Roman"/>
          <w:b/>
          <w:color w:val="000000"/>
          <w:lang w:eastAsia="pl-PL"/>
        </w:rPr>
        <w:t>XI. Środki odwoławcze przysługujące Oferentom.</w:t>
      </w:r>
    </w:p>
    <w:p w14:paraId="07DDCD69" w14:textId="77777777" w:rsidR="003149CD" w:rsidRPr="00CC6DF7" w:rsidRDefault="003149CD" w:rsidP="003149CD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 xml:space="preserve">W toku postępowania w sprawie zawarcia umowy o udzielanie świadczeń opieki zdrowotnej, </w:t>
      </w:r>
      <w:r w:rsidRPr="00CC6DF7">
        <w:rPr>
          <w:rFonts w:ascii="Calibri" w:eastAsia="Times New Roman" w:hAnsi="Calibri" w:cs="Times New Roman"/>
          <w:color w:val="000000"/>
          <w:lang w:eastAsia="pl-PL"/>
        </w:rPr>
        <w:br/>
        <w:t xml:space="preserve">do czasu zakończenia postępowania, oferent może złożyć do komisji umotywowany protest </w:t>
      </w:r>
      <w:r w:rsidRPr="00CC6DF7">
        <w:rPr>
          <w:rFonts w:ascii="Calibri" w:eastAsia="Times New Roman" w:hAnsi="Calibri" w:cs="Times New Roman"/>
          <w:color w:val="000000"/>
          <w:lang w:eastAsia="pl-PL"/>
        </w:rPr>
        <w:br/>
        <w:t>w terminie 7 dni roboczych od dnia dokonania zaskarżonej czynności.</w:t>
      </w:r>
    </w:p>
    <w:p w14:paraId="631DF98D" w14:textId="77777777" w:rsidR="003149CD" w:rsidRPr="00CC6DF7" w:rsidRDefault="003149CD" w:rsidP="003149CD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>Do czasu rozpatrzenia protestu postępowanie w sprawie zawarcia umowy o udzielanie świadczeń opieki zdrowotnej ulega zawieszeniu, chyba że z treści protestu wynika, że jest on oczywiście bezzasadny.</w:t>
      </w:r>
    </w:p>
    <w:p w14:paraId="0FFB9036" w14:textId="77777777" w:rsidR="003149CD" w:rsidRPr="00CC6DF7" w:rsidRDefault="003149CD" w:rsidP="003149CD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>Komisja rozpatruje i rozstrzyga protest w ciągu 7 dni od dnia jego otrzymania i udziela pisemnej odpowiedzi składającemu protest.</w:t>
      </w:r>
    </w:p>
    <w:p w14:paraId="40D81001" w14:textId="77777777" w:rsidR="003149CD" w:rsidRPr="00CC6DF7" w:rsidRDefault="003149CD" w:rsidP="003149CD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>Protest złożony po terminie nie podlega rozpatrzeniu.</w:t>
      </w:r>
    </w:p>
    <w:p w14:paraId="3BEACC88" w14:textId="77777777" w:rsidR="003149CD" w:rsidRPr="00CC6DF7" w:rsidRDefault="003149CD" w:rsidP="003149CD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>Informację o wniesieniu protestu i jego rozstrzygnięciu niezwłocznie zamieszcza się na tablicy ogłoszeń oraz na stronie internetowej Udzielającego zamówienia.</w:t>
      </w:r>
    </w:p>
    <w:p w14:paraId="39B552E6" w14:textId="77777777" w:rsidR="003149CD" w:rsidRPr="00CC6DF7" w:rsidRDefault="003149CD" w:rsidP="003149CD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>W przypadku uwzględnienia protestu komisja powtarza zaskarżoną czynność.</w:t>
      </w:r>
    </w:p>
    <w:p w14:paraId="7C3A250E" w14:textId="77777777" w:rsidR="003149CD" w:rsidRPr="00CC6DF7" w:rsidRDefault="003149CD" w:rsidP="003149CD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 xml:space="preserve">Oferent biorący udział w postępowaniu może wnieść do Udzielającego zamówienia, w terminie </w:t>
      </w:r>
      <w:r w:rsidRPr="00CC6DF7">
        <w:rPr>
          <w:rFonts w:ascii="Calibri" w:eastAsia="Times New Roman" w:hAnsi="Calibri" w:cs="Times New Roman"/>
          <w:color w:val="000000"/>
          <w:lang w:eastAsia="pl-PL"/>
        </w:rPr>
        <w:br/>
        <w:t>7 dni od dnia ogłoszenia o rozstrzygnięciu postępowania, odwołanie dotyczące rozstrzygnięcia postępowania. Odwołanie wniesione po terminie nie podlega rozpatrzeniu.</w:t>
      </w:r>
    </w:p>
    <w:p w14:paraId="5DAC92AE" w14:textId="77777777" w:rsidR="003149CD" w:rsidRPr="00CC6DF7" w:rsidRDefault="003149CD" w:rsidP="003149CD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 xml:space="preserve">Odwołanie rozpatrywane jest w terminie 7 dni od dnia jego otrzymania. </w:t>
      </w:r>
    </w:p>
    <w:p w14:paraId="4083FC25" w14:textId="77777777" w:rsidR="003149CD" w:rsidRPr="00CC6DF7" w:rsidRDefault="003149CD" w:rsidP="003149CD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 xml:space="preserve">Wniesienie odwołania wstrzymuje zawarcie umowy o udzielanie świadczeń opieki zdrowotnej </w:t>
      </w:r>
      <w:r w:rsidRPr="00CC6DF7">
        <w:rPr>
          <w:rFonts w:ascii="Calibri" w:eastAsia="Times New Roman" w:hAnsi="Calibri" w:cs="Times New Roman"/>
          <w:color w:val="000000"/>
          <w:lang w:eastAsia="pl-PL"/>
        </w:rPr>
        <w:br/>
        <w:t>do czasu jego rozpatrzenia.</w:t>
      </w:r>
    </w:p>
    <w:p w14:paraId="226CF69A" w14:textId="77777777" w:rsidR="003149CD" w:rsidRPr="00CC6DF7" w:rsidRDefault="003149CD" w:rsidP="003149CD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>Środki odwoławcze nie przysługują na:</w:t>
      </w:r>
    </w:p>
    <w:p w14:paraId="493D3FA5" w14:textId="77777777" w:rsidR="003149CD" w:rsidRPr="00CC6DF7" w:rsidRDefault="003149CD" w:rsidP="003149CD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 xml:space="preserve">         1) wybór trybu postępowania;</w:t>
      </w:r>
    </w:p>
    <w:p w14:paraId="4DBF84A4" w14:textId="77777777" w:rsidR="003149CD" w:rsidRPr="00CC6DF7" w:rsidRDefault="003149CD" w:rsidP="003149CD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 xml:space="preserve">         2)   niedokonanie wyboru świadczeniodawcy;</w:t>
      </w:r>
    </w:p>
    <w:p w14:paraId="47507067" w14:textId="77777777" w:rsidR="003149CD" w:rsidRDefault="003149CD" w:rsidP="003149CD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 xml:space="preserve">         3) unieważnienie postępowania w sprawie zawarcia umowy o udzielanie świadczeń opieki </w:t>
      </w:r>
      <w:r w:rsidRPr="00CC6DF7">
        <w:rPr>
          <w:rFonts w:ascii="Calibri" w:eastAsia="Times New Roman" w:hAnsi="Calibri" w:cs="Times New Roman"/>
          <w:color w:val="000000"/>
          <w:lang w:eastAsia="pl-PL"/>
        </w:rPr>
        <w:br/>
        <w:t xml:space="preserve">                zdrowotnej.</w:t>
      </w:r>
    </w:p>
    <w:p w14:paraId="18B4C305" w14:textId="77777777" w:rsidR="003149CD" w:rsidRPr="00CC6DF7" w:rsidRDefault="003149CD" w:rsidP="003149CD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b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b/>
          <w:color w:val="000000"/>
          <w:lang w:eastAsia="pl-PL"/>
        </w:rPr>
        <w:t>XII. Zawarcie umowy.</w:t>
      </w:r>
    </w:p>
    <w:p w14:paraId="69AA6351" w14:textId="77777777" w:rsidR="003149CD" w:rsidRPr="00CC6DF7" w:rsidRDefault="003149CD" w:rsidP="003149CD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 xml:space="preserve">Oferent, którego oferta zostanie uznana za najkorzystniejszą zostanie powiadomiony </w:t>
      </w:r>
      <w:r w:rsidRPr="00CC6DF7">
        <w:rPr>
          <w:rFonts w:ascii="Calibri" w:eastAsia="Times New Roman" w:hAnsi="Calibri" w:cs="Times New Roman"/>
          <w:color w:val="000000"/>
          <w:lang w:eastAsia="pl-PL"/>
        </w:rPr>
        <w:br/>
        <w:t>o miejscu i terminie podpisania umowy.</w:t>
      </w:r>
    </w:p>
    <w:p w14:paraId="48B105B9" w14:textId="77777777" w:rsidR="003149CD" w:rsidRPr="00CC6DF7" w:rsidRDefault="003149CD" w:rsidP="003149CD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>Jeżeli Oferent, który wygrał konkurs uchyli się od zawarcia umowy, Udzielający zamówienie wybierze najkorzystniejszą spośród pozostałych ofert uznanych za ważne.</w:t>
      </w:r>
    </w:p>
    <w:p w14:paraId="4A35683E" w14:textId="77777777" w:rsidR="003149CD" w:rsidRPr="00CC6DF7" w:rsidRDefault="003149CD" w:rsidP="003149CD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>XIII. Informacje dotyczące przetwarzania danych osobowych.</w:t>
      </w:r>
    </w:p>
    <w:p w14:paraId="7DECEAC9" w14:textId="77777777" w:rsidR="003149CD" w:rsidRPr="00CC6DF7" w:rsidRDefault="003149CD" w:rsidP="003149CD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rPr>
          <w:rFonts w:ascii="Times New Roman" w:hAnsi="Times New Roman"/>
          <w:b/>
          <w:color w:val="000000"/>
          <w:lang w:eastAsia="pl-PL"/>
        </w:rPr>
      </w:pPr>
      <w:r w:rsidRPr="00CC6DF7">
        <w:rPr>
          <w:rFonts w:ascii="Times New Roman" w:hAnsi="Times New Roman"/>
          <w:b/>
          <w:color w:val="000000"/>
          <w:lang w:eastAsia="pl-PL"/>
        </w:rPr>
        <w:lastRenderedPageBreak/>
        <w:tab/>
      </w:r>
      <w:r w:rsidRPr="00CC6DF7">
        <w:rPr>
          <w:rFonts w:ascii="Times New Roman" w:hAnsi="Times New Roman"/>
          <w:b/>
          <w:color w:val="000000"/>
          <w:lang w:eastAsia="pl-PL"/>
        </w:rPr>
        <w:tab/>
      </w:r>
    </w:p>
    <w:p w14:paraId="04F8202D" w14:textId="77777777" w:rsidR="003149CD" w:rsidRPr="00CC6DF7" w:rsidRDefault="003149CD" w:rsidP="003149CD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rPr>
          <w:rFonts w:ascii="Times New Roman" w:hAnsi="Times New Roman"/>
          <w:b/>
          <w:color w:val="000000"/>
          <w:lang w:eastAsia="pl-PL"/>
        </w:rPr>
      </w:pPr>
      <w:r w:rsidRPr="00CC6DF7">
        <w:rPr>
          <w:rFonts w:ascii="Times New Roman" w:hAnsi="Times New Roman"/>
          <w:b/>
          <w:color w:val="000000"/>
          <w:lang w:eastAsia="pl-PL"/>
        </w:rPr>
        <w:t>KLAUZULA INFORMACYJNA O PRZETWARZANIU DANYCH OSOBOWYCH</w:t>
      </w:r>
    </w:p>
    <w:p w14:paraId="3DF71B44" w14:textId="77777777" w:rsidR="003149CD" w:rsidRPr="00CC6DF7" w:rsidRDefault="003149CD" w:rsidP="003149CD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rPr>
          <w:rFonts w:ascii="Times New Roman" w:hAnsi="Times New Roman"/>
          <w:color w:val="000000"/>
          <w:lang w:eastAsia="pl-PL"/>
        </w:rPr>
      </w:pPr>
    </w:p>
    <w:p w14:paraId="4BDDCD07" w14:textId="77777777" w:rsidR="003149CD" w:rsidRPr="00CC6DF7" w:rsidRDefault="003149CD" w:rsidP="003149CD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hAnsi="Calibri"/>
          <w:color w:val="000000"/>
          <w:lang w:eastAsia="pl-PL"/>
        </w:rPr>
      </w:pPr>
      <w:r w:rsidRPr="00CC6DF7">
        <w:rPr>
          <w:rFonts w:ascii="Calibri" w:hAnsi="Calibri"/>
          <w:color w:val="000000"/>
          <w:lang w:eastAsia="pl-PL"/>
        </w:rPr>
        <w:t>Mazowieckie Centrum Neuropsychiatrii Sp. z o.o. z siedzibą w Zagórzu k/Warszawy wypełniając obowiązki informacyjne towarzyszące zbieraniu danych osobowych określone w art. 13 oraz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Dz. Urz. UE L 119 z 4.05.2016 r. zwane dalej rozporządzeniem, w odniesieniu do danych osobowych osób fizycznych (przedsiębiorców), osób fizycznych reprezentujących podmiot biorący udział w postępowaniu o udzielenie zamówienia, w tym w rozeznaniu rynku oraz osób fizycznych wskazanych przez ten podmiot jako osoby do kontaktu, osoby wskazane w ofercie oraz osoby odpowiedzialne za wykonywanie czynności w ramach prowadzonego postępowania i udzielenia zamówienia, podaje następujące informacje:</w:t>
      </w:r>
    </w:p>
    <w:p w14:paraId="170F70C5" w14:textId="77777777" w:rsidR="003149CD" w:rsidRPr="00CC6DF7" w:rsidRDefault="003149CD" w:rsidP="003149CD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hAnsi="Calibri"/>
          <w:color w:val="000000"/>
          <w:lang w:eastAsia="pl-PL"/>
        </w:rPr>
      </w:pPr>
      <w:r w:rsidRPr="00CC6DF7">
        <w:rPr>
          <w:rFonts w:ascii="Calibri" w:hAnsi="Calibri"/>
          <w:color w:val="000000"/>
          <w:lang w:eastAsia="pl-PL"/>
        </w:rPr>
        <w:t>1.</w:t>
      </w:r>
      <w:r w:rsidRPr="00CC6DF7">
        <w:rPr>
          <w:rFonts w:ascii="Calibri" w:hAnsi="Calibri"/>
          <w:color w:val="000000"/>
          <w:lang w:eastAsia="pl-PL"/>
        </w:rPr>
        <w:tab/>
        <w:t>Administratorem jest Mazowieckie Centrum Neuropsychiatrii Sp. z o.o. z siedzibą w Zagórzu k/Warszawy, 05-462 Wiązowna.</w:t>
      </w:r>
    </w:p>
    <w:p w14:paraId="4665E645" w14:textId="77777777" w:rsidR="003149CD" w:rsidRPr="00CC6DF7" w:rsidRDefault="003149CD" w:rsidP="003149CD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hAnsi="Calibri"/>
          <w:color w:val="000000"/>
          <w:lang w:eastAsia="pl-PL"/>
        </w:rPr>
      </w:pPr>
      <w:r w:rsidRPr="00CC6DF7">
        <w:rPr>
          <w:rFonts w:ascii="Calibri" w:hAnsi="Calibri"/>
          <w:color w:val="000000"/>
          <w:lang w:eastAsia="pl-PL"/>
        </w:rPr>
        <w:t>2.</w:t>
      </w:r>
      <w:r w:rsidRPr="00CC6DF7">
        <w:rPr>
          <w:rFonts w:ascii="Calibri" w:hAnsi="Calibri"/>
          <w:color w:val="000000"/>
          <w:lang w:eastAsia="pl-PL"/>
        </w:rPr>
        <w:tab/>
        <w:t xml:space="preserve">Dane kontaktowe w sprawach dotyczących danych osobowych: e-mail: </w:t>
      </w:r>
      <w:hyperlink r:id="rId8" w:history="1">
        <w:r w:rsidRPr="00CC6DF7">
          <w:rPr>
            <w:rFonts w:ascii="Calibri" w:hAnsi="Calibri"/>
            <w:color w:val="0000FF"/>
            <w:u w:val="single"/>
            <w:lang w:eastAsia="pl-PL"/>
          </w:rPr>
          <w:t>iod@centrumzagorze.pl</w:t>
        </w:r>
      </w:hyperlink>
      <w:r w:rsidRPr="00CC6DF7">
        <w:rPr>
          <w:rFonts w:ascii="Calibri" w:hAnsi="Calibri"/>
          <w:color w:val="000000"/>
          <w:lang w:eastAsia="pl-PL"/>
        </w:rPr>
        <w:t xml:space="preserve">   adres do korespondencji: Inspektor Danych Osobowych Mazowieckie Centrum Neuropsychiatrii </w:t>
      </w:r>
      <w:r w:rsidRPr="00CC6DF7">
        <w:rPr>
          <w:rFonts w:ascii="Calibri" w:hAnsi="Calibri"/>
          <w:color w:val="000000"/>
          <w:lang w:eastAsia="pl-PL"/>
        </w:rPr>
        <w:br/>
        <w:t>Sp. z o.o. z siedzibą w Zagórzu k/Warszawy, 05-462 Wiązowna.</w:t>
      </w:r>
    </w:p>
    <w:p w14:paraId="4E3FC174" w14:textId="77777777" w:rsidR="003149CD" w:rsidRPr="00CC6DF7" w:rsidRDefault="003149CD" w:rsidP="003149CD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hAnsi="Calibri"/>
          <w:color w:val="000000"/>
          <w:lang w:eastAsia="pl-PL"/>
        </w:rPr>
      </w:pPr>
      <w:r w:rsidRPr="00CC6DF7">
        <w:rPr>
          <w:rFonts w:ascii="Calibri" w:hAnsi="Calibri"/>
          <w:color w:val="000000"/>
          <w:lang w:eastAsia="pl-PL"/>
        </w:rPr>
        <w:t>3.</w:t>
      </w:r>
      <w:r w:rsidRPr="00CC6DF7">
        <w:rPr>
          <w:rFonts w:ascii="Calibri" w:hAnsi="Calibri"/>
          <w:color w:val="000000"/>
          <w:lang w:eastAsia="pl-PL"/>
        </w:rPr>
        <w:tab/>
        <w:t>Dane osobowe przetwarzane będą w celu (celach) niezbędnym do wypełnienia obowiązków prawnych ciążących na administratorze, polegających na:</w:t>
      </w:r>
    </w:p>
    <w:p w14:paraId="7EED578D" w14:textId="77777777" w:rsidR="003149CD" w:rsidRPr="00CC6DF7" w:rsidRDefault="003149CD" w:rsidP="003149CD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hAnsi="Calibri" w:cs="Times New Roman"/>
          <w:color w:val="000000"/>
          <w:lang w:eastAsia="pl-PL"/>
        </w:rPr>
      </w:pPr>
      <w:r w:rsidRPr="00CC6DF7">
        <w:rPr>
          <w:rFonts w:ascii="Calibri" w:hAnsi="Calibri"/>
          <w:color w:val="000000"/>
          <w:lang w:eastAsia="pl-PL"/>
        </w:rPr>
        <w:t>-</w:t>
      </w:r>
      <w:r w:rsidRPr="00CC6DF7">
        <w:rPr>
          <w:rFonts w:ascii="Calibri" w:hAnsi="Calibri" w:cs="Times New Roman"/>
          <w:color w:val="000000"/>
          <w:lang w:eastAsia="pl-PL"/>
        </w:rPr>
        <w:t>przeprowadzeniu postępowania i udzieleniu zamówienia poprzez zawarcie umowy,</w:t>
      </w:r>
      <w:r>
        <w:rPr>
          <w:rFonts w:ascii="Calibri" w:hAnsi="Calibri" w:cs="Times New Roman"/>
          <w:color w:val="000000"/>
          <w:lang w:eastAsia="pl-PL"/>
        </w:rPr>
        <w:t xml:space="preserve"> </w:t>
      </w:r>
      <w:r w:rsidRPr="00CC6DF7">
        <w:rPr>
          <w:rFonts w:ascii="Calibri" w:hAnsi="Calibri" w:cs="Times New Roman"/>
          <w:color w:val="000000"/>
          <w:lang w:eastAsia="pl-PL"/>
        </w:rPr>
        <w:t>realizacji zawartej umowy;</w:t>
      </w:r>
      <w:r>
        <w:rPr>
          <w:rFonts w:ascii="Calibri" w:hAnsi="Calibri" w:cs="Times New Roman"/>
          <w:color w:val="000000"/>
          <w:lang w:eastAsia="pl-PL"/>
        </w:rPr>
        <w:t xml:space="preserve"> </w:t>
      </w:r>
      <w:r w:rsidRPr="00CC6DF7">
        <w:rPr>
          <w:rFonts w:ascii="Calibri" w:hAnsi="Calibri" w:cs="Times New Roman"/>
          <w:color w:val="000000"/>
          <w:lang w:eastAsia="pl-PL"/>
        </w:rPr>
        <w:t>obsługi wynagrodzenia i innych świadczeń; ustalenia, dochodzenia lub obrony roszczeń;</w:t>
      </w:r>
      <w:r>
        <w:rPr>
          <w:rFonts w:ascii="Calibri" w:hAnsi="Calibri" w:cs="Times New Roman"/>
          <w:color w:val="000000"/>
          <w:lang w:eastAsia="pl-PL"/>
        </w:rPr>
        <w:t xml:space="preserve"> </w:t>
      </w:r>
      <w:r w:rsidRPr="00CC6DF7">
        <w:rPr>
          <w:rFonts w:ascii="Calibri" w:hAnsi="Calibri" w:cs="Times New Roman"/>
          <w:color w:val="000000"/>
          <w:lang w:eastAsia="pl-PL"/>
        </w:rPr>
        <w:t xml:space="preserve">sprawozdawczych, statystycznych, archiwalnych oraz innych wynikających </w:t>
      </w:r>
      <w:r w:rsidRPr="00CC6DF7">
        <w:rPr>
          <w:rFonts w:ascii="Calibri" w:hAnsi="Calibri" w:cs="Times New Roman"/>
          <w:color w:val="000000"/>
          <w:lang w:eastAsia="pl-PL"/>
        </w:rPr>
        <w:br/>
        <w:t>z obowiązujących przepisów prawa.</w:t>
      </w:r>
    </w:p>
    <w:p w14:paraId="7244C94F" w14:textId="77777777" w:rsidR="003149CD" w:rsidRPr="00CC6DF7" w:rsidRDefault="003149CD" w:rsidP="003149CD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hAnsi="Calibri"/>
          <w:color w:val="000000"/>
          <w:lang w:eastAsia="pl-PL"/>
        </w:rPr>
      </w:pPr>
      <w:r w:rsidRPr="00CC6DF7">
        <w:rPr>
          <w:rFonts w:ascii="Calibri" w:hAnsi="Calibri"/>
          <w:color w:val="000000"/>
          <w:lang w:eastAsia="pl-PL"/>
        </w:rPr>
        <w:t>Kategoria przetwarzanych danych osobowych: dane zwykłe - imię, nazwisko, zajmowane stanowisko</w:t>
      </w:r>
      <w:r w:rsidRPr="00CC6DF7">
        <w:rPr>
          <w:rFonts w:ascii="Calibri" w:hAnsi="Calibri"/>
          <w:color w:val="000000"/>
          <w:lang w:eastAsia="pl-PL"/>
        </w:rPr>
        <w:br/>
        <w:t>i miejsce pracy, numer służbowego telefonu/faksu, służbowy adres email, a także dane identyfikujące wykonawcę biorącego udział w prowadzonym postępowaniu o udzielenie zamówienia, tj. nazwę wykonawcy, siedzibę i adres wykonawcy, REGON, NIP, PESEL, adres zamieszkania, adres strony internetowej - jeżeli dane te zostały przez wykonawcę podane Mazowieckiemu Centrum Neuropsychiatrii Sp. z o.o. z siedzibą w Zagórzu k/Warszawy,  05-462 Wiązowna w związku</w:t>
      </w:r>
      <w:r w:rsidRPr="00CC6DF7">
        <w:rPr>
          <w:rFonts w:ascii="Calibri" w:hAnsi="Calibri"/>
          <w:color w:val="000000"/>
          <w:lang w:eastAsia="pl-PL"/>
        </w:rPr>
        <w:br/>
        <w:t>z prowadzonym postępowaniem  o udzielenie zamówienia (w szczególności w formularzu ofertowym dla potrzeb rozeznania rynku).</w:t>
      </w:r>
    </w:p>
    <w:p w14:paraId="53EBDD19" w14:textId="77777777" w:rsidR="003149CD" w:rsidRPr="00CC6DF7" w:rsidRDefault="003149CD" w:rsidP="003149CD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hAnsi="Calibri"/>
          <w:color w:val="000000"/>
          <w:lang w:eastAsia="pl-PL"/>
        </w:rPr>
      </w:pPr>
      <w:r w:rsidRPr="00CC6DF7">
        <w:rPr>
          <w:rFonts w:ascii="Calibri" w:hAnsi="Calibri"/>
          <w:color w:val="000000"/>
          <w:lang w:eastAsia="pl-PL"/>
        </w:rPr>
        <w:t>Podstawa prawna przetwarzania danych osobowych: art. 6 ust. 1  lit. b, c, f rozporządzenia.</w:t>
      </w:r>
    </w:p>
    <w:p w14:paraId="1A8DFC99" w14:textId="77777777" w:rsidR="003149CD" w:rsidRPr="00CC6DF7" w:rsidRDefault="003149CD" w:rsidP="003149CD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hAnsi="Calibri"/>
          <w:color w:val="000000"/>
          <w:lang w:eastAsia="pl-PL"/>
        </w:rPr>
      </w:pPr>
      <w:r w:rsidRPr="00CC6DF7">
        <w:rPr>
          <w:rFonts w:ascii="Calibri" w:hAnsi="Calibri"/>
          <w:color w:val="000000"/>
          <w:lang w:eastAsia="pl-PL"/>
        </w:rPr>
        <w:t>4.Odbiorcami danych osobowych będą podmioty:</w:t>
      </w:r>
    </w:p>
    <w:p w14:paraId="54203E5E" w14:textId="77777777" w:rsidR="003149CD" w:rsidRPr="00CC6DF7" w:rsidRDefault="003149CD" w:rsidP="003149CD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hAnsi="Calibri"/>
          <w:color w:val="000000"/>
          <w:lang w:eastAsia="pl-PL"/>
        </w:rPr>
      </w:pPr>
      <w:r w:rsidRPr="00CC6DF7">
        <w:rPr>
          <w:rFonts w:ascii="Calibri" w:hAnsi="Calibri"/>
          <w:color w:val="000000"/>
          <w:lang w:eastAsia="pl-PL"/>
        </w:rPr>
        <w:t>1)</w:t>
      </w:r>
      <w:r w:rsidRPr="00CC6DF7">
        <w:rPr>
          <w:rFonts w:ascii="Calibri" w:hAnsi="Calibri"/>
          <w:color w:val="000000"/>
          <w:lang w:eastAsia="pl-PL"/>
        </w:rPr>
        <w:tab/>
        <w:t>upoważnione na podstawie decyzji administracyjnych, orzeczeń sądowych, tytułów wykonawczych;</w:t>
      </w:r>
    </w:p>
    <w:p w14:paraId="74056C3E" w14:textId="77777777" w:rsidR="003149CD" w:rsidRPr="00CC6DF7" w:rsidRDefault="003149CD" w:rsidP="003149CD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hAnsi="Calibri"/>
          <w:color w:val="000000"/>
          <w:lang w:eastAsia="pl-PL"/>
        </w:rPr>
      </w:pPr>
      <w:r w:rsidRPr="00CC6DF7">
        <w:rPr>
          <w:rFonts w:ascii="Calibri" w:hAnsi="Calibri"/>
          <w:color w:val="000000"/>
          <w:lang w:eastAsia="pl-PL"/>
        </w:rPr>
        <w:t>2)którym przekazanie danych osobowych następuje na podstawie wniosku lub zgody;</w:t>
      </w:r>
    </w:p>
    <w:p w14:paraId="0F168D66" w14:textId="77777777" w:rsidR="003149CD" w:rsidRPr="00CC6DF7" w:rsidRDefault="003149CD" w:rsidP="003149CD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hAnsi="Calibri"/>
          <w:color w:val="000000"/>
          <w:lang w:eastAsia="pl-PL"/>
        </w:rPr>
      </w:pPr>
      <w:r w:rsidRPr="00CC6DF7">
        <w:rPr>
          <w:rFonts w:ascii="Calibri" w:hAnsi="Calibri"/>
          <w:color w:val="000000"/>
          <w:lang w:eastAsia="pl-PL"/>
        </w:rPr>
        <w:t>3)którym administrator powierzy przetwarzanie danych osobowych;</w:t>
      </w:r>
    </w:p>
    <w:p w14:paraId="6F3B33BB" w14:textId="77777777" w:rsidR="003149CD" w:rsidRPr="00CC6DF7" w:rsidRDefault="003149CD" w:rsidP="003149CD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hAnsi="Calibri"/>
          <w:color w:val="000000"/>
          <w:lang w:eastAsia="pl-PL"/>
        </w:rPr>
      </w:pPr>
      <w:r w:rsidRPr="00CC6DF7">
        <w:rPr>
          <w:rFonts w:ascii="Calibri" w:hAnsi="Calibri"/>
          <w:color w:val="000000"/>
          <w:lang w:eastAsia="pl-PL"/>
        </w:rPr>
        <w:t>4)inne podmioty upoważnione na podstawie przepisów prawa.</w:t>
      </w:r>
    </w:p>
    <w:p w14:paraId="4D3C772E" w14:textId="77777777" w:rsidR="003149CD" w:rsidRPr="00CC6DF7" w:rsidRDefault="003149CD" w:rsidP="003149CD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hAnsi="Calibri"/>
          <w:color w:val="000000"/>
          <w:lang w:eastAsia="pl-PL"/>
        </w:rPr>
      </w:pPr>
      <w:r w:rsidRPr="00CC6DF7">
        <w:rPr>
          <w:rFonts w:ascii="Calibri" w:hAnsi="Calibri"/>
          <w:color w:val="000000"/>
          <w:lang w:eastAsia="pl-PL"/>
        </w:rPr>
        <w:t>5.</w:t>
      </w:r>
      <w:r w:rsidRPr="00CC6DF7">
        <w:rPr>
          <w:rFonts w:ascii="Calibri" w:hAnsi="Calibri"/>
          <w:color w:val="000000"/>
          <w:lang w:eastAsia="pl-PL"/>
        </w:rPr>
        <w:tab/>
        <w:t>Dane osobowe będą przetwarzane przez okres 5 lat od końca roku kalendarzowego, w którym umowa została wykonana lub postępowanie o udzielenie zamówienia zostało zakończone bez zawarcia umowy, chyba że niezbędny będzie dłuższy okres przetwarzania np.: z uwagi na obowiązki archiwizacyjne, dochodzenie roszczeń lub inny obowiązek wymagany przez przepisy prawa powszechnie obowiązującego.</w:t>
      </w:r>
    </w:p>
    <w:p w14:paraId="23B50F6E" w14:textId="77777777" w:rsidR="003149CD" w:rsidRPr="00CC6DF7" w:rsidRDefault="003149CD" w:rsidP="003149CD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hAnsi="Calibri"/>
          <w:color w:val="000000"/>
          <w:lang w:eastAsia="pl-PL"/>
        </w:rPr>
      </w:pPr>
      <w:r w:rsidRPr="00CC6DF7">
        <w:rPr>
          <w:rFonts w:ascii="Calibri" w:hAnsi="Calibri"/>
          <w:color w:val="000000"/>
          <w:lang w:eastAsia="pl-PL"/>
        </w:rPr>
        <w:t>6.Osoba, od której zbierane są jej dane osobowe ma prawo do:</w:t>
      </w:r>
    </w:p>
    <w:p w14:paraId="741DC221" w14:textId="77777777" w:rsidR="003149CD" w:rsidRPr="00CC6DF7" w:rsidRDefault="003149CD" w:rsidP="003149CD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hAnsi="Calibri"/>
          <w:color w:val="000000"/>
          <w:lang w:eastAsia="pl-PL"/>
        </w:rPr>
      </w:pPr>
      <w:r w:rsidRPr="00CC6DF7">
        <w:rPr>
          <w:rFonts w:ascii="Calibri" w:hAnsi="Calibri"/>
          <w:color w:val="000000"/>
          <w:lang w:eastAsia="pl-PL"/>
        </w:rPr>
        <w:t>1)dostępu do swoich danych osobowych;</w:t>
      </w:r>
    </w:p>
    <w:p w14:paraId="34AD5DA8" w14:textId="77777777" w:rsidR="003149CD" w:rsidRPr="00CC6DF7" w:rsidRDefault="003149CD" w:rsidP="003149CD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hAnsi="Calibri"/>
          <w:color w:val="000000"/>
          <w:lang w:eastAsia="pl-PL"/>
        </w:rPr>
      </w:pPr>
      <w:r w:rsidRPr="00CC6DF7">
        <w:rPr>
          <w:rFonts w:ascii="Calibri" w:hAnsi="Calibri"/>
          <w:color w:val="000000"/>
          <w:lang w:eastAsia="pl-PL"/>
        </w:rPr>
        <w:t>2) sprostowania swoich danych osobowych ;</w:t>
      </w:r>
    </w:p>
    <w:p w14:paraId="79EEBEA2" w14:textId="77777777" w:rsidR="003149CD" w:rsidRPr="00CC6DF7" w:rsidRDefault="003149CD" w:rsidP="003149CD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hAnsi="Calibri"/>
          <w:color w:val="000000"/>
          <w:lang w:eastAsia="pl-PL"/>
        </w:rPr>
      </w:pPr>
      <w:r w:rsidRPr="00CC6DF7">
        <w:rPr>
          <w:rFonts w:ascii="Calibri" w:hAnsi="Calibri"/>
          <w:color w:val="000000"/>
          <w:lang w:eastAsia="pl-PL"/>
        </w:rPr>
        <w:t>3)ograniczenia przetwarzania swoich danych osobowych ;</w:t>
      </w:r>
    </w:p>
    <w:p w14:paraId="57144D6D" w14:textId="77777777" w:rsidR="003149CD" w:rsidRPr="00CC6DF7" w:rsidRDefault="003149CD" w:rsidP="003149CD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hAnsi="Calibri"/>
          <w:color w:val="000000"/>
          <w:lang w:eastAsia="pl-PL"/>
        </w:rPr>
      </w:pPr>
      <w:r w:rsidRPr="00CC6DF7">
        <w:rPr>
          <w:rFonts w:ascii="Calibri" w:hAnsi="Calibri"/>
          <w:color w:val="000000"/>
          <w:lang w:eastAsia="pl-PL"/>
        </w:rPr>
        <w:t>4)wniesienia skargi do organu nadzorczego.</w:t>
      </w:r>
    </w:p>
    <w:p w14:paraId="40EB431D" w14:textId="77777777" w:rsidR="003149CD" w:rsidRPr="00CC6DF7" w:rsidRDefault="003149CD" w:rsidP="003149CD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hAnsi="Calibri"/>
          <w:color w:val="000000"/>
          <w:lang w:eastAsia="pl-PL"/>
        </w:rPr>
      </w:pPr>
      <w:r w:rsidRPr="00CC6DF7">
        <w:rPr>
          <w:rFonts w:ascii="Calibri" w:hAnsi="Calibri"/>
          <w:color w:val="000000"/>
          <w:lang w:eastAsia="pl-PL"/>
        </w:rPr>
        <w:t>7.W stosunku do podanych danych nie przysługuje:</w:t>
      </w:r>
    </w:p>
    <w:p w14:paraId="1C7A7452" w14:textId="77777777" w:rsidR="003149CD" w:rsidRPr="00CC6DF7" w:rsidRDefault="003149CD" w:rsidP="003149CD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hAnsi="Calibri"/>
          <w:color w:val="000000"/>
          <w:lang w:eastAsia="pl-PL"/>
        </w:rPr>
      </w:pPr>
      <w:r w:rsidRPr="00CC6DF7">
        <w:rPr>
          <w:rFonts w:ascii="Calibri" w:hAnsi="Calibri"/>
          <w:color w:val="000000"/>
          <w:lang w:eastAsia="pl-PL"/>
        </w:rPr>
        <w:t>1)w związku z art. 17 ust. 3 lit. b, d lub e rozporządzenia prawo do usunięcia danych osobowych,</w:t>
      </w:r>
    </w:p>
    <w:p w14:paraId="20CD3DE4" w14:textId="77777777" w:rsidR="003149CD" w:rsidRPr="00CC6DF7" w:rsidRDefault="003149CD" w:rsidP="003149CD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hAnsi="Calibri"/>
          <w:color w:val="000000"/>
          <w:lang w:eastAsia="pl-PL"/>
        </w:rPr>
      </w:pPr>
      <w:r w:rsidRPr="00CC6DF7">
        <w:rPr>
          <w:rFonts w:ascii="Calibri" w:hAnsi="Calibri"/>
          <w:color w:val="000000"/>
          <w:lang w:eastAsia="pl-PL"/>
        </w:rPr>
        <w:t>2)prawo do przenoszenia danych osobowych, o którym mowa w art. 20 rozporządzenia,</w:t>
      </w:r>
    </w:p>
    <w:p w14:paraId="7CCC0DF8" w14:textId="77777777" w:rsidR="003149CD" w:rsidRPr="00CC6DF7" w:rsidRDefault="003149CD" w:rsidP="003149CD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hAnsi="Calibri"/>
          <w:color w:val="000000"/>
          <w:lang w:eastAsia="pl-PL"/>
        </w:rPr>
      </w:pPr>
      <w:r w:rsidRPr="00CC6DF7">
        <w:rPr>
          <w:rFonts w:ascii="Calibri" w:hAnsi="Calibri"/>
          <w:color w:val="000000"/>
          <w:lang w:eastAsia="pl-PL"/>
        </w:rPr>
        <w:t>3)</w:t>
      </w:r>
      <w:r w:rsidRPr="00CC6DF7">
        <w:rPr>
          <w:rFonts w:ascii="Calibri" w:hAnsi="Calibri"/>
          <w:color w:val="000000"/>
          <w:lang w:eastAsia="pl-PL"/>
        </w:rPr>
        <w:tab/>
        <w:t>na podstawie art. 21 rozporządzenia prawo sprzeciwu, wobec przetwarzania danych osobowych, gdyż podstawą prawną przetwarzania danych osobowych jest art. 6 ust. 1 lit c rozporządzenia.</w:t>
      </w:r>
    </w:p>
    <w:p w14:paraId="3B40E180" w14:textId="77777777" w:rsidR="003149CD" w:rsidRPr="00CC6DF7" w:rsidRDefault="003149CD" w:rsidP="003149CD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hAnsi="Calibri"/>
          <w:color w:val="000000"/>
          <w:lang w:eastAsia="pl-PL"/>
        </w:rPr>
      </w:pPr>
      <w:r w:rsidRPr="00CC6DF7">
        <w:rPr>
          <w:rFonts w:ascii="Calibri" w:hAnsi="Calibri"/>
          <w:color w:val="000000"/>
          <w:lang w:eastAsia="pl-PL"/>
        </w:rPr>
        <w:lastRenderedPageBreak/>
        <w:t>8.</w:t>
      </w:r>
      <w:r w:rsidRPr="00CC6DF7">
        <w:rPr>
          <w:rFonts w:ascii="Calibri" w:hAnsi="Calibri"/>
          <w:color w:val="000000"/>
          <w:lang w:eastAsia="pl-PL"/>
        </w:rPr>
        <w:tab/>
        <w:t xml:space="preserve">Podstawą przetwarzania danych jest prowadzenie postępowania lub wykonywanie umowy a także wymogi ustawowe. </w:t>
      </w:r>
    </w:p>
    <w:p w14:paraId="4317AF76" w14:textId="77777777" w:rsidR="003149CD" w:rsidRPr="00CC6DF7" w:rsidRDefault="003149CD" w:rsidP="003149CD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hAnsi="Calibri"/>
          <w:color w:val="000000"/>
          <w:lang w:eastAsia="pl-PL"/>
        </w:rPr>
      </w:pPr>
      <w:r w:rsidRPr="00CC6DF7">
        <w:rPr>
          <w:rFonts w:ascii="Calibri" w:hAnsi="Calibri"/>
          <w:color w:val="000000"/>
          <w:lang w:eastAsia="pl-PL"/>
        </w:rPr>
        <w:t>9.Podanie danych osobowych, o których mowa w niniejszym piśmie, jest wymagane do przeprowadzenia postępowania o udzielenie zamówienia i zawarcia umowy. Wniesienie żądania ograniczenia przetwarzania danych osobowych skutkuje obowiązkiem po stronie przedsiębiorcy niezwłocznego wskazania innej osoby w miejsce osoby żądającej ograniczenia przetwarzania jej danych osobowych.</w:t>
      </w:r>
    </w:p>
    <w:p w14:paraId="7EB31209" w14:textId="77777777" w:rsidR="003149CD" w:rsidRPr="00CC6DF7" w:rsidRDefault="003149CD" w:rsidP="003149CD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hAnsi="Calibri"/>
          <w:color w:val="000000"/>
          <w:lang w:eastAsia="pl-PL"/>
        </w:rPr>
      </w:pPr>
      <w:r w:rsidRPr="00CC6DF7">
        <w:rPr>
          <w:rFonts w:ascii="Calibri" w:hAnsi="Calibri"/>
          <w:color w:val="000000"/>
          <w:lang w:eastAsia="pl-PL"/>
        </w:rPr>
        <w:t>10.</w:t>
      </w:r>
      <w:r w:rsidRPr="00CC6DF7">
        <w:rPr>
          <w:rFonts w:ascii="Calibri" w:hAnsi="Calibri"/>
          <w:color w:val="000000"/>
          <w:lang w:eastAsia="pl-PL"/>
        </w:rPr>
        <w:tab/>
        <w:t>Dane osobowe będą przetwarzane w formie papierowej i przy wykorzystaniu systemów informatycznych oraz chronione będą zgodnie z wymogami rozporządzenia.</w:t>
      </w:r>
    </w:p>
    <w:p w14:paraId="36C7F11C" w14:textId="77777777" w:rsidR="003149CD" w:rsidRPr="00CC6DF7" w:rsidRDefault="003149CD" w:rsidP="003149CD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hAnsi="Calibri"/>
          <w:color w:val="000000"/>
          <w:lang w:eastAsia="pl-PL"/>
        </w:rPr>
      </w:pPr>
      <w:r w:rsidRPr="00CC6DF7">
        <w:rPr>
          <w:rFonts w:ascii="Calibri" w:hAnsi="Calibri"/>
          <w:color w:val="000000"/>
          <w:lang w:eastAsia="pl-PL"/>
        </w:rPr>
        <w:t>11.Dane osobowe nie będą:</w:t>
      </w:r>
    </w:p>
    <w:p w14:paraId="2F79932B" w14:textId="77777777" w:rsidR="003149CD" w:rsidRPr="00CC6DF7" w:rsidRDefault="003149CD" w:rsidP="003149CD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hAnsi="Calibri"/>
          <w:color w:val="000000"/>
          <w:lang w:eastAsia="pl-PL"/>
        </w:rPr>
      </w:pPr>
      <w:r w:rsidRPr="00CC6DF7">
        <w:rPr>
          <w:rFonts w:ascii="Calibri" w:hAnsi="Calibri"/>
          <w:color w:val="000000"/>
          <w:lang w:eastAsia="pl-PL"/>
        </w:rPr>
        <w:t>1)profilowane;</w:t>
      </w:r>
    </w:p>
    <w:p w14:paraId="660FA3D9" w14:textId="77777777" w:rsidR="003149CD" w:rsidRPr="00CC6DF7" w:rsidRDefault="003149CD" w:rsidP="003149CD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hAnsi="Calibri"/>
          <w:color w:val="000000"/>
          <w:lang w:eastAsia="pl-PL"/>
        </w:rPr>
      </w:pPr>
      <w:r w:rsidRPr="00CC6DF7">
        <w:rPr>
          <w:rFonts w:ascii="Calibri" w:hAnsi="Calibri"/>
          <w:color w:val="000000"/>
          <w:lang w:eastAsia="pl-PL"/>
        </w:rPr>
        <w:t>2)przekazywane do państwa trzeciego ani do organizacji międzynarodowej.</w:t>
      </w:r>
    </w:p>
    <w:p w14:paraId="010DA3C3" w14:textId="77777777" w:rsidR="003149CD" w:rsidRPr="00CC6DF7" w:rsidRDefault="003149CD" w:rsidP="003149CD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hAnsi="Calibri"/>
          <w:color w:val="000000"/>
          <w:lang w:eastAsia="pl-PL"/>
        </w:rPr>
      </w:pPr>
      <w:r w:rsidRPr="00CC6DF7">
        <w:rPr>
          <w:rFonts w:ascii="Calibri" w:hAnsi="Calibri"/>
          <w:color w:val="000000"/>
          <w:lang w:eastAsia="pl-PL"/>
        </w:rPr>
        <w:t>12.</w:t>
      </w:r>
      <w:r w:rsidRPr="00CC6DF7">
        <w:rPr>
          <w:rFonts w:ascii="Calibri" w:hAnsi="Calibri"/>
          <w:color w:val="000000"/>
          <w:lang w:eastAsia="pl-PL"/>
        </w:rPr>
        <w:tab/>
        <w:t>W przypadku udostępnienia do Mazowieckiego Centrum Neuropsychiatrii Sp. z o.o. z siedzibą</w:t>
      </w:r>
      <w:r w:rsidRPr="00CC6DF7">
        <w:rPr>
          <w:rFonts w:ascii="Calibri" w:hAnsi="Calibri"/>
          <w:color w:val="000000"/>
          <w:lang w:eastAsia="pl-PL"/>
        </w:rPr>
        <w:br/>
        <w:t xml:space="preserve">w Zagórzu k/Warszawy, 05-462 Wiązowna przez podmiot biorący udział w postępowaniu o udzielenie zamówienia, będący adresatem niniejszego pisma, danych osobowych swoich pracowników, pełnomocników, członków zarządu, wspólników, współpracowników, kontrahentów, dostawców, beneficjentów rzeczywistych lub innych osób, Mazowieckie Centrum Neuropsychiatrii Sp. z o.o. </w:t>
      </w:r>
      <w:r w:rsidRPr="00CC6DF7">
        <w:rPr>
          <w:rFonts w:ascii="Calibri" w:hAnsi="Calibri"/>
          <w:color w:val="000000"/>
          <w:lang w:eastAsia="pl-PL"/>
        </w:rPr>
        <w:br/>
        <w:t>z siedzibą w Zagórzu k/Warszawy, 05-462 Wiązowna prosi o poinformowanie tych osób:</w:t>
      </w:r>
    </w:p>
    <w:p w14:paraId="035020D9" w14:textId="77777777" w:rsidR="003149CD" w:rsidRPr="00CC6DF7" w:rsidRDefault="003149CD" w:rsidP="003149CD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hAnsi="Calibri"/>
          <w:color w:val="000000"/>
          <w:lang w:eastAsia="pl-PL"/>
        </w:rPr>
      </w:pPr>
      <w:r w:rsidRPr="00CC6DF7">
        <w:rPr>
          <w:rFonts w:ascii="Calibri" w:hAnsi="Calibri"/>
          <w:color w:val="000000"/>
          <w:lang w:eastAsia="pl-PL"/>
        </w:rPr>
        <w:t xml:space="preserve">1) o zakresie danych osobowych dotyczących tych osób, a przekazanych Mazowieckiemu Centrum Neuropsychiatrii Sp. z o.o. z siedzibą w Zagórzu k/Warszawy, 05-462 Wiązowna, </w:t>
      </w:r>
    </w:p>
    <w:p w14:paraId="3408D05E" w14:textId="77777777" w:rsidR="003149CD" w:rsidRPr="00CC6DF7" w:rsidRDefault="003149CD" w:rsidP="003149CD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hAnsi="Calibri"/>
          <w:color w:val="000000"/>
          <w:lang w:eastAsia="pl-PL"/>
        </w:rPr>
      </w:pPr>
      <w:r w:rsidRPr="00CC6DF7">
        <w:rPr>
          <w:rFonts w:ascii="Calibri" w:hAnsi="Calibri"/>
          <w:color w:val="000000"/>
          <w:lang w:eastAsia="pl-PL"/>
        </w:rPr>
        <w:t xml:space="preserve">2) o tym, że Mazowieckie Centrum Neuropsychiatrii Sp. z o.o. z siedzibą w Zagórzu k/Warszawy, </w:t>
      </w:r>
      <w:r w:rsidRPr="00CC6DF7">
        <w:rPr>
          <w:rFonts w:ascii="Calibri" w:hAnsi="Calibri"/>
          <w:color w:val="000000"/>
          <w:lang w:eastAsia="pl-PL"/>
        </w:rPr>
        <w:br/>
        <w:t xml:space="preserve">05-462 Wiązowna jest administratorem ich danych osobowych oraz że przetwarza ich dane osobowe na zasadach określonych powyżej, </w:t>
      </w:r>
    </w:p>
    <w:p w14:paraId="512E7994" w14:textId="77777777" w:rsidR="003149CD" w:rsidRPr="00CC6DF7" w:rsidRDefault="003149CD" w:rsidP="003149CD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hAnsi="Calibri"/>
          <w:color w:val="000000"/>
          <w:lang w:eastAsia="pl-PL"/>
        </w:rPr>
      </w:pPr>
      <w:r w:rsidRPr="00CC6DF7">
        <w:rPr>
          <w:rFonts w:ascii="Calibri" w:hAnsi="Calibri"/>
          <w:color w:val="000000"/>
          <w:lang w:eastAsia="pl-PL"/>
        </w:rPr>
        <w:t>3) o tym, że ww. Podmiot jest źródłem, od którego Mazowieckie Centrum Neuropsychiatrii Sp. z o.o. z siedzibą w Zagórzu k/Warszawy, 05-462 Wiązowna pozyskał ich dane.</w:t>
      </w:r>
    </w:p>
    <w:p w14:paraId="7EFB02A2" w14:textId="77777777" w:rsidR="003149CD" w:rsidRPr="00CC6DF7" w:rsidRDefault="003149CD" w:rsidP="003149CD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hAnsi="Calibri"/>
          <w:color w:val="000000"/>
          <w:lang w:eastAsia="pl-PL"/>
        </w:rPr>
      </w:pPr>
    </w:p>
    <w:p w14:paraId="7EA0FD87" w14:textId="77777777" w:rsidR="003149CD" w:rsidRPr="00CC6DF7" w:rsidRDefault="003149CD" w:rsidP="003149CD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hAnsi="Calibri"/>
          <w:color w:val="000000"/>
          <w:lang w:eastAsia="pl-PL"/>
        </w:rPr>
      </w:pPr>
      <w:r w:rsidRPr="00CC6DF7">
        <w:rPr>
          <w:rFonts w:ascii="Calibri" w:hAnsi="Calibri"/>
          <w:color w:val="000000"/>
          <w:lang w:eastAsia="pl-PL"/>
        </w:rPr>
        <w:t>Powyższych informacji nie podaje się ponownie, jeżeli osoba od której zbierane są dane osobowe dysponuje już tymi informacjami.</w:t>
      </w:r>
    </w:p>
    <w:p w14:paraId="012B2DD7" w14:textId="77777777" w:rsidR="003149CD" w:rsidRPr="00CC6DF7" w:rsidRDefault="003149CD" w:rsidP="003149CD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hAnsi="Calibri"/>
          <w:color w:val="000000"/>
          <w:lang w:eastAsia="pl-PL"/>
        </w:rPr>
      </w:pPr>
    </w:p>
    <w:p w14:paraId="708A4614" w14:textId="77777777" w:rsidR="003149CD" w:rsidRPr="00CC6DF7" w:rsidRDefault="003149CD" w:rsidP="003149CD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Times New Roman"/>
          <w:b/>
          <w:color w:val="000000"/>
          <w:u w:val="single"/>
          <w:lang w:eastAsia="pl-PL"/>
        </w:rPr>
      </w:pPr>
      <w:r w:rsidRPr="00CC6DF7">
        <w:rPr>
          <w:rFonts w:ascii="Calibri" w:eastAsia="Times New Roman" w:hAnsi="Calibri" w:cs="Times New Roman"/>
          <w:b/>
          <w:color w:val="000000"/>
          <w:u w:val="single"/>
          <w:lang w:eastAsia="pl-PL"/>
        </w:rPr>
        <w:t>Załączniki :</w:t>
      </w:r>
    </w:p>
    <w:p w14:paraId="03AF5738" w14:textId="77777777" w:rsidR="003149CD" w:rsidRPr="00CC6DF7" w:rsidRDefault="003149CD" w:rsidP="003149CD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 xml:space="preserve">Formularz ofertowy   </w:t>
      </w:r>
    </w:p>
    <w:p w14:paraId="78B1B836" w14:textId="77777777" w:rsidR="003149CD" w:rsidRDefault="003149CD" w:rsidP="003149CD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 xml:space="preserve">Projekt umowy                                                  </w:t>
      </w:r>
    </w:p>
    <w:p w14:paraId="54F4EAA6" w14:textId="77777777" w:rsidR="003149CD" w:rsidRDefault="003149CD" w:rsidP="003149CD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</w:p>
    <w:p w14:paraId="52DAC609" w14:textId="77777777" w:rsidR="003149CD" w:rsidRDefault="003149CD" w:rsidP="003149CD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</w:p>
    <w:p w14:paraId="2DEC180B" w14:textId="77777777" w:rsidR="003149CD" w:rsidRPr="00CC6DF7" w:rsidRDefault="003149CD" w:rsidP="003149CD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i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 xml:space="preserve">   </w:t>
      </w:r>
      <w:proofErr w:type="spellStart"/>
      <w:r w:rsidRPr="00CC6DF7">
        <w:rPr>
          <w:rFonts w:ascii="Calibri" w:eastAsia="Times New Roman" w:hAnsi="Calibri" w:cs="Times New Roman"/>
          <w:i/>
          <w:color w:val="000000"/>
          <w:lang w:eastAsia="pl-PL"/>
        </w:rPr>
        <w:t>Sporządziła:H.Gadoś</w:t>
      </w:r>
      <w:proofErr w:type="spellEnd"/>
    </w:p>
    <w:p w14:paraId="5563307E" w14:textId="77777777" w:rsidR="003149CD" w:rsidRDefault="003149CD" w:rsidP="003149CD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ab/>
      </w:r>
      <w:r w:rsidRPr="00CC6DF7">
        <w:rPr>
          <w:rFonts w:ascii="Calibri" w:eastAsia="Times New Roman" w:hAnsi="Calibri" w:cs="Times New Roman"/>
          <w:b/>
          <w:bCs/>
          <w:color w:val="000000"/>
          <w:lang w:eastAsia="pl-PL"/>
        </w:rPr>
        <w:t xml:space="preserve">         </w:t>
      </w:r>
    </w:p>
    <w:p w14:paraId="59482B16" w14:textId="77777777" w:rsidR="003149CD" w:rsidRDefault="003149CD" w:rsidP="003149CD">
      <w:pPr>
        <w:widowControl w:val="0"/>
        <w:tabs>
          <w:tab w:val="left" w:pos="8055"/>
          <w:tab w:val="right" w:pos="9072"/>
        </w:tabs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  <w:r>
        <w:rPr>
          <w:rFonts w:ascii="Calibri" w:eastAsia="Times New Roman" w:hAnsi="Calibri" w:cs="Times New Roman"/>
          <w:color w:val="000000"/>
          <w:lang w:eastAsia="pl-PL"/>
        </w:rPr>
        <w:tab/>
      </w:r>
    </w:p>
    <w:p w14:paraId="40A9D89D" w14:textId="77777777" w:rsidR="003149CD" w:rsidRDefault="003149CD" w:rsidP="003149CD">
      <w:pPr>
        <w:widowControl w:val="0"/>
        <w:tabs>
          <w:tab w:val="left" w:pos="8055"/>
          <w:tab w:val="right" w:pos="9072"/>
        </w:tabs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</w:p>
    <w:p w14:paraId="4EE7CEE8" w14:textId="77777777" w:rsidR="003149CD" w:rsidRDefault="003149CD" w:rsidP="003149CD">
      <w:pPr>
        <w:widowControl w:val="0"/>
        <w:tabs>
          <w:tab w:val="left" w:pos="8055"/>
          <w:tab w:val="right" w:pos="9072"/>
        </w:tabs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2DF98C40" w14:textId="77777777" w:rsidR="003149CD" w:rsidRDefault="003149CD" w:rsidP="003149CD">
      <w:pPr>
        <w:widowControl w:val="0"/>
        <w:tabs>
          <w:tab w:val="left" w:pos="8055"/>
          <w:tab w:val="right" w:pos="9072"/>
        </w:tabs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5986314A" w14:textId="77777777" w:rsidR="003149CD" w:rsidRDefault="003149CD" w:rsidP="003149CD">
      <w:pPr>
        <w:widowControl w:val="0"/>
        <w:tabs>
          <w:tab w:val="left" w:pos="8055"/>
          <w:tab w:val="right" w:pos="9072"/>
        </w:tabs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0C1DCD03" w14:textId="77777777" w:rsidR="003149CD" w:rsidRDefault="003149CD" w:rsidP="003149CD">
      <w:pPr>
        <w:widowControl w:val="0"/>
        <w:tabs>
          <w:tab w:val="left" w:pos="8055"/>
          <w:tab w:val="right" w:pos="9072"/>
        </w:tabs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6E4E997E" w14:textId="77777777" w:rsidR="003149CD" w:rsidRDefault="003149CD" w:rsidP="003149CD">
      <w:pPr>
        <w:widowControl w:val="0"/>
        <w:tabs>
          <w:tab w:val="left" w:pos="8055"/>
          <w:tab w:val="right" w:pos="9072"/>
        </w:tabs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586379D2" w14:textId="77777777" w:rsidR="003149CD" w:rsidRDefault="003149CD" w:rsidP="003149CD">
      <w:pPr>
        <w:widowControl w:val="0"/>
        <w:tabs>
          <w:tab w:val="left" w:pos="8055"/>
          <w:tab w:val="right" w:pos="9072"/>
        </w:tabs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7B4561A6" w14:textId="77777777" w:rsidR="003149CD" w:rsidRDefault="003149CD" w:rsidP="003149CD">
      <w:pPr>
        <w:widowControl w:val="0"/>
        <w:tabs>
          <w:tab w:val="left" w:pos="8055"/>
          <w:tab w:val="right" w:pos="9072"/>
        </w:tabs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2FC020E1" w14:textId="77777777" w:rsidR="003149CD" w:rsidRDefault="003149CD" w:rsidP="003149CD">
      <w:pPr>
        <w:widowControl w:val="0"/>
        <w:tabs>
          <w:tab w:val="left" w:pos="8055"/>
          <w:tab w:val="right" w:pos="9072"/>
        </w:tabs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78BA3013" w14:textId="77777777" w:rsidR="003149CD" w:rsidRDefault="003149CD" w:rsidP="003149CD">
      <w:pPr>
        <w:widowControl w:val="0"/>
        <w:tabs>
          <w:tab w:val="left" w:pos="8055"/>
          <w:tab w:val="right" w:pos="9072"/>
        </w:tabs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19D34F07" w14:textId="77777777" w:rsidR="003149CD" w:rsidRDefault="003149CD" w:rsidP="003149CD">
      <w:pPr>
        <w:widowControl w:val="0"/>
        <w:tabs>
          <w:tab w:val="left" w:pos="8055"/>
          <w:tab w:val="right" w:pos="9072"/>
        </w:tabs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5A8B786A" w14:textId="77777777" w:rsidR="003149CD" w:rsidRDefault="003149CD" w:rsidP="003149CD">
      <w:pPr>
        <w:widowControl w:val="0"/>
        <w:tabs>
          <w:tab w:val="left" w:pos="8055"/>
          <w:tab w:val="right" w:pos="9072"/>
        </w:tabs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22BE5CD9" w14:textId="77777777" w:rsidR="00A17BFF" w:rsidRDefault="00A17BFF" w:rsidP="003149CD">
      <w:pPr>
        <w:widowControl w:val="0"/>
        <w:tabs>
          <w:tab w:val="left" w:pos="8055"/>
          <w:tab w:val="right" w:pos="9072"/>
        </w:tabs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7BFCAB1F" w14:textId="77777777" w:rsidR="00A17BFF" w:rsidRDefault="00A17BFF" w:rsidP="003149CD">
      <w:pPr>
        <w:widowControl w:val="0"/>
        <w:tabs>
          <w:tab w:val="left" w:pos="8055"/>
          <w:tab w:val="right" w:pos="9072"/>
        </w:tabs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273DD09B" w14:textId="77777777" w:rsidR="00A17BFF" w:rsidRDefault="00A17BFF" w:rsidP="003149CD">
      <w:pPr>
        <w:widowControl w:val="0"/>
        <w:tabs>
          <w:tab w:val="left" w:pos="8055"/>
          <w:tab w:val="right" w:pos="9072"/>
        </w:tabs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09788608" w14:textId="77777777" w:rsidR="00A17BFF" w:rsidRDefault="00A17BFF" w:rsidP="003149CD">
      <w:pPr>
        <w:widowControl w:val="0"/>
        <w:tabs>
          <w:tab w:val="left" w:pos="8055"/>
          <w:tab w:val="right" w:pos="9072"/>
        </w:tabs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6FBA8B77" w14:textId="77777777" w:rsidR="00A17BFF" w:rsidRDefault="00A17BFF" w:rsidP="003149CD">
      <w:pPr>
        <w:widowControl w:val="0"/>
        <w:tabs>
          <w:tab w:val="left" w:pos="8055"/>
          <w:tab w:val="right" w:pos="9072"/>
        </w:tabs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33974F2E" w14:textId="77777777" w:rsidR="003149CD" w:rsidRDefault="003149CD" w:rsidP="003149CD">
      <w:pPr>
        <w:widowControl w:val="0"/>
        <w:tabs>
          <w:tab w:val="left" w:pos="8055"/>
          <w:tab w:val="right" w:pos="9072"/>
        </w:tabs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4EC554ED" w14:textId="77777777" w:rsidR="003149CD" w:rsidRPr="00CC6DF7" w:rsidRDefault="003149CD" w:rsidP="003149CD">
      <w:pPr>
        <w:widowControl w:val="0"/>
        <w:tabs>
          <w:tab w:val="left" w:pos="8055"/>
          <w:tab w:val="right" w:pos="9072"/>
        </w:tabs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lastRenderedPageBreak/>
        <w:t>Zał. nr  1</w:t>
      </w:r>
    </w:p>
    <w:p w14:paraId="0357F14D" w14:textId="77777777" w:rsidR="003149CD" w:rsidRDefault="003149CD" w:rsidP="003149CD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</w:p>
    <w:p w14:paraId="5FD0CB59" w14:textId="77777777" w:rsidR="003149CD" w:rsidRDefault="003149CD" w:rsidP="003149CD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</w:p>
    <w:p w14:paraId="6815EDE5" w14:textId="77777777" w:rsidR="003149CD" w:rsidRPr="00CC6DF7" w:rsidRDefault="003149CD" w:rsidP="003149CD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>……………………………</w:t>
      </w:r>
    </w:p>
    <w:p w14:paraId="2C545EDB" w14:textId="77777777" w:rsidR="003149CD" w:rsidRDefault="003149CD" w:rsidP="003149CD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>(pieczęć oferenta)</w:t>
      </w:r>
    </w:p>
    <w:p w14:paraId="3BC7CA48" w14:textId="77777777" w:rsidR="003149CD" w:rsidRDefault="003149CD" w:rsidP="003149CD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</w:p>
    <w:p w14:paraId="7AA7F402" w14:textId="77777777" w:rsidR="003149CD" w:rsidRPr="00CC6DF7" w:rsidRDefault="003149CD" w:rsidP="003149CD">
      <w:pPr>
        <w:widowControl w:val="0"/>
        <w:suppressAutoHyphens/>
        <w:spacing w:after="0" w:line="240" w:lineRule="auto"/>
        <w:jc w:val="center"/>
        <w:rPr>
          <w:rFonts w:ascii="Calibri" w:eastAsia="Times New Roman" w:hAnsi="Calibri" w:cs="Times New Roman"/>
          <w:b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b/>
          <w:color w:val="000000"/>
          <w:lang w:eastAsia="pl-PL"/>
        </w:rPr>
        <w:t>Formularz ofertowy</w:t>
      </w:r>
    </w:p>
    <w:p w14:paraId="1848F859" w14:textId="2B422EE8" w:rsidR="003149CD" w:rsidRPr="00CC6DF7" w:rsidRDefault="003149CD" w:rsidP="003149CD">
      <w:pPr>
        <w:widowControl w:val="0"/>
        <w:suppressAutoHyphens/>
        <w:spacing w:after="0" w:line="240" w:lineRule="auto"/>
        <w:jc w:val="center"/>
        <w:rPr>
          <w:rFonts w:ascii="Calibri" w:eastAsia="Times New Roman" w:hAnsi="Calibri" w:cs="Times New Roman"/>
          <w:b/>
          <w:color w:val="000000"/>
          <w:lang w:eastAsia="pl-PL"/>
        </w:rPr>
      </w:pPr>
      <w:proofErr w:type="spellStart"/>
      <w:r w:rsidRPr="00CC6DF7">
        <w:rPr>
          <w:rFonts w:ascii="Calibri" w:eastAsia="Times New Roman" w:hAnsi="Calibri" w:cs="Times New Roman"/>
          <w:b/>
          <w:color w:val="000000"/>
          <w:lang w:eastAsia="pl-PL"/>
        </w:rPr>
        <w:t>Spr</w:t>
      </w:r>
      <w:proofErr w:type="spellEnd"/>
      <w:r w:rsidRPr="00CC6DF7">
        <w:rPr>
          <w:rFonts w:ascii="Calibri" w:eastAsia="Times New Roman" w:hAnsi="Calibri" w:cs="Times New Roman"/>
          <w:b/>
          <w:color w:val="000000"/>
          <w:lang w:eastAsia="pl-PL"/>
        </w:rPr>
        <w:t xml:space="preserve">.  </w:t>
      </w:r>
      <w:r w:rsidR="00A17BFF">
        <w:rPr>
          <w:rFonts w:ascii="Calibri" w:eastAsia="Times New Roman" w:hAnsi="Calibri" w:cs="Times New Roman"/>
          <w:b/>
          <w:color w:val="000000"/>
          <w:lang w:eastAsia="pl-PL"/>
        </w:rPr>
        <w:t>2</w:t>
      </w:r>
      <w:r w:rsidRPr="00CC6DF7">
        <w:rPr>
          <w:rFonts w:ascii="Calibri" w:eastAsia="Times New Roman" w:hAnsi="Calibri" w:cs="Times New Roman"/>
          <w:b/>
          <w:color w:val="000000"/>
          <w:lang w:eastAsia="pl-PL"/>
        </w:rPr>
        <w:t>/202</w:t>
      </w:r>
      <w:r>
        <w:rPr>
          <w:rFonts w:ascii="Calibri" w:eastAsia="Times New Roman" w:hAnsi="Calibri" w:cs="Times New Roman"/>
          <w:b/>
          <w:color w:val="000000"/>
          <w:lang w:eastAsia="pl-PL"/>
        </w:rPr>
        <w:t>1</w:t>
      </w:r>
      <w:r w:rsidRPr="00CC6DF7">
        <w:rPr>
          <w:rFonts w:ascii="Calibri" w:eastAsia="Times New Roman" w:hAnsi="Calibri" w:cs="Times New Roman"/>
          <w:b/>
          <w:color w:val="000000"/>
          <w:lang w:eastAsia="pl-PL"/>
        </w:rPr>
        <w:t>/KO</w:t>
      </w:r>
    </w:p>
    <w:p w14:paraId="426C3F7B" w14:textId="77777777" w:rsidR="003149CD" w:rsidRPr="00CC6DF7" w:rsidRDefault="003149CD" w:rsidP="003149CD">
      <w:pPr>
        <w:widowControl w:val="0"/>
        <w:suppressAutoHyphens/>
        <w:spacing w:after="0" w:line="240" w:lineRule="auto"/>
        <w:jc w:val="center"/>
        <w:rPr>
          <w:rFonts w:ascii="Calibri" w:eastAsia="Times New Roman" w:hAnsi="Calibri" w:cs="Times New Roman"/>
          <w:b/>
          <w:color w:val="000000"/>
          <w:lang w:eastAsia="pl-PL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648"/>
      </w:tblGrid>
      <w:tr w:rsidR="003149CD" w:rsidRPr="00CC6DF7" w14:paraId="485CACF0" w14:textId="77777777" w:rsidTr="00297655">
        <w:tc>
          <w:tcPr>
            <w:tcW w:w="9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C20A8" w14:textId="77777777" w:rsidR="003149CD" w:rsidRPr="00CC6DF7" w:rsidRDefault="003149CD" w:rsidP="00297655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C6DF7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I    DANE OFERENTA </w:t>
            </w:r>
          </w:p>
          <w:p w14:paraId="2B0DB81B" w14:textId="77777777" w:rsidR="003149CD" w:rsidRPr="00CC6DF7" w:rsidRDefault="003149CD" w:rsidP="00297655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149CD" w:rsidRPr="00CC6DF7" w14:paraId="0031ACA7" w14:textId="77777777" w:rsidTr="00297655">
        <w:trPr>
          <w:cantSplit/>
        </w:trPr>
        <w:tc>
          <w:tcPr>
            <w:tcW w:w="9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357D1" w14:textId="77777777" w:rsidR="003149CD" w:rsidRPr="00CC6DF7" w:rsidRDefault="003149CD" w:rsidP="00297655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C6DF7">
              <w:rPr>
                <w:rFonts w:ascii="Calibri" w:eastAsia="Times New Roman" w:hAnsi="Calibri" w:cs="Times New Roman"/>
                <w:color w:val="000000"/>
                <w:lang w:eastAsia="pl-PL"/>
              </w:rPr>
              <w:t>Nazwa praktyki /Imię i nazwisko</w:t>
            </w:r>
          </w:p>
          <w:p w14:paraId="4C2CC497" w14:textId="77777777" w:rsidR="003149CD" w:rsidRPr="00CC6DF7" w:rsidRDefault="003149CD" w:rsidP="00297655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6C7EC29F" w14:textId="77777777" w:rsidR="003149CD" w:rsidRPr="00CC6DF7" w:rsidRDefault="003149CD" w:rsidP="00297655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C6DF7">
              <w:rPr>
                <w:rFonts w:ascii="Calibri" w:eastAsia="Times New Roman" w:hAnsi="Calibri" w:cs="Times New Roman"/>
                <w:color w:val="000000"/>
                <w:lang w:eastAsia="pl-PL"/>
              </w:rPr>
              <w:t>………………………………………………………………………………………………………………………………………………………….</w:t>
            </w:r>
          </w:p>
          <w:p w14:paraId="55FD51EF" w14:textId="77777777" w:rsidR="003149CD" w:rsidRPr="00CC6DF7" w:rsidRDefault="003149CD" w:rsidP="00297655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rPr>
                <w:rFonts w:ascii="Calibri" w:hAnsi="Calibri"/>
                <w:color w:val="000000"/>
                <w:lang w:eastAsia="pl-PL"/>
              </w:rPr>
            </w:pPr>
            <w:r w:rsidRPr="00CC6DF7">
              <w:rPr>
                <w:rFonts w:ascii="Calibri" w:hAnsi="Calibri"/>
                <w:color w:val="000000"/>
                <w:lang w:eastAsia="pl-PL"/>
              </w:rPr>
              <w:t xml:space="preserve">         </w:t>
            </w:r>
          </w:p>
          <w:p w14:paraId="723D278C" w14:textId="77777777" w:rsidR="003149CD" w:rsidRPr="00CC6DF7" w:rsidRDefault="003149CD" w:rsidP="00297655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C6DF7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       .................................................................................................................................................................</w:t>
            </w:r>
          </w:p>
          <w:p w14:paraId="2F230B04" w14:textId="77777777" w:rsidR="003149CD" w:rsidRPr="00CC6DF7" w:rsidRDefault="003149CD" w:rsidP="00297655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6E6A5451" w14:textId="77777777" w:rsidR="003149CD" w:rsidRPr="00CC6DF7" w:rsidRDefault="003149CD" w:rsidP="00297655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C6DF7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    NIP…………………..………………..…… REGON ...................................PESEL......................................................</w:t>
            </w:r>
          </w:p>
        </w:tc>
      </w:tr>
      <w:tr w:rsidR="003149CD" w:rsidRPr="00CC6DF7" w14:paraId="79E71C57" w14:textId="77777777" w:rsidTr="00297655">
        <w:tc>
          <w:tcPr>
            <w:tcW w:w="9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934A6" w14:textId="77777777" w:rsidR="003149CD" w:rsidRPr="00CC6DF7" w:rsidRDefault="003149CD" w:rsidP="00297655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8257DB4" w14:textId="77777777" w:rsidR="003149CD" w:rsidRPr="00CC6DF7" w:rsidRDefault="003149CD" w:rsidP="00297655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C6DF7">
              <w:rPr>
                <w:rFonts w:ascii="Calibri" w:eastAsia="Times New Roman" w:hAnsi="Calibri" w:cs="Times New Roman"/>
                <w:color w:val="000000"/>
                <w:lang w:eastAsia="pl-PL"/>
              </w:rPr>
              <w:t>Adres ……………………………………………..............................………………………………………………………………………</w:t>
            </w:r>
          </w:p>
          <w:p w14:paraId="1154297E" w14:textId="77777777" w:rsidR="003149CD" w:rsidRPr="00CC6DF7" w:rsidRDefault="003149CD" w:rsidP="00297655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64C8796C" w14:textId="77777777" w:rsidR="003149CD" w:rsidRPr="00CC6DF7" w:rsidRDefault="003149CD" w:rsidP="00297655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C6DF7">
              <w:rPr>
                <w:rFonts w:ascii="Calibri" w:eastAsia="Times New Roman" w:hAnsi="Calibri" w:cs="Times New Roman"/>
                <w:color w:val="000000"/>
                <w:lang w:eastAsia="pl-PL"/>
              </w:rPr>
              <w:t>Kontakt(</w:t>
            </w:r>
            <w:proofErr w:type="spellStart"/>
            <w:r w:rsidRPr="00CC6DF7">
              <w:rPr>
                <w:rFonts w:ascii="Calibri" w:eastAsia="Times New Roman" w:hAnsi="Calibri" w:cs="Times New Roman"/>
                <w:color w:val="000000"/>
                <w:lang w:eastAsia="pl-PL"/>
              </w:rPr>
              <w:t>nr.telef</w:t>
            </w:r>
            <w:proofErr w:type="spellEnd"/>
            <w:r w:rsidRPr="00CC6DF7">
              <w:rPr>
                <w:rFonts w:ascii="Calibri" w:eastAsia="Times New Roman" w:hAnsi="Calibri" w:cs="Times New Roman"/>
                <w:color w:val="000000"/>
                <w:lang w:eastAsia="pl-PL"/>
              </w:rPr>
              <w:t>, e-mail)…………………………………………………………………………………………………………………………</w:t>
            </w:r>
          </w:p>
        </w:tc>
      </w:tr>
      <w:tr w:rsidR="003149CD" w:rsidRPr="00CC6DF7" w14:paraId="3C544CB6" w14:textId="77777777" w:rsidTr="00297655">
        <w:trPr>
          <w:trHeight w:val="742"/>
        </w:trPr>
        <w:tc>
          <w:tcPr>
            <w:tcW w:w="9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73C54" w14:textId="77777777" w:rsidR="003149CD" w:rsidRPr="00CC6DF7" w:rsidRDefault="003149CD" w:rsidP="00297655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rPr>
                <w:rFonts w:ascii="Calibri" w:hAnsi="Calibri"/>
                <w:color w:val="000000"/>
                <w:lang w:eastAsia="pl-PL"/>
              </w:rPr>
            </w:pPr>
          </w:p>
          <w:p w14:paraId="0C122CC6" w14:textId="77777777" w:rsidR="003149CD" w:rsidRPr="00CC6DF7" w:rsidRDefault="003149CD" w:rsidP="00297655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rPr>
                <w:rFonts w:ascii="Calibri" w:hAnsi="Calibri"/>
                <w:color w:val="000000"/>
                <w:lang w:eastAsia="pl-PL"/>
              </w:rPr>
            </w:pPr>
            <w:r w:rsidRPr="00CC6DF7">
              <w:rPr>
                <w:rFonts w:ascii="Calibri" w:hAnsi="Calibri"/>
                <w:color w:val="000000"/>
                <w:lang w:eastAsia="pl-PL"/>
              </w:rPr>
              <w:t xml:space="preserve">1.Dokument uprawniający do  wykonywania </w:t>
            </w:r>
          </w:p>
          <w:p w14:paraId="304C5BA2" w14:textId="77777777" w:rsidR="003149CD" w:rsidRPr="00CC6DF7" w:rsidRDefault="003149CD" w:rsidP="00297655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rPr>
                <w:rFonts w:ascii="Calibri" w:hAnsi="Calibri"/>
                <w:color w:val="000000"/>
                <w:lang w:eastAsia="pl-PL"/>
              </w:rPr>
            </w:pPr>
            <w:r w:rsidRPr="00CC6DF7">
              <w:rPr>
                <w:rFonts w:ascii="Calibri" w:hAnsi="Calibri"/>
                <w:color w:val="000000"/>
                <w:lang w:eastAsia="pl-PL"/>
              </w:rPr>
              <w:t xml:space="preserve">   zawodu……………....……..........................................................................................................................</w:t>
            </w:r>
          </w:p>
          <w:p w14:paraId="7C641610" w14:textId="77777777" w:rsidR="003149CD" w:rsidRPr="00CC6DF7" w:rsidRDefault="003149CD" w:rsidP="00297655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rPr>
                <w:rFonts w:ascii="Calibri" w:hAnsi="Calibri"/>
                <w:color w:val="000000"/>
                <w:lang w:eastAsia="pl-PL"/>
              </w:rPr>
            </w:pPr>
            <w:r w:rsidRPr="00CC6DF7">
              <w:rPr>
                <w:rFonts w:ascii="Calibri" w:hAnsi="Calibri"/>
                <w:color w:val="000000"/>
                <w:lang w:eastAsia="pl-PL"/>
              </w:rPr>
              <w:t>(proszę dołączyć potwierdzoną  kserokopię (jeżeli dotyczy) )</w:t>
            </w:r>
          </w:p>
          <w:p w14:paraId="26AF5734" w14:textId="77777777" w:rsidR="003149CD" w:rsidRPr="00CC6DF7" w:rsidRDefault="003149CD" w:rsidP="00297655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rPr>
                <w:rFonts w:ascii="Calibri" w:hAnsi="Calibri"/>
                <w:color w:val="000000"/>
                <w:lang w:eastAsia="pl-PL"/>
              </w:rPr>
            </w:pPr>
            <w:r w:rsidRPr="00CC6DF7">
              <w:rPr>
                <w:rFonts w:ascii="Calibri" w:hAnsi="Calibri"/>
                <w:color w:val="000000"/>
                <w:lang w:eastAsia="pl-PL"/>
              </w:rPr>
              <w:t xml:space="preserve">   </w:t>
            </w:r>
          </w:p>
          <w:p w14:paraId="2FB1353E" w14:textId="77777777" w:rsidR="003149CD" w:rsidRPr="00CC6DF7" w:rsidRDefault="003149CD" w:rsidP="00297655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C6DF7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2. Specjalizacja (jeżeli dotyczy)………………………………………………………………………………………………………….                                                           </w:t>
            </w:r>
          </w:p>
        </w:tc>
      </w:tr>
      <w:tr w:rsidR="003149CD" w:rsidRPr="00CC6DF7" w14:paraId="1D97CBB5" w14:textId="77777777" w:rsidTr="00297655">
        <w:tc>
          <w:tcPr>
            <w:tcW w:w="9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FBD02" w14:textId="77777777" w:rsidR="003149CD" w:rsidRPr="00CC6DF7" w:rsidRDefault="003149CD" w:rsidP="00297655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C6DF7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Dodatkowe kwalifikacje: i.................................................................................................................................................................</w:t>
            </w:r>
          </w:p>
          <w:p w14:paraId="3BD2B5DE" w14:textId="77777777" w:rsidR="003149CD" w:rsidRPr="00CC6DF7" w:rsidRDefault="003149CD" w:rsidP="00297655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149CD" w:rsidRPr="00CC6DF7" w14:paraId="0EFD0DB0" w14:textId="77777777" w:rsidTr="00297655">
        <w:tc>
          <w:tcPr>
            <w:tcW w:w="9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EB239" w14:textId="77777777" w:rsidR="003149CD" w:rsidRPr="00CC6DF7" w:rsidRDefault="003149CD" w:rsidP="00297655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C6DF7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     II.   OŚWIADCZENIE</w:t>
            </w:r>
          </w:p>
          <w:p w14:paraId="28B81BE3" w14:textId="77777777" w:rsidR="003149CD" w:rsidRPr="00CC6DF7" w:rsidRDefault="003149CD" w:rsidP="00297655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C6DF7">
              <w:rPr>
                <w:rFonts w:ascii="Calibri" w:eastAsia="Times New Roman" w:hAnsi="Calibri" w:cs="Times New Roman"/>
                <w:color w:val="000000"/>
                <w:lang w:eastAsia="pl-PL"/>
              </w:rPr>
              <w:t>Oświadczam, że:</w:t>
            </w:r>
          </w:p>
          <w:p w14:paraId="3A128B83" w14:textId="77777777" w:rsidR="003149CD" w:rsidRPr="00CC6DF7" w:rsidRDefault="003149CD" w:rsidP="00297655">
            <w:pPr>
              <w:widowControl w:val="0"/>
              <w:suppressAutoHyphens/>
              <w:spacing w:after="120" w:line="240" w:lineRule="auto"/>
              <w:rPr>
                <w:rFonts w:ascii="Calibri" w:hAnsi="Calibri"/>
                <w:color w:val="000000"/>
                <w:lang w:eastAsia="pl-PL"/>
              </w:rPr>
            </w:pPr>
            <w:r w:rsidRPr="00CC6DF7">
              <w:rPr>
                <w:rFonts w:ascii="Calibri" w:hAnsi="Calibri"/>
                <w:color w:val="000000"/>
                <w:lang w:eastAsia="pl-PL"/>
              </w:rPr>
              <w:t xml:space="preserve">1.     Zapoznałam/em się z treścią ogłoszenia o konkursie ofert na usługi medyczne   oraz   z  materiałami </w:t>
            </w:r>
            <w:r w:rsidRPr="00CC6DF7">
              <w:rPr>
                <w:rFonts w:ascii="Calibri" w:hAnsi="Calibri"/>
                <w:color w:val="000000"/>
                <w:lang w:eastAsia="pl-PL"/>
              </w:rPr>
              <w:br/>
              <w:t xml:space="preserve">   konkursowymi i przyjmuję je bez zastrzeżeń,</w:t>
            </w:r>
          </w:p>
          <w:p w14:paraId="747EF555" w14:textId="77777777" w:rsidR="003149CD" w:rsidRPr="00CC6DF7" w:rsidRDefault="003149CD" w:rsidP="00297655">
            <w:pPr>
              <w:widowControl w:val="0"/>
              <w:suppressAutoHyphens/>
              <w:spacing w:after="120" w:line="240" w:lineRule="auto"/>
              <w:rPr>
                <w:rFonts w:ascii="Calibri" w:hAnsi="Calibri"/>
                <w:color w:val="000000"/>
                <w:lang w:eastAsia="pl-PL"/>
              </w:rPr>
            </w:pPr>
            <w:r w:rsidRPr="00CC6DF7">
              <w:rPr>
                <w:rFonts w:ascii="Calibri" w:hAnsi="Calibri"/>
                <w:color w:val="000000"/>
                <w:lang w:eastAsia="pl-PL"/>
              </w:rPr>
              <w:t>2.   Zapoznałam/em się projektem Umowy – Kontraktu  zobowiązuje się do jej podpisania</w:t>
            </w:r>
            <w:r w:rsidRPr="00CC6DF7">
              <w:rPr>
                <w:rFonts w:ascii="Calibri" w:hAnsi="Calibri"/>
                <w:color w:val="000000"/>
                <w:lang w:eastAsia="pl-PL"/>
              </w:rPr>
              <w:br/>
              <w:t xml:space="preserve"> na zaoferowanych warunkach,</w:t>
            </w:r>
          </w:p>
          <w:p w14:paraId="4596A86D" w14:textId="77777777" w:rsidR="003149CD" w:rsidRPr="00CC6DF7" w:rsidRDefault="003149CD" w:rsidP="00297655">
            <w:pPr>
              <w:widowControl w:val="0"/>
              <w:suppressAutoHyphens/>
              <w:spacing w:after="120" w:line="240" w:lineRule="auto"/>
              <w:rPr>
                <w:rFonts w:ascii="Calibri" w:hAnsi="Calibri"/>
                <w:color w:val="000000"/>
                <w:lang w:eastAsia="pl-PL"/>
              </w:rPr>
            </w:pPr>
            <w:r w:rsidRPr="00CC6DF7">
              <w:rPr>
                <w:rFonts w:ascii="Calibri" w:hAnsi="Calibri"/>
                <w:color w:val="000000"/>
                <w:lang w:eastAsia="pl-PL"/>
              </w:rPr>
              <w:t xml:space="preserve">3.  Zobowiązuję się do przedłużenia  umowy ubezpieczenia odpowiedzialności cywilnej  w zakresie </w:t>
            </w:r>
            <w:r w:rsidRPr="00CC6DF7">
              <w:rPr>
                <w:rFonts w:ascii="Calibri" w:hAnsi="Calibri"/>
                <w:color w:val="000000"/>
                <w:lang w:eastAsia="pl-PL"/>
              </w:rPr>
              <w:br/>
              <w:t>w/w świadczeń zdrowotnych na zasadach określonych w Rozporządzeniu   Ministra Finansów z dnia 22.12.2011 r. w sprawie obowiązkowego ubezpieczenia   odpowiedzialności cywilnej podmiotu przyjmującego zamówienie na świadczenie zdrowotne   (Dz. U. Nr 293, poz. 1729) i przedstawienia jej Zamawiającemu pod rygorem rozwiązania   umowy.</w:t>
            </w:r>
          </w:p>
          <w:p w14:paraId="3FC842D3" w14:textId="77777777" w:rsidR="003149CD" w:rsidRPr="00CC6DF7" w:rsidRDefault="003149CD" w:rsidP="00297655">
            <w:pPr>
              <w:widowControl w:val="0"/>
              <w:suppressAutoHyphens/>
              <w:spacing w:after="120" w:line="240" w:lineRule="auto"/>
              <w:rPr>
                <w:rFonts w:ascii="Thorndale" w:hAnsi="Thorndale"/>
                <w:color w:val="000000"/>
                <w:sz w:val="24"/>
                <w:lang w:eastAsia="pl-PL"/>
              </w:rPr>
            </w:pPr>
            <w:r w:rsidRPr="00CC6DF7">
              <w:rPr>
                <w:rFonts w:ascii="Calibri" w:hAnsi="Calibri"/>
                <w:color w:val="000000"/>
                <w:lang w:eastAsia="pl-PL"/>
              </w:rPr>
              <w:t>4</w:t>
            </w:r>
            <w:r w:rsidRPr="00CC6DF7">
              <w:rPr>
                <w:rFonts w:ascii="Thorndale" w:hAnsi="Thorndale"/>
                <w:color w:val="000000"/>
                <w:sz w:val="24"/>
                <w:lang w:eastAsia="pl-PL"/>
              </w:rPr>
              <w:t xml:space="preserve">.  </w:t>
            </w:r>
            <w:proofErr w:type="spellStart"/>
            <w:r w:rsidRPr="00CC6DF7">
              <w:rPr>
                <w:rFonts w:ascii="Calibri" w:hAnsi="Calibri"/>
                <w:color w:val="000000"/>
                <w:lang w:eastAsia="pl-PL"/>
              </w:rPr>
              <w:t>Oświadczam,że</w:t>
            </w:r>
            <w:proofErr w:type="spellEnd"/>
            <w:r w:rsidRPr="00CC6DF7">
              <w:rPr>
                <w:rFonts w:ascii="Calibri" w:hAnsi="Calibri"/>
                <w:color w:val="000000"/>
                <w:lang w:eastAsia="pl-PL"/>
              </w:rPr>
              <w:t xml:space="preserve"> wypełniłem/</w:t>
            </w:r>
            <w:proofErr w:type="spellStart"/>
            <w:r w:rsidRPr="00CC6DF7">
              <w:rPr>
                <w:rFonts w:ascii="Calibri" w:hAnsi="Calibri"/>
                <w:color w:val="000000"/>
                <w:lang w:eastAsia="pl-PL"/>
              </w:rPr>
              <w:t>am</w:t>
            </w:r>
            <w:proofErr w:type="spellEnd"/>
            <w:r w:rsidRPr="00CC6DF7">
              <w:rPr>
                <w:rFonts w:ascii="Calibri" w:hAnsi="Calibri"/>
                <w:color w:val="000000"/>
                <w:lang w:eastAsia="pl-PL"/>
              </w:rPr>
              <w:t xml:space="preserve"> obowiązki informacyjne przewidziane w art.14  RODO wobec osób fizycznych od których dane osobowe bezpośrednio lub pośrednio pozyskane w celu przedstawienia niniejszej oferty*</w:t>
            </w:r>
            <w:r w:rsidRPr="00CC6DF7">
              <w:rPr>
                <w:rFonts w:ascii="Thorndale" w:hAnsi="Thorndale"/>
                <w:color w:val="000000"/>
                <w:sz w:val="24"/>
                <w:lang w:eastAsia="pl-PL"/>
              </w:rPr>
              <w:t xml:space="preserve">   </w:t>
            </w:r>
            <w:r w:rsidRPr="00CC6DF7">
              <w:rPr>
                <w:rFonts w:ascii="Thorndale" w:hAnsi="Thorndale"/>
                <w:i/>
                <w:color w:val="000000"/>
                <w:sz w:val="24"/>
                <w:lang w:eastAsia="pl-PL"/>
              </w:rPr>
              <w:t>(jeżeli dotyczy)</w:t>
            </w:r>
            <w:r w:rsidRPr="00CC6DF7">
              <w:rPr>
                <w:rFonts w:ascii="Thorndale" w:hAnsi="Thorndale"/>
                <w:color w:val="000000"/>
                <w:sz w:val="24"/>
                <w:lang w:eastAsia="pl-PL"/>
              </w:rPr>
              <w:t xml:space="preserve"> </w:t>
            </w:r>
          </w:p>
          <w:p w14:paraId="00B881B5" w14:textId="77777777" w:rsidR="003149CD" w:rsidRPr="00CC6DF7" w:rsidRDefault="003149CD" w:rsidP="00297655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rPr>
                <w:rFonts w:ascii="Calibri" w:hAnsi="Calibri"/>
                <w:color w:val="000000"/>
                <w:lang w:eastAsia="pl-PL"/>
              </w:rPr>
            </w:pPr>
            <w:r w:rsidRPr="00CC6DF7">
              <w:rPr>
                <w:rFonts w:ascii="Calibri" w:hAnsi="Calibri"/>
                <w:color w:val="000000"/>
                <w:lang w:eastAsia="pl-PL"/>
              </w:rPr>
              <w:t>5.</w:t>
            </w:r>
            <w:r w:rsidRPr="00CC6DF7">
              <w:rPr>
                <w:rFonts w:ascii="Thorndale" w:hAnsi="Thorndale"/>
                <w:color w:val="000000"/>
                <w:sz w:val="24"/>
                <w:lang w:eastAsia="pl-PL"/>
              </w:rPr>
              <w:t xml:space="preserve">  </w:t>
            </w:r>
            <w:r w:rsidRPr="00CC6DF7">
              <w:rPr>
                <w:rFonts w:ascii="Calibri" w:hAnsi="Calibri"/>
                <w:color w:val="000000"/>
                <w:lang w:eastAsia="pl-PL"/>
              </w:rPr>
              <w:t>Zapoznałam/em  się z treścią klauzuli informacyjnej przetwarzaniu danych osobowych.</w:t>
            </w:r>
          </w:p>
          <w:p w14:paraId="4154A331" w14:textId="77777777" w:rsidR="003149CD" w:rsidRPr="00CC6DF7" w:rsidRDefault="003149CD" w:rsidP="00297655">
            <w:pPr>
              <w:widowControl w:val="0"/>
              <w:suppressAutoHyphens/>
              <w:spacing w:after="120" w:line="240" w:lineRule="auto"/>
              <w:rPr>
                <w:rFonts w:ascii="Thorndale" w:hAnsi="Thorndale"/>
                <w:b/>
                <w:color w:val="000000"/>
                <w:sz w:val="24"/>
                <w:lang w:eastAsia="pl-PL"/>
              </w:rPr>
            </w:pPr>
            <w:r w:rsidRPr="00CC6DF7">
              <w:rPr>
                <w:rFonts w:ascii="Calibri" w:hAnsi="Calibri"/>
                <w:color w:val="000000"/>
                <w:lang w:eastAsia="pl-PL"/>
              </w:rPr>
              <w:t xml:space="preserve">      Oświadczam, że zostałam/em poinformowany  o  przysługujących mi prawach wynikających</w:t>
            </w:r>
            <w:r w:rsidRPr="00CC6DF7">
              <w:rPr>
                <w:rFonts w:ascii="Calibri" w:hAnsi="Calibri"/>
                <w:color w:val="000000"/>
                <w:lang w:eastAsia="pl-PL"/>
              </w:rPr>
              <w:br/>
              <w:t>z art. 13 ust. 4 RODO we związku z pozyskaniem, przetwarzaniem  i przechowywaniem przez Mazowieckie Centrum Neuropsychiatrii Sp. z o.o. w Zagórzu moich danych osobowych</w:t>
            </w:r>
            <w:r w:rsidRPr="00CC6DF7">
              <w:rPr>
                <w:rFonts w:ascii="Thorndale" w:hAnsi="Thorndale"/>
                <w:b/>
                <w:color w:val="000000"/>
                <w:sz w:val="24"/>
                <w:lang w:eastAsia="pl-PL"/>
              </w:rPr>
              <w:t xml:space="preserve">. </w:t>
            </w:r>
          </w:p>
          <w:p w14:paraId="67056F9B" w14:textId="77777777" w:rsidR="003149CD" w:rsidRPr="00CC6DF7" w:rsidRDefault="003149CD" w:rsidP="00297655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                                                                                                  </w:t>
            </w:r>
            <w:r w:rsidRPr="00CC6DF7">
              <w:rPr>
                <w:rFonts w:ascii="Calibri" w:eastAsia="Times New Roman" w:hAnsi="Calibri" w:cs="Times New Roman"/>
                <w:color w:val="000000"/>
                <w:lang w:eastAsia="pl-PL"/>
              </w:rPr>
              <w:t>....................................</w:t>
            </w:r>
          </w:p>
          <w:p w14:paraId="56978CB0" w14:textId="77777777" w:rsidR="003149CD" w:rsidRPr="00CC6DF7" w:rsidRDefault="003149CD" w:rsidP="00297655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CC6DF7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                                                                                                                           (czytelny podpis oferenta)</w:t>
            </w:r>
          </w:p>
        </w:tc>
      </w:tr>
    </w:tbl>
    <w:p w14:paraId="1D02D2EF" w14:textId="77777777" w:rsidR="003149CD" w:rsidRPr="00CC6DF7" w:rsidRDefault="003149CD" w:rsidP="003149CD">
      <w:pPr>
        <w:spacing w:after="0" w:line="240" w:lineRule="auto"/>
        <w:rPr>
          <w:rFonts w:ascii="Calibri" w:eastAsia="Times New Roman" w:hAnsi="Calibri" w:cs="Times New Roman"/>
          <w:b/>
          <w:bCs/>
          <w:color w:val="000000"/>
          <w:kern w:val="2"/>
          <w:lang w:eastAsia="hi-IN" w:bidi="hi-IN"/>
        </w:rPr>
      </w:pPr>
      <w:bookmarkStart w:id="1" w:name="_Hlk51581925"/>
    </w:p>
    <w:bookmarkEnd w:id="1"/>
    <w:p w14:paraId="1062E4EE" w14:textId="77777777" w:rsidR="003149CD" w:rsidRDefault="003149CD" w:rsidP="003149CD">
      <w:pPr>
        <w:spacing w:after="0" w:line="240" w:lineRule="auto"/>
        <w:jc w:val="right"/>
        <w:rPr>
          <w:rFonts w:ascii="Calibri" w:eastAsia="Times New Roman" w:hAnsi="Calibri" w:cs="Times New Roman"/>
          <w:b/>
          <w:bCs/>
          <w:color w:val="000000"/>
          <w:kern w:val="2"/>
          <w:lang w:eastAsia="hi-IN" w:bidi="hi-IN"/>
        </w:rPr>
      </w:pPr>
    </w:p>
    <w:p w14:paraId="3CF54A97" w14:textId="77777777" w:rsidR="003149CD" w:rsidRDefault="003149CD" w:rsidP="003149CD">
      <w:pPr>
        <w:spacing w:after="0" w:line="240" w:lineRule="auto"/>
        <w:jc w:val="right"/>
        <w:rPr>
          <w:rFonts w:ascii="Calibri" w:eastAsia="Times New Roman" w:hAnsi="Calibri" w:cs="Times New Roman"/>
          <w:b/>
          <w:bCs/>
          <w:color w:val="000000"/>
          <w:kern w:val="2"/>
          <w:lang w:eastAsia="hi-IN" w:bidi="hi-IN"/>
        </w:rPr>
      </w:pPr>
    </w:p>
    <w:p w14:paraId="293B4B50" w14:textId="77777777" w:rsidR="003149CD" w:rsidRPr="00CC6DF7" w:rsidRDefault="003149CD" w:rsidP="003149CD">
      <w:pPr>
        <w:spacing w:after="0" w:line="240" w:lineRule="auto"/>
        <w:rPr>
          <w:rFonts w:ascii="Calibri" w:eastAsia="Times New Roman" w:hAnsi="Calibri" w:cs="Times New Roman"/>
          <w:b/>
          <w:bCs/>
          <w:color w:val="000000"/>
          <w:kern w:val="2"/>
          <w:lang w:eastAsia="hi-IN" w:bidi="hi-IN"/>
        </w:rPr>
      </w:pPr>
    </w:p>
    <w:tbl>
      <w:tblPr>
        <w:tblStyle w:val="Tabela-Siatka"/>
        <w:tblW w:w="19296" w:type="dxa"/>
        <w:tblLayout w:type="fixed"/>
        <w:tblLook w:val="01E0" w:firstRow="1" w:lastRow="1" w:firstColumn="1" w:lastColumn="1" w:noHBand="0" w:noVBand="0"/>
      </w:tblPr>
      <w:tblGrid>
        <w:gridCol w:w="9648"/>
        <w:gridCol w:w="9648"/>
      </w:tblGrid>
      <w:tr w:rsidR="003149CD" w:rsidRPr="00CC6DF7" w14:paraId="4B39E8FC" w14:textId="77777777" w:rsidTr="00297655">
        <w:tc>
          <w:tcPr>
            <w:tcW w:w="9648" w:type="dxa"/>
          </w:tcPr>
          <w:p w14:paraId="787267E1" w14:textId="77777777" w:rsidR="003149CD" w:rsidRPr="00CC6DF7" w:rsidRDefault="003149CD" w:rsidP="0029765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48" w:type="dxa"/>
          </w:tcPr>
          <w:p w14:paraId="5808232A" w14:textId="77777777" w:rsidR="003149CD" w:rsidRPr="00CC6DF7" w:rsidRDefault="003149CD" w:rsidP="00297655">
            <w:pPr>
              <w:rPr>
                <w:rFonts w:ascii="Calibri" w:hAnsi="Calibri"/>
                <w:color w:val="000000"/>
              </w:rPr>
            </w:pPr>
          </w:p>
        </w:tc>
      </w:tr>
    </w:tbl>
    <w:p w14:paraId="07ABE683" w14:textId="77777777" w:rsidR="003149CD" w:rsidRDefault="003149CD" w:rsidP="003149CD">
      <w:pPr>
        <w:spacing w:after="0" w:line="240" w:lineRule="auto"/>
        <w:jc w:val="right"/>
        <w:rPr>
          <w:rFonts w:ascii="Calibri" w:eastAsia="Times New Roman" w:hAnsi="Calibri" w:cs="Times New Roman"/>
          <w:b/>
          <w:bCs/>
          <w:color w:val="000000"/>
          <w:kern w:val="2"/>
          <w:lang w:eastAsia="hi-IN" w:bidi="hi-IN"/>
        </w:rPr>
      </w:pPr>
    </w:p>
    <w:p w14:paraId="68B6F6B2" w14:textId="77777777" w:rsidR="003149CD" w:rsidRDefault="003149CD" w:rsidP="003149CD">
      <w:pPr>
        <w:spacing w:after="0" w:line="240" w:lineRule="auto"/>
        <w:jc w:val="right"/>
        <w:rPr>
          <w:rFonts w:ascii="Calibri" w:eastAsia="Times New Roman" w:hAnsi="Calibri" w:cs="Times New Roman"/>
          <w:b/>
          <w:bCs/>
          <w:color w:val="000000"/>
          <w:kern w:val="2"/>
          <w:lang w:eastAsia="hi-IN" w:bidi="hi-IN"/>
        </w:rPr>
      </w:pPr>
    </w:p>
    <w:p w14:paraId="4E22F2F7" w14:textId="77777777" w:rsidR="003149CD" w:rsidRDefault="003149CD" w:rsidP="003149CD">
      <w:pPr>
        <w:spacing w:after="0" w:line="240" w:lineRule="auto"/>
        <w:jc w:val="right"/>
        <w:rPr>
          <w:rFonts w:ascii="Calibri" w:eastAsia="Times New Roman" w:hAnsi="Calibri" w:cs="Times New Roman"/>
          <w:b/>
          <w:bCs/>
          <w:color w:val="000000"/>
          <w:kern w:val="2"/>
          <w:lang w:eastAsia="hi-IN" w:bidi="hi-IN"/>
        </w:rPr>
      </w:pPr>
    </w:p>
    <w:tbl>
      <w:tblPr>
        <w:tblStyle w:val="Tabela-Siatka"/>
        <w:tblW w:w="19296" w:type="dxa"/>
        <w:tblLayout w:type="fixed"/>
        <w:tblLook w:val="01E0" w:firstRow="1" w:lastRow="1" w:firstColumn="1" w:lastColumn="1" w:noHBand="0" w:noVBand="0"/>
      </w:tblPr>
      <w:tblGrid>
        <w:gridCol w:w="9648"/>
        <w:gridCol w:w="9648"/>
      </w:tblGrid>
      <w:tr w:rsidR="003149CD" w:rsidRPr="00CC6DF7" w14:paraId="6E069B60" w14:textId="77777777" w:rsidTr="00297655">
        <w:tc>
          <w:tcPr>
            <w:tcW w:w="9648" w:type="dxa"/>
          </w:tcPr>
          <w:p w14:paraId="70B15059" w14:textId="77777777" w:rsidR="003149CD" w:rsidRPr="00CC6DF7" w:rsidRDefault="003149CD" w:rsidP="0029765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648" w:type="dxa"/>
          </w:tcPr>
          <w:p w14:paraId="5D645B12" w14:textId="77777777" w:rsidR="003149CD" w:rsidRPr="00CC6DF7" w:rsidRDefault="003149CD" w:rsidP="00297655">
            <w:pPr>
              <w:rPr>
                <w:rFonts w:ascii="Calibri" w:hAnsi="Calibri"/>
                <w:color w:val="000000"/>
              </w:rPr>
            </w:pPr>
          </w:p>
        </w:tc>
      </w:tr>
    </w:tbl>
    <w:p w14:paraId="0E83A9EA" w14:textId="77777777" w:rsidR="003149CD" w:rsidRDefault="003149CD" w:rsidP="003149CD">
      <w:pPr>
        <w:spacing w:after="0" w:line="240" w:lineRule="auto"/>
        <w:jc w:val="right"/>
        <w:rPr>
          <w:rFonts w:ascii="Calibri" w:eastAsia="Times New Roman" w:hAnsi="Calibri" w:cs="Times New Roman"/>
          <w:b/>
          <w:bCs/>
          <w:color w:val="000000"/>
          <w:kern w:val="2"/>
          <w:lang w:eastAsia="hi-IN" w:bidi="hi-IN"/>
        </w:rPr>
      </w:pPr>
    </w:p>
    <w:p w14:paraId="6C1A292E" w14:textId="77777777" w:rsidR="003149CD" w:rsidRDefault="003149CD" w:rsidP="003149CD">
      <w:pPr>
        <w:spacing w:after="0" w:line="240" w:lineRule="auto"/>
        <w:jc w:val="right"/>
        <w:rPr>
          <w:rFonts w:ascii="Calibri" w:eastAsia="Times New Roman" w:hAnsi="Calibri" w:cs="Times New Roman"/>
          <w:b/>
          <w:bCs/>
          <w:color w:val="000000"/>
          <w:kern w:val="2"/>
          <w:lang w:eastAsia="hi-IN" w:bidi="hi-IN"/>
        </w:rPr>
      </w:pPr>
    </w:p>
    <w:p w14:paraId="42AACC3C" w14:textId="77777777" w:rsidR="003149CD" w:rsidRPr="00CC6DF7" w:rsidRDefault="003149CD" w:rsidP="003149CD">
      <w:pPr>
        <w:spacing w:after="0" w:line="240" w:lineRule="auto"/>
        <w:jc w:val="right"/>
        <w:rPr>
          <w:rFonts w:ascii="Calibri" w:eastAsia="Times New Roman" w:hAnsi="Calibri" w:cs="Times New Roman"/>
          <w:b/>
          <w:bCs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b/>
          <w:bCs/>
          <w:color w:val="000000"/>
          <w:kern w:val="2"/>
          <w:lang w:eastAsia="hi-IN" w:bidi="hi-IN"/>
        </w:rPr>
        <w:t>Zał. nr 2 do SWKO</w:t>
      </w:r>
    </w:p>
    <w:p w14:paraId="2D6A03D2" w14:textId="77777777" w:rsidR="003149CD" w:rsidRPr="00CC6DF7" w:rsidRDefault="003149CD" w:rsidP="003149CD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b/>
          <w:bCs/>
          <w:color w:val="000000"/>
          <w:kern w:val="2"/>
          <w:lang w:eastAsia="hi-IN" w:bidi="hi-IN"/>
        </w:rPr>
        <w:t xml:space="preserve">UMOWA    (projekt)    nr ……… /ZP       </w:t>
      </w:r>
    </w:p>
    <w:p w14:paraId="572169F4" w14:textId="77777777" w:rsidR="003149CD" w:rsidRPr="00CC6DF7" w:rsidRDefault="003149CD" w:rsidP="003149CD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b/>
          <w:bCs/>
          <w:color w:val="000000"/>
          <w:kern w:val="2"/>
          <w:lang w:eastAsia="hi-IN" w:bidi="hi-IN"/>
        </w:rPr>
        <w:t xml:space="preserve">NA WYKONYWANIE ŚWIADCZEŃ ZDROWOTNYCH </w:t>
      </w:r>
    </w:p>
    <w:p w14:paraId="37EA873D" w14:textId="77777777" w:rsidR="003149CD" w:rsidRPr="00CC6DF7" w:rsidRDefault="003149CD" w:rsidP="003149CD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color w:val="000000"/>
          <w:kern w:val="2"/>
          <w:lang w:eastAsia="hi-IN" w:bidi="hi-IN"/>
        </w:rPr>
      </w:pPr>
    </w:p>
    <w:p w14:paraId="3B530195" w14:textId="77777777" w:rsidR="003149CD" w:rsidRPr="00CC6DF7" w:rsidRDefault="003149CD" w:rsidP="003149CD">
      <w:pPr>
        <w:spacing w:after="0" w:line="240" w:lineRule="auto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>zawarta w dniu ………………   w Zagórzu w wyniku przeprowadzonego konkursu ofert na udzielanie świadczeń zdrowotnych pomiędzy:</w:t>
      </w:r>
    </w:p>
    <w:p w14:paraId="7A708379" w14:textId="77777777" w:rsidR="003149CD" w:rsidRPr="00CC6DF7" w:rsidRDefault="003149CD" w:rsidP="003149CD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</w:p>
    <w:p w14:paraId="4970AAB3" w14:textId="77777777" w:rsidR="003149CD" w:rsidRPr="00CC6DF7" w:rsidRDefault="003149CD" w:rsidP="003149CD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bCs/>
          <w:color w:val="000000"/>
          <w:lang w:eastAsia="pl-PL"/>
        </w:rPr>
        <w:t>Mazowieckim Centrum Neuropsychiatrii Sp. z o.o.</w:t>
      </w:r>
      <w:r w:rsidRPr="00CC6DF7">
        <w:rPr>
          <w:rFonts w:ascii="Calibri" w:eastAsia="Times New Roman" w:hAnsi="Calibri" w:cs="Times New Roman"/>
          <w:b/>
          <w:bCs/>
          <w:color w:val="000000"/>
          <w:lang w:eastAsia="pl-PL"/>
        </w:rPr>
        <w:t xml:space="preserve"> </w:t>
      </w:r>
      <w:r w:rsidRPr="00CC6DF7">
        <w:rPr>
          <w:rFonts w:ascii="Calibri" w:eastAsia="Times New Roman" w:hAnsi="Calibri" w:cs="Times New Roman"/>
          <w:color w:val="000000"/>
          <w:lang w:eastAsia="pl-PL"/>
        </w:rPr>
        <w:t>z siedzibą w Zagórzu, 05-462</w:t>
      </w:r>
      <w:r w:rsidRPr="00CC6DF7">
        <w:rPr>
          <w:rFonts w:ascii="Calibri" w:eastAsia="Times New Roman" w:hAnsi="Calibri" w:cs="Times New Roman"/>
          <w:b/>
          <w:color w:val="000000"/>
          <w:lang w:eastAsia="pl-PL"/>
        </w:rPr>
        <w:t xml:space="preserve"> </w:t>
      </w:r>
      <w:r w:rsidRPr="00CC6DF7">
        <w:rPr>
          <w:rFonts w:ascii="Calibri" w:eastAsia="Times New Roman" w:hAnsi="Calibri" w:cs="Times New Roman"/>
          <w:color w:val="000000"/>
          <w:lang w:eastAsia="pl-PL"/>
        </w:rPr>
        <w:t xml:space="preserve">Wiązowna, wpisaną do Krajowego Rejestru Sądowego przez Sąd Rejonowy dla </w:t>
      </w:r>
      <w:proofErr w:type="spellStart"/>
      <w:r w:rsidRPr="00CC6DF7">
        <w:rPr>
          <w:rFonts w:ascii="Calibri" w:eastAsia="Times New Roman" w:hAnsi="Calibri" w:cs="Times New Roman"/>
          <w:color w:val="000000"/>
          <w:lang w:eastAsia="pl-PL"/>
        </w:rPr>
        <w:t>m.st.W</w:t>
      </w:r>
      <w:proofErr w:type="spellEnd"/>
      <w:r w:rsidRPr="00CC6DF7">
        <w:rPr>
          <w:rFonts w:ascii="Calibri" w:eastAsia="Times New Roman" w:hAnsi="Calibri" w:cs="Times New Roman"/>
          <w:color w:val="000000"/>
          <w:lang w:eastAsia="pl-PL"/>
        </w:rPr>
        <w:t>-wy, XIV Wydz. Gospodarczy Krajowego Rejestru Sądowego w Warszawie pod nr KRS 0000336643, NIP 532-20-02-036, REGON  142011670, reprezentowana przez:</w:t>
      </w:r>
    </w:p>
    <w:p w14:paraId="025164AE" w14:textId="77777777" w:rsidR="003149CD" w:rsidRPr="00CC6DF7" w:rsidRDefault="003149CD" w:rsidP="003149CD">
      <w:pPr>
        <w:spacing w:after="0" w:line="240" w:lineRule="auto"/>
        <w:jc w:val="both"/>
        <w:rPr>
          <w:rFonts w:ascii="Calibri" w:eastAsia="Calibri" w:hAnsi="Calibri" w:cs="Arial"/>
          <w:lang w:eastAsia="pl-PL"/>
        </w:rPr>
      </w:pPr>
      <w:r w:rsidRPr="00CC6DF7">
        <w:rPr>
          <w:rFonts w:ascii="Calibri" w:eastAsia="Calibri" w:hAnsi="Calibri" w:cs="Arial"/>
          <w:lang w:eastAsia="pl-PL"/>
        </w:rPr>
        <w:t>…………………………………………………………………………………………………</w:t>
      </w:r>
    </w:p>
    <w:p w14:paraId="07901DEA" w14:textId="77777777" w:rsidR="003149CD" w:rsidRPr="00CC6DF7" w:rsidRDefault="003149CD" w:rsidP="003149CD">
      <w:pPr>
        <w:spacing w:after="0" w:line="240" w:lineRule="auto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>zwaną dalej Udzielającym zamówienia, a</w:t>
      </w:r>
    </w:p>
    <w:p w14:paraId="3ED83E0D" w14:textId="77777777" w:rsidR="003149CD" w:rsidRPr="00CC6DF7" w:rsidRDefault="003149CD" w:rsidP="003149CD">
      <w:pPr>
        <w:spacing w:after="0" w:line="240" w:lineRule="auto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</w:p>
    <w:p w14:paraId="08D1515B" w14:textId="77777777" w:rsidR="003149CD" w:rsidRPr="00CC6DF7" w:rsidRDefault="003149CD" w:rsidP="003149CD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bCs/>
          <w:color w:val="000000"/>
          <w:kern w:val="2"/>
          <w:lang w:eastAsia="hi-IN" w:bidi="hi-IN"/>
        </w:rPr>
        <w:t xml:space="preserve">……………………………………………………., </w:t>
      </w: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>prowadzącym   działalność gospodarczą pod nazwą ……………………, wpisaną do rejestru Centralnej Ewidencji i Informacji o Działalności Gospodarczej Rzeczypospolitej Polskiej, NIP ……………………………., REGON ……………………………………,, zwanym dalej Przyjmującym zamówienie.</w:t>
      </w:r>
    </w:p>
    <w:p w14:paraId="612AD60A" w14:textId="77777777" w:rsidR="003149CD" w:rsidRPr="00CC6DF7" w:rsidRDefault="003149CD" w:rsidP="003149CD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</w:p>
    <w:p w14:paraId="4362307F" w14:textId="77777777" w:rsidR="003149CD" w:rsidRPr="00CC6DF7" w:rsidRDefault="003149CD" w:rsidP="003149CD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>§ 1</w:t>
      </w:r>
    </w:p>
    <w:p w14:paraId="28EB6370" w14:textId="77777777" w:rsidR="003149CD" w:rsidRPr="00CC6DF7" w:rsidRDefault="003149CD" w:rsidP="003149CD">
      <w:pPr>
        <w:widowControl w:val="0"/>
        <w:numPr>
          <w:ilvl w:val="0"/>
          <w:numId w:val="2"/>
        </w:numPr>
        <w:tabs>
          <w:tab w:val="left" w:pos="360"/>
        </w:tabs>
        <w:suppressAutoHyphens/>
        <w:overflowPunct w:val="0"/>
        <w:autoSpaceDE w:val="0"/>
        <w:autoSpaceDN w:val="0"/>
        <w:adjustRightInd w:val="0"/>
        <w:spacing w:after="0" w:line="100" w:lineRule="atLeast"/>
        <w:ind w:left="426" w:hanging="426"/>
        <w:rPr>
          <w:rFonts w:ascii="Calibri" w:eastAsia="Calibri" w:hAnsi="Calibri" w:cs="Times New Roman"/>
          <w:kern w:val="2"/>
          <w:lang w:eastAsia="pl-PL"/>
        </w:rPr>
      </w:pPr>
      <w:r w:rsidRPr="00CC6DF7">
        <w:rPr>
          <w:rFonts w:ascii="Calibri" w:eastAsia="Calibri" w:hAnsi="Calibri" w:cs="Times New Roman"/>
          <w:kern w:val="2"/>
          <w:lang w:eastAsia="pl-PL"/>
        </w:rPr>
        <w:t>Udzielający zamówienie powierza, a Przyjmujący zamówienie przyjmuje do wykonania udzielanie świadczeń zdrowotnych w zakresie ….…………………………………….</w:t>
      </w:r>
      <w:r w:rsidRPr="00CC6DF7">
        <w:rPr>
          <w:rFonts w:ascii="Calibri" w:eastAsia="Calibri" w:hAnsi="Calibri" w:cs="Times New Roman"/>
          <w:kern w:val="2"/>
          <w:lang w:eastAsia="pl-PL"/>
        </w:rPr>
        <w:br/>
        <w:t>w ilości ………………………….wynikającej z bieżących potrzeb Udzielającego zamówienie – zwanych w treści umowy „świadczeniami” .</w:t>
      </w:r>
    </w:p>
    <w:p w14:paraId="6952775B" w14:textId="77777777" w:rsidR="003149CD" w:rsidRPr="00CC6DF7" w:rsidRDefault="003149CD" w:rsidP="003149CD">
      <w:pPr>
        <w:widowControl w:val="0"/>
        <w:numPr>
          <w:ilvl w:val="0"/>
          <w:numId w:val="2"/>
        </w:numPr>
        <w:tabs>
          <w:tab w:val="left" w:pos="360"/>
        </w:tabs>
        <w:suppressAutoHyphens/>
        <w:overflowPunct w:val="0"/>
        <w:autoSpaceDE w:val="0"/>
        <w:autoSpaceDN w:val="0"/>
        <w:adjustRightInd w:val="0"/>
        <w:spacing w:after="0" w:line="100" w:lineRule="atLeast"/>
        <w:ind w:left="426" w:hanging="426"/>
        <w:jc w:val="both"/>
        <w:rPr>
          <w:rFonts w:ascii="Calibri" w:eastAsia="Calibri" w:hAnsi="Calibri" w:cs="Times New Roman"/>
          <w:kern w:val="2"/>
          <w:lang w:eastAsia="pl-PL"/>
        </w:rPr>
      </w:pPr>
      <w:r w:rsidRPr="00CC6DF7">
        <w:rPr>
          <w:rFonts w:ascii="Calibri" w:eastAsia="Calibri" w:hAnsi="Calibri" w:cs="Times New Roman"/>
          <w:kern w:val="2"/>
          <w:lang w:eastAsia="pl-PL"/>
        </w:rPr>
        <w:t xml:space="preserve">Świadczenia, o których mowa w ust. 1, będą obejmowały w szczególności:             </w:t>
      </w:r>
    </w:p>
    <w:p w14:paraId="1BB9DCB1" w14:textId="77777777" w:rsidR="003149CD" w:rsidRPr="00CC6DF7" w:rsidRDefault="003149CD" w:rsidP="003149CD">
      <w:pPr>
        <w:widowControl w:val="0"/>
        <w:suppressAutoHyphens/>
        <w:overflowPunct w:val="0"/>
        <w:autoSpaceDE w:val="0"/>
        <w:autoSpaceDN w:val="0"/>
        <w:adjustRightInd w:val="0"/>
        <w:spacing w:after="0" w:line="100" w:lineRule="atLeast"/>
        <w:jc w:val="both"/>
        <w:rPr>
          <w:rFonts w:ascii="Calibri" w:eastAsia="Calibri" w:hAnsi="Calibri" w:cs="Times New Roman"/>
          <w:kern w:val="2"/>
          <w:lang w:eastAsia="pl-PL"/>
        </w:rPr>
      </w:pPr>
      <w:r w:rsidRPr="00CC6DF7">
        <w:rPr>
          <w:rFonts w:ascii="Calibri" w:eastAsia="Calibri" w:hAnsi="Calibri" w:cs="Times New Roman"/>
          <w:kern w:val="2"/>
          <w:lang w:eastAsia="pl-PL"/>
        </w:rPr>
        <w:t xml:space="preserve">       …………………………………………………………………………………………</w:t>
      </w:r>
    </w:p>
    <w:p w14:paraId="445424BA" w14:textId="77777777" w:rsidR="003149CD" w:rsidRPr="00CC6DF7" w:rsidRDefault="003149CD" w:rsidP="003149CD">
      <w:pPr>
        <w:widowControl w:val="0"/>
        <w:numPr>
          <w:ilvl w:val="0"/>
          <w:numId w:val="2"/>
        </w:numPr>
        <w:tabs>
          <w:tab w:val="left" w:pos="360"/>
        </w:tabs>
        <w:suppressAutoHyphens/>
        <w:overflowPunct w:val="0"/>
        <w:autoSpaceDE w:val="0"/>
        <w:autoSpaceDN w:val="0"/>
        <w:adjustRightInd w:val="0"/>
        <w:spacing w:after="0" w:line="100" w:lineRule="atLeast"/>
        <w:ind w:left="426" w:hanging="426"/>
        <w:jc w:val="both"/>
        <w:rPr>
          <w:rFonts w:ascii="Calibri" w:eastAsia="Calibri" w:hAnsi="Calibri" w:cs="Times New Roman"/>
          <w:kern w:val="2"/>
          <w:lang w:eastAsia="pl-PL"/>
        </w:rPr>
      </w:pPr>
      <w:r w:rsidRPr="00CC6DF7">
        <w:rPr>
          <w:rFonts w:ascii="Calibri" w:eastAsia="Calibri" w:hAnsi="Calibri" w:cs="Times New Roman"/>
          <w:kern w:val="2"/>
          <w:lang w:eastAsia="pl-PL"/>
        </w:rPr>
        <w:t>Przyjmujący zmówienie oświadcza, iż świadczenia określone w ust.1, udzielane będą osobiście.</w:t>
      </w:r>
    </w:p>
    <w:p w14:paraId="6B11D6C6" w14:textId="77777777" w:rsidR="003149CD" w:rsidRPr="00CC6DF7" w:rsidRDefault="003149CD" w:rsidP="003149CD">
      <w:pPr>
        <w:widowControl w:val="0"/>
        <w:numPr>
          <w:ilvl w:val="0"/>
          <w:numId w:val="2"/>
        </w:numPr>
        <w:tabs>
          <w:tab w:val="left" w:pos="360"/>
        </w:tabs>
        <w:suppressAutoHyphens/>
        <w:overflowPunct w:val="0"/>
        <w:autoSpaceDE w:val="0"/>
        <w:autoSpaceDN w:val="0"/>
        <w:adjustRightInd w:val="0"/>
        <w:spacing w:after="0" w:line="100" w:lineRule="atLeast"/>
        <w:ind w:left="426" w:hanging="426"/>
        <w:jc w:val="both"/>
        <w:rPr>
          <w:rFonts w:ascii="Calibri" w:eastAsia="Calibri" w:hAnsi="Calibri" w:cs="Times New Roman"/>
          <w:kern w:val="2"/>
          <w:lang w:eastAsia="pl-PL"/>
        </w:rPr>
      </w:pPr>
      <w:r w:rsidRPr="00CC6DF7">
        <w:rPr>
          <w:rFonts w:ascii="Calibri" w:eastAsia="Calibri" w:hAnsi="Calibri" w:cs="Times New Roman"/>
          <w:kern w:val="2"/>
          <w:lang w:eastAsia="pl-PL"/>
        </w:rPr>
        <w:t>Udzielający zamówienie może zlecić - Przyjmującemu zamówienie - udzielanie świadczeń zdrowotnych w zakresie objętym niniejsza umową w innych niż określony</w:t>
      </w:r>
      <w:r w:rsidRPr="00CC6DF7">
        <w:rPr>
          <w:rFonts w:ascii="Calibri" w:eastAsia="Calibri" w:hAnsi="Calibri" w:cs="Times New Roman"/>
          <w:kern w:val="2"/>
          <w:lang w:eastAsia="pl-PL"/>
        </w:rPr>
        <w:br/>
        <w:t xml:space="preserve"> w ust. 1 jednostkach organizacyjnych Udzielającego zamówienia.</w:t>
      </w:r>
    </w:p>
    <w:p w14:paraId="266956A7" w14:textId="77777777" w:rsidR="003149CD" w:rsidRPr="00CC6DF7" w:rsidRDefault="003149CD" w:rsidP="003149CD">
      <w:pPr>
        <w:widowControl w:val="0"/>
        <w:numPr>
          <w:ilvl w:val="0"/>
          <w:numId w:val="2"/>
        </w:numPr>
        <w:tabs>
          <w:tab w:val="left" w:pos="180"/>
          <w:tab w:val="left" w:pos="360"/>
        </w:tabs>
        <w:suppressAutoHyphens/>
        <w:spacing w:after="0" w:line="240" w:lineRule="auto"/>
        <w:ind w:left="425" w:hanging="425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   Udzielający zamówienia w przypadkach uzasadnionych jego ważnym interesem może</w:t>
      </w: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br/>
        <w:t xml:space="preserve">zlecić Przyjmującemu zamówienie udzielanie świadczeń zdrowotnych w wymiarze większym niż wskazany w ust 1 § 1. W takim wypadku wymiar udzielanych świadczeń zdrowotnych w kolejnych miesiącach zostanie zmniejszony o liczbę wykorzystanych wcześniej godzin, a w przypadku braku możliwości zmniejszenia liczby godzin udzielania świadczeń zdrowotnych umowa ulegnie wcześniejszemu rozwiązaniu po wypłaceniu całego szacunkowego wynagrodzenia określonego </w:t>
      </w: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br/>
        <w:t xml:space="preserve">w  § 10 ust.2 umowy </w:t>
      </w:r>
    </w:p>
    <w:p w14:paraId="322E0DB9" w14:textId="77777777" w:rsidR="003149CD" w:rsidRPr="00CC6DF7" w:rsidRDefault="003149CD" w:rsidP="003149CD">
      <w:pPr>
        <w:tabs>
          <w:tab w:val="num" w:pos="360"/>
        </w:tabs>
        <w:spacing w:after="0" w:line="240" w:lineRule="auto"/>
        <w:ind w:left="426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</w:p>
    <w:p w14:paraId="2BD14FDE" w14:textId="77777777" w:rsidR="003149CD" w:rsidRPr="00CC6DF7" w:rsidRDefault="003149CD" w:rsidP="003149CD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>§ 2</w:t>
      </w:r>
    </w:p>
    <w:p w14:paraId="17F1D370" w14:textId="77777777" w:rsidR="003149CD" w:rsidRPr="00CC6DF7" w:rsidRDefault="003149CD" w:rsidP="003149CD">
      <w:pPr>
        <w:widowControl w:val="0"/>
        <w:numPr>
          <w:ilvl w:val="0"/>
          <w:numId w:val="1"/>
        </w:numPr>
        <w:tabs>
          <w:tab w:val="left" w:pos="125"/>
        </w:tabs>
        <w:suppressAutoHyphens/>
        <w:spacing w:after="0" w:line="240" w:lineRule="auto"/>
        <w:ind w:left="357" w:hanging="357"/>
        <w:jc w:val="both"/>
        <w:rPr>
          <w:rFonts w:ascii="Calibri" w:eastAsia="Times New Roman" w:hAnsi="Calibri" w:cs="Times New Roman"/>
          <w:b/>
          <w:bCs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 xml:space="preserve">Przyjmujący zamówienie oświadcza, że posiada odpowiednie kwalifikacje </w:t>
      </w:r>
      <w:r w:rsidRPr="00CC6DF7">
        <w:rPr>
          <w:rFonts w:ascii="Calibri" w:eastAsia="Times New Roman" w:hAnsi="Calibri" w:cs="Times New Roman"/>
          <w:color w:val="000000"/>
          <w:lang w:eastAsia="pl-PL"/>
        </w:rPr>
        <w:br/>
        <w:t xml:space="preserve">i uprawnienia niezbędne do prawidłowego wykonywania świadczeń zdrowotnych określonych </w:t>
      </w:r>
      <w:r w:rsidRPr="00CC6DF7">
        <w:rPr>
          <w:rFonts w:ascii="Calibri" w:eastAsia="Times New Roman" w:hAnsi="Calibri" w:cs="Times New Roman"/>
          <w:color w:val="000000"/>
          <w:lang w:eastAsia="pl-PL"/>
        </w:rPr>
        <w:br/>
        <w:t>w niniejszej umowie i zobowiązuje się na żądanie Udzielającego zamówienie do przedstawienia oryginałów dokumentów potwierdzających w/w kwalifikacje.</w:t>
      </w:r>
    </w:p>
    <w:p w14:paraId="334936B8" w14:textId="77777777" w:rsidR="003149CD" w:rsidRPr="00CC6DF7" w:rsidRDefault="003149CD" w:rsidP="003149CD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Przyjmujący zamówienie zobowiązuje się udzielać świadczeń zdrowotnych w zakresie określonym </w:t>
      </w: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lastRenderedPageBreak/>
        <w:t>niniejszą umową, nieprzerwanie przez cały okres jej obowiązywania.</w:t>
      </w:r>
    </w:p>
    <w:p w14:paraId="1AC5122E" w14:textId="77777777" w:rsidR="003149CD" w:rsidRPr="00CC6DF7" w:rsidRDefault="003149CD" w:rsidP="003149CD">
      <w:pPr>
        <w:widowControl w:val="0"/>
        <w:numPr>
          <w:ilvl w:val="0"/>
          <w:numId w:val="1"/>
        </w:numPr>
        <w:tabs>
          <w:tab w:val="left" w:pos="125"/>
        </w:tabs>
        <w:suppressAutoHyphens/>
        <w:spacing w:after="0" w:line="240" w:lineRule="auto"/>
        <w:ind w:left="357" w:hanging="357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 xml:space="preserve">Nie stanowi naruszenia warunków umowy nie udzielanie świadczeń w przypadku niezdolności </w:t>
      </w:r>
      <w:r w:rsidRPr="00CC6DF7">
        <w:rPr>
          <w:rFonts w:ascii="Calibri" w:eastAsia="Times New Roman" w:hAnsi="Calibri" w:cs="Times New Roman"/>
          <w:color w:val="000000"/>
          <w:lang w:eastAsia="pl-PL"/>
        </w:rPr>
        <w:br/>
        <w:t>do ich wykonywania spowodowanej chorobą, potwierdzoną zaświadczeniem lekarskim, o ile Przyjmujący zamówienie niezwłocznie o tym fakcie powiadomi Udzielającego zamówienia.</w:t>
      </w:r>
    </w:p>
    <w:p w14:paraId="15572051" w14:textId="77777777" w:rsidR="003149CD" w:rsidRPr="00CC6DF7" w:rsidRDefault="003149CD" w:rsidP="003149CD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</w:p>
    <w:p w14:paraId="4A7F8058" w14:textId="77777777" w:rsidR="003149CD" w:rsidRDefault="003149CD" w:rsidP="003149CD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</w:p>
    <w:p w14:paraId="186B7D4C" w14:textId="77777777" w:rsidR="003149CD" w:rsidRPr="00CC6DF7" w:rsidRDefault="003149CD" w:rsidP="003149CD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>§ 3</w:t>
      </w:r>
    </w:p>
    <w:p w14:paraId="6EB29177" w14:textId="77777777" w:rsidR="003149CD" w:rsidRPr="00CC6DF7" w:rsidRDefault="003149CD" w:rsidP="003149CD">
      <w:pPr>
        <w:widowControl w:val="0"/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ind w:left="360" w:hanging="360"/>
        <w:jc w:val="both"/>
        <w:rPr>
          <w:rFonts w:ascii="Calibri" w:eastAsia="Times New Roman" w:hAnsi="Calibri" w:cs="Times New Roman"/>
          <w:color w:val="000000"/>
          <w:spacing w:val="-5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spacing w:val="-5"/>
          <w:kern w:val="2"/>
          <w:lang w:eastAsia="hi-IN" w:bidi="hi-IN"/>
        </w:rPr>
        <w:t>Przyjmujący zamówienie zobowiązuje się do udzielania świadczeń zdrowotnych w ilości odpowiadającej potrzebom Udzielającego zamówienie w dniach i godzinach ustalonych  przez Udzielającego zamówienie, zgodnie z miesięcznym harmonogramem, sporządzonym przez osobę pisemnie upoważnioną przez Udzielającego zamówienie, najpóźniej na 5 dni przed zakończeniem miesiąca kalendarzowego na miesiąc następny. W uzasadnionych przypadkach, najpóźniej na jeden dzień przed rozpoczęciem wykonywania świadczeń w danym dniu Udzielający zamówienie może zmodyfikować harmonogram na ten dzień.</w:t>
      </w:r>
    </w:p>
    <w:p w14:paraId="53837FA9" w14:textId="77777777" w:rsidR="003149CD" w:rsidRPr="00CC6DF7" w:rsidRDefault="003149CD" w:rsidP="003149CD">
      <w:pPr>
        <w:widowControl w:val="0"/>
        <w:numPr>
          <w:ilvl w:val="0"/>
          <w:numId w:val="3"/>
        </w:numPr>
        <w:suppressAutoHyphens/>
        <w:spacing w:after="0" w:line="240" w:lineRule="auto"/>
        <w:ind w:left="180" w:hanging="180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Harmonogram podlega zatwierdzeniu przez osobę upoważniona przez Udzielającego </w:t>
      </w:r>
    </w:p>
    <w:p w14:paraId="76C552EE" w14:textId="77777777" w:rsidR="003149CD" w:rsidRPr="00CC6DF7" w:rsidRDefault="003149CD" w:rsidP="003149CD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        zamówienie.</w:t>
      </w:r>
    </w:p>
    <w:p w14:paraId="0B0B5AD1" w14:textId="77777777" w:rsidR="003149CD" w:rsidRPr="00CC6DF7" w:rsidRDefault="003149CD" w:rsidP="003149CD">
      <w:pPr>
        <w:spacing w:after="0" w:line="240" w:lineRule="auto"/>
        <w:ind w:left="360" w:hanging="360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3. Przyjmujący zamówienie przed rozpoczęciem udzielania świadczeń zdrowotnych </w:t>
      </w: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br/>
        <w:t xml:space="preserve">w kolejnym miesiącu może zgłosić na piśmie uwagi do przedstawionego mu harmonogramu. </w:t>
      </w: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br/>
        <w:t xml:space="preserve">W takiej sytuacji Strony wspólnie ustalają harmonogram udzielania świadczeń zdrowotnych. </w:t>
      </w:r>
    </w:p>
    <w:p w14:paraId="4DA7BC32" w14:textId="77777777" w:rsidR="003149CD" w:rsidRPr="00CC6DF7" w:rsidRDefault="003149CD" w:rsidP="003149CD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</w:p>
    <w:p w14:paraId="36EBB3D0" w14:textId="77777777" w:rsidR="003149CD" w:rsidRPr="00CC6DF7" w:rsidRDefault="003149CD" w:rsidP="003149CD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>§ 4</w:t>
      </w:r>
    </w:p>
    <w:p w14:paraId="0B5E10C0" w14:textId="77777777" w:rsidR="003149CD" w:rsidRPr="00CC6DF7" w:rsidRDefault="003149CD" w:rsidP="003149CD">
      <w:pPr>
        <w:widowControl w:val="0"/>
        <w:numPr>
          <w:ilvl w:val="0"/>
          <w:numId w:val="4"/>
        </w:numPr>
        <w:suppressAutoHyphens/>
        <w:spacing w:after="0" w:line="240" w:lineRule="auto"/>
        <w:ind w:left="360" w:hanging="360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>Przyjmujący zamówienie zobowiązuje się do wykonywania świadczeń zdrowotnych objętych niniejszą umową zgodnie z aktualną wiedzą medyczną, dostępnymi metodami</w:t>
      </w:r>
      <w:r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 </w:t>
      </w: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 i środkami, zgodnie z zasadami etyki zawodowej, oraz ze szczególną starannością, umiejętnościami zawodowymi i standardami postępowania obowiązującymi u Udzielającego zamówienie oraz obowiązującymi przepisami prawa,  a także zgodnie</w:t>
      </w:r>
      <w:r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 </w:t>
      </w: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z wymaganiami i warunkami określonymi przez NFZ dla świadczeniodawców realizujących świadczenia zdrowotne będące przedmiotem niniejszej umowy, Regulaminem Organizacyjnym </w:t>
      </w: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br/>
        <w:t>i innymi przepisami obowiązującymi u Udzielającego zamówienie oraz przestrzegania ustalonej organizacji udzielania świadczeń zdrowotnych.</w:t>
      </w:r>
    </w:p>
    <w:p w14:paraId="32B55597" w14:textId="77777777" w:rsidR="003149CD" w:rsidRPr="00CC6DF7" w:rsidRDefault="003149CD" w:rsidP="003149CD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>Przyjmujący zamówienie zobowiązuje się w szczególności do:</w:t>
      </w:r>
    </w:p>
    <w:p w14:paraId="71A15267" w14:textId="77777777" w:rsidR="003149CD" w:rsidRPr="00CC6DF7" w:rsidRDefault="003149CD" w:rsidP="003149CD">
      <w:pPr>
        <w:widowControl w:val="0"/>
        <w:numPr>
          <w:ilvl w:val="0"/>
          <w:numId w:val="5"/>
        </w:numPr>
        <w:tabs>
          <w:tab w:val="num" w:pos="0"/>
        </w:tabs>
        <w:suppressAutoHyphens/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   przebywania w miejscu udzielania świadczeń w miejscu wskazanym przez  Udzielającego zamówienia-  miejscem wykonywania świadczeń jest…………………..  </w:t>
      </w:r>
    </w:p>
    <w:p w14:paraId="54E31D5F" w14:textId="77777777" w:rsidR="003149CD" w:rsidRPr="00CC6DF7" w:rsidRDefault="003149CD" w:rsidP="003149CD">
      <w:pPr>
        <w:widowControl w:val="0"/>
        <w:numPr>
          <w:ilvl w:val="0"/>
          <w:numId w:val="5"/>
        </w:numPr>
        <w:tabs>
          <w:tab w:val="num" w:pos="0"/>
          <w:tab w:val="left" w:pos="360"/>
        </w:tabs>
        <w:suppressAutoHyphens/>
        <w:spacing w:after="0" w:line="240" w:lineRule="auto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 przestrzegania przepisów określających prawa i obowiązki pacjenta,</w:t>
      </w:r>
    </w:p>
    <w:p w14:paraId="27EAAB57" w14:textId="77777777" w:rsidR="003149CD" w:rsidRPr="00CC6DF7" w:rsidRDefault="003149CD" w:rsidP="003149CD">
      <w:pPr>
        <w:widowControl w:val="0"/>
        <w:numPr>
          <w:ilvl w:val="0"/>
          <w:numId w:val="5"/>
        </w:numPr>
        <w:tabs>
          <w:tab w:val="num" w:pos="0"/>
          <w:tab w:val="left" w:pos="360"/>
        </w:tabs>
        <w:suppressAutoHyphens/>
        <w:spacing w:after="0" w:line="240" w:lineRule="auto"/>
        <w:ind w:left="360" w:hanging="360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 przestrzegania wymogów dotyczących trybu i sposobu udzielania świadczeń           zdrowotnych ustalonych przez Udzielającego zamówienie,</w:t>
      </w:r>
    </w:p>
    <w:p w14:paraId="70BBFCAC" w14:textId="77777777" w:rsidR="003149CD" w:rsidRPr="00CC6DF7" w:rsidRDefault="003149CD" w:rsidP="003149CD">
      <w:pPr>
        <w:widowControl w:val="0"/>
        <w:numPr>
          <w:ilvl w:val="0"/>
          <w:numId w:val="5"/>
        </w:numPr>
        <w:tabs>
          <w:tab w:val="num" w:pos="0"/>
          <w:tab w:val="left" w:pos="360"/>
        </w:tabs>
        <w:suppressAutoHyphens/>
        <w:spacing w:after="0" w:line="240" w:lineRule="auto"/>
        <w:ind w:left="360" w:hanging="360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 przestrzegania warunków udzielania świadczeń zdrowotnych wynikających z rozporządzenia Ministra zdrowia z dnia 15 września 2015roku w sprawie ogólnych warunków umów o udzielanie świadczeń opieki zdrowotnej,</w:t>
      </w:r>
    </w:p>
    <w:p w14:paraId="76D94B0A" w14:textId="77777777" w:rsidR="003149CD" w:rsidRPr="00CC6DF7" w:rsidRDefault="003149CD" w:rsidP="003149CD">
      <w:pPr>
        <w:widowControl w:val="0"/>
        <w:numPr>
          <w:ilvl w:val="0"/>
          <w:numId w:val="5"/>
        </w:numPr>
        <w:tabs>
          <w:tab w:val="num" w:pos="0"/>
          <w:tab w:val="left" w:pos="360"/>
        </w:tabs>
        <w:suppressAutoHyphens/>
        <w:spacing w:after="0" w:line="240" w:lineRule="auto"/>
        <w:ind w:left="360" w:hanging="360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 przestrzegania zasad wykonywania świadczeń zdrowotnych wskazanych </w:t>
      </w: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br/>
        <w:t xml:space="preserve"> w umowach  zawartych przez Udzielającego zamówienie z NFZ,</w:t>
      </w:r>
    </w:p>
    <w:p w14:paraId="0920C8E1" w14:textId="77777777" w:rsidR="003149CD" w:rsidRPr="00CC6DF7" w:rsidRDefault="003149CD" w:rsidP="003149CD">
      <w:pPr>
        <w:widowControl w:val="0"/>
        <w:numPr>
          <w:ilvl w:val="0"/>
          <w:numId w:val="5"/>
        </w:numPr>
        <w:tabs>
          <w:tab w:val="num" w:pos="0"/>
          <w:tab w:val="left" w:pos="360"/>
        </w:tabs>
        <w:suppressAutoHyphens/>
        <w:spacing w:after="0" w:line="240" w:lineRule="auto"/>
        <w:ind w:left="360" w:hanging="360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 należytej dbałości o aparaturę i sprzęt medyczny oraz inne przedmioty wyposażenia</w:t>
      </w: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br/>
        <w:t xml:space="preserve"> będące  własnością Udzielającego zamówienie,</w:t>
      </w:r>
    </w:p>
    <w:p w14:paraId="49C71829" w14:textId="77777777" w:rsidR="003149CD" w:rsidRPr="00CC6DF7" w:rsidRDefault="003149CD" w:rsidP="003149CD">
      <w:pPr>
        <w:widowControl w:val="0"/>
        <w:numPr>
          <w:ilvl w:val="0"/>
          <w:numId w:val="5"/>
        </w:numPr>
        <w:tabs>
          <w:tab w:val="num" w:pos="0"/>
          <w:tab w:val="left" w:pos="360"/>
        </w:tabs>
        <w:suppressAutoHyphens/>
        <w:spacing w:after="0" w:line="240" w:lineRule="auto"/>
        <w:ind w:left="785" w:hanging="785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 udostępniania dokumentacji medycznej osobom trzecim zgodnie z obowiązującymi</w:t>
      </w:r>
    </w:p>
    <w:p w14:paraId="75F6AE1D" w14:textId="77777777" w:rsidR="003149CD" w:rsidRPr="00CC6DF7" w:rsidRDefault="003149CD" w:rsidP="003149CD">
      <w:pPr>
        <w:tabs>
          <w:tab w:val="left" w:pos="540"/>
        </w:tabs>
        <w:spacing w:after="0" w:line="240" w:lineRule="auto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       przepisami,</w:t>
      </w:r>
    </w:p>
    <w:p w14:paraId="13828AD8" w14:textId="77777777" w:rsidR="003149CD" w:rsidRPr="00CC6DF7" w:rsidRDefault="003149CD" w:rsidP="003149CD">
      <w:pPr>
        <w:widowControl w:val="0"/>
        <w:numPr>
          <w:ilvl w:val="0"/>
          <w:numId w:val="5"/>
        </w:numPr>
        <w:tabs>
          <w:tab w:val="num" w:pos="0"/>
        </w:tabs>
        <w:suppressAutoHyphens/>
        <w:spacing w:after="0" w:line="240" w:lineRule="auto"/>
        <w:ind w:left="360" w:hanging="360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 zachowania w tajemnicy informacji uzyskanych  w związku z wykonywaniem   świadczeń określonych w niniejszej umowie.</w:t>
      </w:r>
    </w:p>
    <w:p w14:paraId="12154123" w14:textId="77777777" w:rsidR="003149CD" w:rsidRPr="00CC6DF7" w:rsidRDefault="003149CD" w:rsidP="003149CD">
      <w:pPr>
        <w:widowControl w:val="0"/>
        <w:numPr>
          <w:ilvl w:val="0"/>
          <w:numId w:val="4"/>
        </w:numPr>
        <w:tabs>
          <w:tab w:val="left" w:pos="180"/>
        </w:tabs>
        <w:suppressAutoHyphens/>
        <w:spacing w:after="0" w:line="240" w:lineRule="auto"/>
        <w:ind w:hanging="360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Przyjmujący zamówienie zobowiązuje się w trakcie realizacji umowy przestrzegać obowiązujących przepisów i zasad BHP oraz przepisów przeciwpożarowych, a także regulaminów wewnętrznych, zarządzeń, instrukcji i innych przepisów porządkowych, wydanych przez </w:t>
      </w:r>
      <w:r w:rsidRPr="00CC6DF7">
        <w:rPr>
          <w:rFonts w:ascii="Calibri" w:eastAsia="Times New Roman" w:hAnsi="Calibri" w:cs="Times New Roman"/>
          <w:color w:val="000000"/>
          <w:spacing w:val="-2"/>
          <w:kern w:val="2"/>
          <w:lang w:eastAsia="hi-IN" w:bidi="hi-IN"/>
        </w:rPr>
        <w:t>Udzielającego zamówienie</w:t>
      </w: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>.</w:t>
      </w:r>
    </w:p>
    <w:p w14:paraId="547085D3" w14:textId="77777777" w:rsidR="003149CD" w:rsidRPr="00CC6DF7" w:rsidRDefault="003149CD" w:rsidP="003149CD">
      <w:pPr>
        <w:widowControl w:val="0"/>
        <w:numPr>
          <w:ilvl w:val="0"/>
          <w:numId w:val="4"/>
        </w:numPr>
        <w:tabs>
          <w:tab w:val="left" w:pos="-360"/>
          <w:tab w:val="num" w:pos="-180"/>
          <w:tab w:val="left" w:pos="180"/>
        </w:tabs>
        <w:suppressAutoHyphens/>
        <w:spacing w:after="0" w:line="240" w:lineRule="auto"/>
        <w:ind w:left="-180" w:hanging="180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 Przyjmujący zamówienie we własnym zakresie i na własny koszt zaopatrzy się  w odzież i obuwie </w:t>
      </w: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br/>
        <w:t xml:space="preserve"> ochronne.</w:t>
      </w:r>
    </w:p>
    <w:p w14:paraId="7BCACCA3" w14:textId="77777777" w:rsidR="003149CD" w:rsidRPr="00CC6DF7" w:rsidRDefault="003149CD" w:rsidP="003149CD">
      <w:pPr>
        <w:widowControl w:val="0"/>
        <w:numPr>
          <w:ilvl w:val="0"/>
          <w:numId w:val="4"/>
        </w:numPr>
        <w:tabs>
          <w:tab w:val="left" w:pos="-360"/>
          <w:tab w:val="num" w:pos="-180"/>
          <w:tab w:val="left" w:pos="180"/>
        </w:tabs>
        <w:suppressAutoHyphens/>
        <w:spacing w:after="0" w:line="240" w:lineRule="auto"/>
        <w:ind w:left="-180" w:hanging="180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 Przyjmujący zamówienie dokonuje samodzielnie i na własny koszt finansowania   szczepień </w:t>
      </w: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br/>
        <w:t xml:space="preserve"> ekspozycyjnych, które stwarzają ryzyko zakażenia.</w:t>
      </w:r>
    </w:p>
    <w:p w14:paraId="2E197304" w14:textId="77777777" w:rsidR="003149CD" w:rsidRPr="00CC6DF7" w:rsidRDefault="003149CD" w:rsidP="003149CD">
      <w:pPr>
        <w:tabs>
          <w:tab w:val="left" w:pos="-360"/>
          <w:tab w:val="left" w:pos="-180"/>
        </w:tabs>
        <w:spacing w:after="0" w:line="240" w:lineRule="auto"/>
        <w:ind w:left="-180" w:hanging="180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lastRenderedPageBreak/>
        <w:t>6.  Przyjmujący zamówienie zobowiązania wobec Urzędu Skarbowego i Zakładu</w:t>
      </w:r>
      <w:r w:rsidRPr="00CC6DF7">
        <w:rPr>
          <w:rFonts w:ascii="Calibri" w:eastAsia="Times New Roman" w:hAnsi="Calibri" w:cs="Times New Roman"/>
          <w:color w:val="FF0000"/>
          <w:kern w:val="2"/>
          <w:lang w:eastAsia="hi-IN" w:bidi="hi-IN"/>
        </w:rPr>
        <w:t xml:space="preserve">     </w:t>
      </w: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 Ubezpieczeń </w:t>
      </w:r>
    </w:p>
    <w:p w14:paraId="215E2637" w14:textId="77777777" w:rsidR="003149CD" w:rsidRPr="00CC6DF7" w:rsidRDefault="003149CD" w:rsidP="003149CD">
      <w:pPr>
        <w:tabs>
          <w:tab w:val="left" w:pos="-360"/>
          <w:tab w:val="left" w:pos="-180"/>
        </w:tabs>
        <w:spacing w:after="0" w:line="240" w:lineRule="auto"/>
        <w:ind w:left="-180" w:hanging="180"/>
        <w:jc w:val="both"/>
        <w:rPr>
          <w:rFonts w:ascii="Calibri" w:eastAsia="Times New Roman" w:hAnsi="Calibri" w:cs="Times New Roman"/>
          <w:color w:val="FF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     Społecznych, z tytułu niniejszej umowy rozlicza i finansuje samodzielnie.</w:t>
      </w:r>
    </w:p>
    <w:p w14:paraId="33ECC394" w14:textId="77777777" w:rsidR="003149CD" w:rsidRPr="00CC6DF7" w:rsidRDefault="003149CD" w:rsidP="003149CD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</w:p>
    <w:p w14:paraId="1D17D611" w14:textId="77777777" w:rsidR="003149CD" w:rsidRPr="00CC6DF7" w:rsidRDefault="003149CD" w:rsidP="003149CD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>§ 5</w:t>
      </w:r>
    </w:p>
    <w:p w14:paraId="367C00B9" w14:textId="77777777" w:rsidR="003149CD" w:rsidRPr="00CC6DF7" w:rsidRDefault="003149CD" w:rsidP="003149CD">
      <w:pPr>
        <w:widowControl w:val="0"/>
        <w:numPr>
          <w:ilvl w:val="0"/>
          <w:numId w:val="6"/>
        </w:numPr>
        <w:suppressAutoHyphens/>
        <w:spacing w:after="0" w:line="240" w:lineRule="auto"/>
        <w:ind w:hanging="220"/>
        <w:jc w:val="both"/>
        <w:rPr>
          <w:rFonts w:ascii="Calibri" w:eastAsia="Times New Roman" w:hAnsi="Calibri" w:cs="Times New Roman"/>
          <w:color w:val="000000"/>
          <w:spacing w:val="-2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spacing w:val="-2"/>
          <w:kern w:val="2"/>
          <w:lang w:eastAsia="hi-IN" w:bidi="hi-IN"/>
        </w:rPr>
        <w:t xml:space="preserve">Świadczenia zdrowotne objęte niniejszą umową udzielane będą w pomieszczeniach użytkowanych przez Udzielającego zamówienie. </w:t>
      </w:r>
    </w:p>
    <w:p w14:paraId="4E349C09" w14:textId="77777777" w:rsidR="003149CD" w:rsidRPr="00CC6DF7" w:rsidRDefault="003149CD" w:rsidP="003149CD">
      <w:pPr>
        <w:widowControl w:val="0"/>
        <w:numPr>
          <w:ilvl w:val="0"/>
          <w:numId w:val="6"/>
        </w:numPr>
        <w:suppressAutoHyphens/>
        <w:spacing w:after="0" w:line="240" w:lineRule="auto"/>
        <w:ind w:hanging="220"/>
        <w:jc w:val="both"/>
        <w:rPr>
          <w:rFonts w:ascii="Calibri" w:eastAsia="Times New Roman" w:hAnsi="Calibri" w:cs="Times New Roman"/>
          <w:color w:val="000000"/>
          <w:spacing w:val="-2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spacing w:val="-2"/>
          <w:kern w:val="2"/>
          <w:lang w:eastAsia="hi-IN" w:bidi="hi-IN"/>
        </w:rPr>
        <w:t xml:space="preserve">Udzielający zamówienia oświadcza, że sprzęt i aparatura medyczna spełniają wymagania niezbędne  </w:t>
      </w:r>
      <w:r w:rsidRPr="00CC6DF7">
        <w:rPr>
          <w:rFonts w:ascii="Calibri" w:eastAsia="Times New Roman" w:hAnsi="Calibri" w:cs="Times New Roman"/>
          <w:color w:val="000000"/>
          <w:spacing w:val="-2"/>
          <w:kern w:val="2"/>
          <w:lang w:eastAsia="hi-IN" w:bidi="hi-IN"/>
        </w:rPr>
        <w:br/>
        <w:t>do wykonywania świadczeń zdrowotnych objętych niniejszą umową.</w:t>
      </w:r>
    </w:p>
    <w:p w14:paraId="5352F583" w14:textId="77777777" w:rsidR="003149CD" w:rsidRPr="00CC6DF7" w:rsidRDefault="003149CD" w:rsidP="003149CD">
      <w:pPr>
        <w:widowControl w:val="0"/>
        <w:numPr>
          <w:ilvl w:val="0"/>
          <w:numId w:val="6"/>
        </w:numPr>
        <w:suppressAutoHyphens/>
        <w:spacing w:after="0" w:line="240" w:lineRule="auto"/>
        <w:ind w:hanging="220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Przyjmujący zamówienie zobowiązuje się do korzystania z pomieszczeń oraz aparatury </w:t>
      </w: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br/>
        <w:t>i sprzętu medycznego, a także innych przedmiotów wyposażenia będących własnością Udzielającego zamówienia zgodnie z ich przeznaczeniem i wyłącznie w celach określonych   w niniejszej umowie.</w:t>
      </w:r>
    </w:p>
    <w:p w14:paraId="30A1802D" w14:textId="77777777" w:rsidR="003149CD" w:rsidRPr="00CC6DF7" w:rsidRDefault="003149CD" w:rsidP="003149CD">
      <w:pPr>
        <w:widowControl w:val="0"/>
        <w:numPr>
          <w:ilvl w:val="0"/>
          <w:numId w:val="6"/>
        </w:numPr>
        <w:suppressAutoHyphens/>
        <w:spacing w:after="0" w:line="240" w:lineRule="auto"/>
        <w:ind w:hanging="220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Przyjmujący zamówienie zobowiązany jest zgłaszać Udzielającemu zamówienie informacje </w:t>
      </w: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br/>
        <w:t>o jakiejkolwiek niesprawności sprzętu, aparatury medycznej i urządzeń, które mogłyby spowodować ujemne następstwa u pacjentów w związku z udzielaniem świadczeń zdrowotnych.</w:t>
      </w:r>
    </w:p>
    <w:p w14:paraId="3EBF132B" w14:textId="77777777" w:rsidR="003149CD" w:rsidRPr="00CC6DF7" w:rsidRDefault="003149CD" w:rsidP="003149CD">
      <w:pPr>
        <w:widowControl w:val="0"/>
        <w:numPr>
          <w:ilvl w:val="0"/>
          <w:numId w:val="6"/>
        </w:numPr>
        <w:suppressAutoHyphens/>
        <w:spacing w:after="0" w:line="240" w:lineRule="auto"/>
        <w:ind w:hanging="220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>W przypadku powstania po stronie Udzielającego zamówienia szkody w wyniku skutków uszkodzenia lub zniszczenia pomieszczeń, aparatury i sprzętu medycznego oraz innych przedmiotów wyposażenia należących do Udzielającego zamówienie z winy Przyjmującego zamówienie , ponosi on koszty powstałych strat  do ich pełnej wysokości w rozmiarach rzeczywistej szkody.</w:t>
      </w:r>
    </w:p>
    <w:p w14:paraId="434F23C6" w14:textId="77777777" w:rsidR="003149CD" w:rsidRPr="00CC6DF7" w:rsidRDefault="003149CD" w:rsidP="003149CD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</w:p>
    <w:p w14:paraId="4E1C43E3" w14:textId="77777777" w:rsidR="003149CD" w:rsidRPr="00CC6DF7" w:rsidRDefault="003149CD" w:rsidP="003149CD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>§ 6</w:t>
      </w:r>
    </w:p>
    <w:p w14:paraId="2D6536F4" w14:textId="77777777" w:rsidR="003149CD" w:rsidRPr="00CC6DF7" w:rsidRDefault="003149CD" w:rsidP="003149CD">
      <w:pPr>
        <w:spacing w:after="0" w:line="240" w:lineRule="auto"/>
        <w:ind w:left="-240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</w:p>
    <w:p w14:paraId="1EFA002A" w14:textId="77777777" w:rsidR="003149CD" w:rsidRPr="00CC6DF7" w:rsidRDefault="003149CD" w:rsidP="003149CD">
      <w:pPr>
        <w:spacing w:after="0" w:line="240" w:lineRule="auto"/>
        <w:ind w:left="-240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Przy realizacji zadań objętych niniejszą umową Przyjmujący zamówienie uprawniony jest </w:t>
      </w: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br/>
        <w:t xml:space="preserve">do współpracy z personelem medycznym wykonującym świadczenia opieki zdrowotnej  </w:t>
      </w: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br/>
        <w:t xml:space="preserve">u Udzielającego  zamówienie. </w:t>
      </w:r>
    </w:p>
    <w:p w14:paraId="77E516B5" w14:textId="77777777" w:rsidR="003149CD" w:rsidRPr="00CC6DF7" w:rsidRDefault="003149CD" w:rsidP="003149CD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>§ 7</w:t>
      </w:r>
    </w:p>
    <w:p w14:paraId="2AA51A96" w14:textId="77777777" w:rsidR="003149CD" w:rsidRPr="00CC6DF7" w:rsidRDefault="003149CD" w:rsidP="003149CD">
      <w:pPr>
        <w:widowControl w:val="0"/>
        <w:numPr>
          <w:ilvl w:val="0"/>
          <w:numId w:val="7"/>
        </w:numPr>
        <w:suppressAutoHyphens/>
        <w:spacing w:after="0" w:line="240" w:lineRule="auto"/>
        <w:ind w:left="1" w:hanging="221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>W czasie wykonywania świadczeń, o których mowa w § 1, Przyjmujący zamówienie nie może prowadzić działalności konkurencyjnej wobec działalności Udzielającego zamówienia oraz działalności wykraczającej poza zakres niniejszej umowy.</w:t>
      </w:r>
    </w:p>
    <w:p w14:paraId="1AF9B7A6" w14:textId="77777777" w:rsidR="003149CD" w:rsidRPr="00CC6DF7" w:rsidRDefault="003149CD" w:rsidP="003149CD">
      <w:pPr>
        <w:widowControl w:val="0"/>
        <w:numPr>
          <w:ilvl w:val="0"/>
          <w:numId w:val="7"/>
        </w:numPr>
        <w:suppressAutoHyphens/>
        <w:spacing w:after="0" w:line="240" w:lineRule="auto"/>
        <w:ind w:left="1" w:hanging="220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Przyjmujący zamówienie nie może wykorzystywać bazy lokalowej, pomieszczeń, aparatury  i sprzętu medycznego oraz innych przedmiotów wyposażenia, a także leków i materiałów opatrunkowych oraz środków transportu Udzielającego zamówienia na cele odpłatnego udzielania świadczeń zdrowotnych, chyba, </w:t>
      </w:r>
      <w:r w:rsidRPr="00CC6DF7">
        <w:rPr>
          <w:rFonts w:ascii="Calibri" w:eastAsia="Times New Roman" w:hAnsi="Calibri" w:cs="Times New Roman"/>
          <w:color w:val="000000"/>
          <w:kern w:val="24"/>
          <w:lang w:eastAsia="hi-IN" w:bidi="hi-IN"/>
        </w:rPr>
        <w:t xml:space="preserve">że są to świadczenia na rzecz  Udzielającego zamówienia </w:t>
      </w:r>
      <w:r w:rsidRPr="00CC6DF7">
        <w:rPr>
          <w:rFonts w:ascii="Calibri" w:eastAsia="Times New Roman" w:hAnsi="Calibri" w:cs="Times New Roman"/>
          <w:color w:val="000000"/>
          <w:kern w:val="24"/>
          <w:lang w:eastAsia="hi-IN" w:bidi="hi-IN"/>
        </w:rPr>
        <w:br/>
        <w:t>i przez Udzielającego zamówienia pobierana jest opłata.</w:t>
      </w:r>
    </w:p>
    <w:p w14:paraId="790715E5" w14:textId="77777777" w:rsidR="003149CD" w:rsidRPr="00CC6DF7" w:rsidRDefault="003149CD" w:rsidP="003149CD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</w:p>
    <w:p w14:paraId="1FDFF40B" w14:textId="77777777" w:rsidR="003149CD" w:rsidRPr="00CC6DF7" w:rsidRDefault="003149CD" w:rsidP="003149CD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>§ 8</w:t>
      </w:r>
    </w:p>
    <w:p w14:paraId="6DA21B97" w14:textId="77777777" w:rsidR="003149CD" w:rsidRPr="00CC6DF7" w:rsidRDefault="003149CD" w:rsidP="003149CD">
      <w:pPr>
        <w:widowControl w:val="0"/>
        <w:numPr>
          <w:ilvl w:val="0"/>
          <w:numId w:val="8"/>
        </w:numPr>
        <w:tabs>
          <w:tab w:val="num" w:pos="0"/>
        </w:tabs>
        <w:suppressAutoHyphens/>
        <w:spacing w:after="0" w:line="240" w:lineRule="auto"/>
        <w:ind w:hanging="426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>Przyjmujący zamówienie zobowiązuje się do poddania kontroli dokonywanej przez Udzielającego zamówienia oraz inne uprawnione organy i podmioty, a także do udostępnienia wszelkich danych</w:t>
      </w: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br/>
        <w:t xml:space="preserve"> i informacji niezbędnych do przeprowadzenia kontroli.</w:t>
      </w:r>
    </w:p>
    <w:p w14:paraId="7F0968A3" w14:textId="77777777" w:rsidR="003149CD" w:rsidRPr="00CC6DF7" w:rsidRDefault="003149CD" w:rsidP="003149CD">
      <w:pPr>
        <w:widowControl w:val="0"/>
        <w:numPr>
          <w:ilvl w:val="0"/>
          <w:numId w:val="8"/>
        </w:numPr>
        <w:tabs>
          <w:tab w:val="num" w:pos="0"/>
        </w:tabs>
        <w:suppressAutoHyphens/>
        <w:spacing w:after="0" w:line="240" w:lineRule="auto"/>
        <w:ind w:hanging="426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Przyjmujący zamówienie zobowiązuje się poddać kontroli Narodowego Funduszu Zdrowia przeprowadzanej na zasadach określonych w ustawie z dnia 27 sierpnia 2004r. </w:t>
      </w: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br/>
        <w:t xml:space="preserve">o świadczeniach opieki zdrowotnej finansowanych ze środków publicznych, w zakresie wynikającym </w:t>
      </w: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br/>
        <w:t>z umowy zawartej przez Udzielającego zamówienie z oddziałem Funduszu.</w:t>
      </w:r>
    </w:p>
    <w:p w14:paraId="27002DED" w14:textId="77777777" w:rsidR="003149CD" w:rsidRPr="00CC6DF7" w:rsidRDefault="003149CD" w:rsidP="003149CD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</w:p>
    <w:p w14:paraId="4CEEA88D" w14:textId="77777777" w:rsidR="003149CD" w:rsidRPr="00CC6DF7" w:rsidRDefault="003149CD" w:rsidP="003149CD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>§ 9</w:t>
      </w:r>
    </w:p>
    <w:p w14:paraId="7AC4FFB0" w14:textId="77777777" w:rsidR="003149CD" w:rsidRPr="00CC6DF7" w:rsidRDefault="003149CD" w:rsidP="003149CD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</w:p>
    <w:p w14:paraId="7291F44D" w14:textId="77777777" w:rsidR="003149CD" w:rsidRPr="00CC6DF7" w:rsidRDefault="003149CD" w:rsidP="003149CD">
      <w:pPr>
        <w:widowControl w:val="0"/>
        <w:numPr>
          <w:ilvl w:val="0"/>
          <w:numId w:val="16"/>
        </w:numPr>
        <w:suppressAutoHyphens/>
        <w:spacing w:after="0" w:line="240" w:lineRule="auto"/>
        <w:ind w:hanging="360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>Przyjmujący zamówienie zobowiązany jest do składania miesięcznych sprawozdań  z udzielanych świadczeń zdrowotnych według wzoru stanowiącego załącznik nr 1 do niniejszej umowy.</w:t>
      </w:r>
    </w:p>
    <w:p w14:paraId="6456276E" w14:textId="77777777" w:rsidR="003149CD" w:rsidRPr="00CC6DF7" w:rsidRDefault="003149CD" w:rsidP="003149CD">
      <w:pPr>
        <w:widowControl w:val="0"/>
        <w:numPr>
          <w:ilvl w:val="0"/>
          <w:numId w:val="16"/>
        </w:numPr>
        <w:suppressAutoHyphens/>
        <w:spacing w:after="0" w:line="240" w:lineRule="auto"/>
        <w:ind w:hanging="360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>Sprawozdanie, o którym mowa w ust.1 składane jest w terminie do trzeciego dnia każdego miesiąca za miesiąc poprzedni. Sprawozdanie, po weryfikacji przepracowanych godzin zatwierdza ………………………………………….. lub osoba przez niego upoważniona.</w:t>
      </w:r>
    </w:p>
    <w:p w14:paraId="583391BC" w14:textId="77777777" w:rsidR="003149CD" w:rsidRPr="00CC6DF7" w:rsidRDefault="003149CD" w:rsidP="003149CD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</w:p>
    <w:p w14:paraId="4D6AACEB" w14:textId="77777777" w:rsidR="003149CD" w:rsidRPr="00CC6DF7" w:rsidRDefault="003149CD" w:rsidP="003149CD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>§ 10</w:t>
      </w:r>
    </w:p>
    <w:p w14:paraId="10788220" w14:textId="77777777" w:rsidR="003149CD" w:rsidRPr="00CC6DF7" w:rsidRDefault="003149CD" w:rsidP="003149CD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</w:p>
    <w:p w14:paraId="7A24B56D" w14:textId="77777777" w:rsidR="003149CD" w:rsidRPr="00CC6DF7" w:rsidRDefault="003149CD" w:rsidP="003149CD">
      <w:pPr>
        <w:widowControl w:val="0"/>
        <w:numPr>
          <w:ilvl w:val="0"/>
          <w:numId w:val="9"/>
        </w:numPr>
        <w:suppressAutoHyphens/>
        <w:spacing w:after="0" w:line="240" w:lineRule="auto"/>
        <w:ind w:hanging="220"/>
        <w:rPr>
          <w:rFonts w:ascii="Calibri" w:eastAsia="Times New Roman" w:hAnsi="Calibri" w:cs="Times New Roman"/>
          <w:bCs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lastRenderedPageBreak/>
        <w:t xml:space="preserve"> Za zrealizowane świadczenia zdrowotne Udzielający zamówienie zapłaci Przyjmującemu zamówienie z tytułu wykonania niniejszej umowy wynagrodzenie miesięczne stanowiące ………………………………………………………………………………...    </w:t>
      </w:r>
      <w:r w:rsidRPr="00CC6DF7">
        <w:rPr>
          <w:rFonts w:ascii="Calibri" w:eastAsia="Times New Roman" w:hAnsi="Calibri" w:cs="Times New Roman"/>
          <w:bCs/>
          <w:color w:val="000000"/>
          <w:kern w:val="2"/>
          <w:lang w:eastAsia="hi-IN" w:bidi="hi-IN"/>
        </w:rPr>
        <w:t>słownie: ………………………………………..) brutto.</w:t>
      </w:r>
    </w:p>
    <w:p w14:paraId="6D511274" w14:textId="77777777" w:rsidR="003149CD" w:rsidRPr="00CC6DF7" w:rsidRDefault="003149CD" w:rsidP="003149CD">
      <w:pPr>
        <w:widowControl w:val="0"/>
        <w:numPr>
          <w:ilvl w:val="0"/>
          <w:numId w:val="9"/>
        </w:numPr>
        <w:suppressAutoHyphens/>
        <w:spacing w:after="0" w:line="240" w:lineRule="auto"/>
        <w:ind w:hanging="220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bCs/>
          <w:color w:val="000000"/>
          <w:kern w:val="2"/>
          <w:lang w:eastAsia="hi-IN" w:bidi="hi-IN"/>
        </w:rPr>
        <w:t xml:space="preserve"> Szacunkowe wynagrodzenie brutto w okresie obowiązywania umowy nie może przekroczyć </w:t>
      </w:r>
    </w:p>
    <w:p w14:paraId="5A3DCFB8" w14:textId="77777777" w:rsidR="003149CD" w:rsidRPr="00CC6DF7" w:rsidRDefault="003149CD" w:rsidP="003149CD">
      <w:pPr>
        <w:spacing w:after="0" w:line="240" w:lineRule="auto"/>
        <w:ind w:left="-220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bCs/>
          <w:color w:val="000000"/>
          <w:kern w:val="2"/>
          <w:lang w:eastAsia="hi-IN" w:bidi="hi-IN"/>
        </w:rPr>
        <w:t xml:space="preserve">     kwoty …………….. zł. (słownie: ………………………………………).</w:t>
      </w:r>
    </w:p>
    <w:p w14:paraId="1056AF1F" w14:textId="77777777" w:rsidR="003149CD" w:rsidRPr="00CC6DF7" w:rsidRDefault="003149CD" w:rsidP="003149CD">
      <w:pPr>
        <w:widowControl w:val="0"/>
        <w:numPr>
          <w:ilvl w:val="0"/>
          <w:numId w:val="9"/>
        </w:numPr>
        <w:suppressAutoHyphens/>
        <w:spacing w:after="0" w:line="240" w:lineRule="auto"/>
        <w:ind w:hanging="220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 Wynagrodzenie o którym mowa w ust.1 nastąpi przelewem na rachunek bankowy wskazany </w:t>
      </w:r>
    </w:p>
    <w:p w14:paraId="6888F39A" w14:textId="77777777" w:rsidR="003149CD" w:rsidRPr="00CC6DF7" w:rsidRDefault="003149CD" w:rsidP="003149CD">
      <w:pPr>
        <w:spacing w:after="0" w:line="240" w:lineRule="auto"/>
        <w:ind w:left="-220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     na fakturze w terminie 30 dni od dnia doręczenia Zamawiającemu kompletnych dokumentów  </w:t>
      </w:r>
    </w:p>
    <w:p w14:paraId="68F655C0" w14:textId="77777777" w:rsidR="003149CD" w:rsidRPr="00CC6DF7" w:rsidRDefault="003149CD" w:rsidP="003149CD">
      <w:pPr>
        <w:spacing w:after="0" w:line="240" w:lineRule="auto"/>
        <w:ind w:left="-220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     rozliczeniowych. </w:t>
      </w:r>
    </w:p>
    <w:p w14:paraId="4D449BCA" w14:textId="77777777" w:rsidR="003149CD" w:rsidRPr="00CC6DF7" w:rsidRDefault="003149CD" w:rsidP="003149CD">
      <w:pPr>
        <w:spacing w:after="0" w:line="240" w:lineRule="auto"/>
        <w:ind w:hanging="180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>4.  Strony za dzień zapłaty wskazują dzień obciążenia  rachunku Zamawiającego.</w:t>
      </w:r>
    </w:p>
    <w:p w14:paraId="5C196395" w14:textId="77777777" w:rsidR="003149CD" w:rsidRPr="00CC6DF7" w:rsidRDefault="003149CD" w:rsidP="003149CD">
      <w:pPr>
        <w:spacing w:after="0" w:line="240" w:lineRule="auto"/>
        <w:ind w:hanging="180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5.  Udzielający zamówienia nie wyraża zgody na wystawianie faktur drogą elektroniczną. </w:t>
      </w:r>
    </w:p>
    <w:p w14:paraId="550E24BE" w14:textId="77777777" w:rsidR="003149CD" w:rsidRPr="00CC6DF7" w:rsidRDefault="003149CD" w:rsidP="003149CD">
      <w:pPr>
        <w:spacing w:after="0" w:line="240" w:lineRule="auto"/>
        <w:ind w:hanging="180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6. Wypłata wynagrodzenia  w terminach innych, niż określone w ust. 3, wynikająca ze zwłoki lub opóźnienia w przekazywaniu należności przez NFZ  nie rodzi po stronie Przyjmującego zamówienie roszczeń wynikających ze zwłoki lub opóźnienia w wypłacie wynagrodzenia, a w szczególności </w:t>
      </w: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br/>
        <w:t>do żądania odsetek.</w:t>
      </w:r>
    </w:p>
    <w:p w14:paraId="1AA47028" w14:textId="77777777" w:rsidR="003149CD" w:rsidRPr="00CC6DF7" w:rsidRDefault="003149CD" w:rsidP="003149CD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>§ 11</w:t>
      </w:r>
    </w:p>
    <w:p w14:paraId="316F6DEC" w14:textId="77777777" w:rsidR="003149CD" w:rsidRPr="00CC6DF7" w:rsidRDefault="003149CD" w:rsidP="003149CD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</w:p>
    <w:p w14:paraId="1AD8C3D7" w14:textId="77777777" w:rsidR="003149CD" w:rsidRPr="00CC6DF7" w:rsidRDefault="003149CD" w:rsidP="003149CD">
      <w:pPr>
        <w:widowControl w:val="0"/>
        <w:numPr>
          <w:ilvl w:val="0"/>
          <w:numId w:val="10"/>
        </w:numPr>
        <w:tabs>
          <w:tab w:val="num" w:pos="0"/>
        </w:tabs>
        <w:suppressAutoHyphens/>
        <w:spacing w:after="0" w:line="240" w:lineRule="auto"/>
        <w:ind w:left="180"/>
        <w:jc w:val="both"/>
        <w:rPr>
          <w:rFonts w:ascii="Calibri" w:eastAsia="Times New Roman" w:hAnsi="Calibri" w:cs="Times New Roman"/>
          <w:lang w:eastAsia="pl-PL"/>
        </w:rPr>
      </w:pPr>
      <w:r w:rsidRPr="00CC6DF7">
        <w:rPr>
          <w:rFonts w:ascii="Calibri" w:eastAsia="Times New Roman" w:hAnsi="Calibri" w:cs="Times New Roman"/>
          <w:lang w:eastAsia="pl-PL"/>
        </w:rPr>
        <w:t xml:space="preserve">  W przypadku braku możliwości wykonywania przedmiotu umowy z przyczyn leżących po stronie Przyjmującego zamówienie, Udzielający Zamówienie ma prawo do naliczenia kary umownej </w:t>
      </w:r>
      <w:r w:rsidRPr="00CC6DF7">
        <w:rPr>
          <w:rFonts w:ascii="Calibri" w:eastAsia="Times New Roman" w:hAnsi="Calibri" w:cs="Times New Roman"/>
          <w:lang w:eastAsia="pl-PL"/>
        </w:rPr>
        <w:br/>
        <w:t>w wysokości 2 % szacunkowego  wynagrodzenia brutto, o którym mowa w § 10 ust.2 za każdy dzień niewykonywania przedmiotu umowy.</w:t>
      </w:r>
    </w:p>
    <w:p w14:paraId="08DDBF10" w14:textId="77777777" w:rsidR="003149CD" w:rsidRPr="00CC6DF7" w:rsidRDefault="003149CD" w:rsidP="003149CD">
      <w:pPr>
        <w:widowControl w:val="0"/>
        <w:tabs>
          <w:tab w:val="num" w:pos="180"/>
          <w:tab w:val="num" w:pos="284"/>
        </w:tabs>
        <w:suppressAutoHyphens/>
        <w:spacing w:after="0" w:line="240" w:lineRule="auto"/>
        <w:ind w:left="180" w:hanging="360"/>
        <w:jc w:val="both"/>
        <w:rPr>
          <w:rFonts w:ascii="Calibri" w:eastAsia="Times New Roman" w:hAnsi="Calibri" w:cs="Times New Roman"/>
          <w:lang w:eastAsia="pl-PL"/>
        </w:rPr>
      </w:pPr>
      <w:r w:rsidRPr="00CC6DF7">
        <w:rPr>
          <w:rFonts w:ascii="Calibri" w:eastAsia="Times New Roman" w:hAnsi="Calibri" w:cs="Times New Roman"/>
          <w:lang w:eastAsia="pl-PL"/>
        </w:rPr>
        <w:t xml:space="preserve">2. W przypadku odstąpienia od umowy przez którąkolwiek ze Stron z przyczyn leżących </w:t>
      </w:r>
      <w:r w:rsidRPr="00CC6DF7">
        <w:rPr>
          <w:rFonts w:ascii="Calibri" w:eastAsia="Times New Roman" w:hAnsi="Calibri" w:cs="Times New Roman"/>
          <w:lang w:eastAsia="pl-PL"/>
        </w:rPr>
        <w:br/>
        <w:t>po drugiej Stronie, ta ostatnia zapłaci karę umowną w wysokości 10 % szacunkowego wynagrodzenia  brutto o którym mowa w § 10 ust.2.</w:t>
      </w:r>
    </w:p>
    <w:p w14:paraId="3DF785E1" w14:textId="77777777" w:rsidR="003149CD" w:rsidRPr="00CC6DF7" w:rsidRDefault="003149CD" w:rsidP="003149CD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180" w:hanging="360"/>
        <w:jc w:val="both"/>
        <w:textAlignment w:val="baseline"/>
        <w:rPr>
          <w:rFonts w:ascii="Calibri" w:eastAsia="Times New Roman" w:hAnsi="Calibri" w:cs="Times New Roman"/>
        </w:rPr>
      </w:pPr>
      <w:r w:rsidRPr="00CC6DF7">
        <w:rPr>
          <w:rFonts w:ascii="Calibri" w:eastAsia="Times New Roman" w:hAnsi="Calibri" w:cs="Times New Roman"/>
        </w:rPr>
        <w:t>3.  Zapłacenie kar umownych nie pozbawia Stron możliwości dochodzenia odszkodowania przewyższającego kary umowne, na zasadach ogólnych.</w:t>
      </w:r>
    </w:p>
    <w:p w14:paraId="5BD7E400" w14:textId="77777777" w:rsidR="003149CD" w:rsidRPr="00CC6DF7" w:rsidRDefault="003149CD" w:rsidP="003149CD">
      <w:pPr>
        <w:spacing w:after="0" w:line="240" w:lineRule="auto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kern w:val="2"/>
          <w:lang w:eastAsia="hi-IN" w:bidi="hi-IN"/>
        </w:rPr>
        <w:tab/>
      </w:r>
    </w:p>
    <w:p w14:paraId="0452B6FC" w14:textId="77777777" w:rsidR="003149CD" w:rsidRPr="00CC6DF7" w:rsidRDefault="003149CD" w:rsidP="003149CD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>§ 12</w:t>
      </w:r>
    </w:p>
    <w:p w14:paraId="744292FF" w14:textId="77777777" w:rsidR="003149CD" w:rsidRPr="00CC6DF7" w:rsidRDefault="003149CD" w:rsidP="003149CD">
      <w:pPr>
        <w:spacing w:after="0" w:line="240" w:lineRule="auto"/>
        <w:ind w:left="-180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>Przyjmujący zamówienie ponosi odpowiedzialność za szkody powstałe z przyczyn leżących po jego stronie, a w szczególności wynikających z:</w:t>
      </w:r>
    </w:p>
    <w:p w14:paraId="390E3C58" w14:textId="77777777" w:rsidR="003149CD" w:rsidRPr="00CC6DF7" w:rsidRDefault="003149CD" w:rsidP="003149CD">
      <w:pPr>
        <w:widowControl w:val="0"/>
        <w:numPr>
          <w:ilvl w:val="0"/>
          <w:numId w:val="17"/>
        </w:numPr>
        <w:suppressAutoHyphens/>
        <w:spacing w:after="0" w:line="240" w:lineRule="auto"/>
        <w:ind w:left="717" w:hanging="360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>niewykonania lub nienależytego wykonania świadczenia zdrowotnego;</w:t>
      </w:r>
    </w:p>
    <w:p w14:paraId="722DD19C" w14:textId="77777777" w:rsidR="003149CD" w:rsidRPr="00CC6DF7" w:rsidRDefault="003149CD" w:rsidP="003149CD">
      <w:pPr>
        <w:widowControl w:val="0"/>
        <w:numPr>
          <w:ilvl w:val="0"/>
          <w:numId w:val="17"/>
        </w:numPr>
        <w:suppressAutoHyphens/>
        <w:spacing w:after="0" w:line="240" w:lineRule="auto"/>
        <w:ind w:left="717" w:hanging="360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>przedstawienia danych stanowiących podstawę rozliczenia niezgodnie ze stanem faktycznym;</w:t>
      </w:r>
    </w:p>
    <w:p w14:paraId="62CF3F1D" w14:textId="77777777" w:rsidR="003149CD" w:rsidRPr="00CC6DF7" w:rsidRDefault="003149CD" w:rsidP="003149CD">
      <w:pPr>
        <w:widowControl w:val="0"/>
        <w:numPr>
          <w:ilvl w:val="0"/>
          <w:numId w:val="17"/>
        </w:numPr>
        <w:suppressAutoHyphens/>
        <w:spacing w:after="0" w:line="240" w:lineRule="auto"/>
        <w:ind w:left="717" w:hanging="360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>braku realizacji zaleceń pokontrolnych.</w:t>
      </w:r>
    </w:p>
    <w:p w14:paraId="43B515AD" w14:textId="77777777" w:rsidR="003149CD" w:rsidRPr="00CC6DF7" w:rsidRDefault="003149CD" w:rsidP="003149CD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</w:p>
    <w:p w14:paraId="150D5508" w14:textId="77777777" w:rsidR="003149CD" w:rsidRPr="00CC6DF7" w:rsidRDefault="003149CD" w:rsidP="003149CD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>§ 13</w:t>
      </w:r>
    </w:p>
    <w:p w14:paraId="3B83DCD0" w14:textId="77777777" w:rsidR="003149CD" w:rsidRPr="00CC6DF7" w:rsidRDefault="003149CD" w:rsidP="003149CD">
      <w:pPr>
        <w:widowControl w:val="0"/>
        <w:numPr>
          <w:ilvl w:val="0"/>
          <w:numId w:val="11"/>
        </w:numPr>
        <w:suppressAutoHyphens/>
        <w:spacing w:after="0" w:line="240" w:lineRule="auto"/>
        <w:ind w:hanging="220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 Przyjmujący zamówienie zobowiązuje się do punktualnego stawiania się w miejscu  wykonywania świadczeń. </w:t>
      </w:r>
    </w:p>
    <w:p w14:paraId="4CBAE749" w14:textId="77777777" w:rsidR="003149CD" w:rsidRPr="00CC6DF7" w:rsidRDefault="003149CD" w:rsidP="003149CD">
      <w:pPr>
        <w:widowControl w:val="0"/>
        <w:numPr>
          <w:ilvl w:val="0"/>
          <w:numId w:val="11"/>
        </w:numPr>
        <w:suppressAutoHyphens/>
        <w:spacing w:after="0" w:line="240" w:lineRule="auto"/>
        <w:ind w:hanging="220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 W przypadku doznania szkody w wyniku spóźnienia, Udzielający zamówienie zastrzega sobie prawo dochodzenia odszkodowania na podstawie odrębnych przepisów.</w:t>
      </w:r>
    </w:p>
    <w:p w14:paraId="3947BF8D" w14:textId="77777777" w:rsidR="003149CD" w:rsidRPr="00CC6DF7" w:rsidRDefault="003149CD" w:rsidP="003149CD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</w:p>
    <w:p w14:paraId="108C4A82" w14:textId="77777777" w:rsidR="003149CD" w:rsidRPr="00CC6DF7" w:rsidRDefault="003149CD" w:rsidP="003149CD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>§ 14</w:t>
      </w:r>
    </w:p>
    <w:p w14:paraId="71131F3C" w14:textId="77777777" w:rsidR="003149CD" w:rsidRPr="00CC6DF7" w:rsidRDefault="003149CD" w:rsidP="003149CD">
      <w:pPr>
        <w:spacing w:after="0" w:line="240" w:lineRule="auto"/>
        <w:ind w:left="180" w:hanging="360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>1. Przyjmujący zamówienie nie może bez pisemnej zgody Udzielającego zamówienie  przenieść obowiązków wykonywania świadczeń, objętych niniejszą umową na osobę trzecią.</w:t>
      </w:r>
    </w:p>
    <w:p w14:paraId="05A241FA" w14:textId="77777777" w:rsidR="003149CD" w:rsidRPr="00CC6DF7" w:rsidRDefault="003149CD" w:rsidP="003149CD">
      <w:pPr>
        <w:widowControl w:val="0"/>
        <w:numPr>
          <w:ilvl w:val="0"/>
          <w:numId w:val="12"/>
        </w:numPr>
        <w:tabs>
          <w:tab w:val="left" w:pos="180"/>
        </w:tabs>
        <w:suppressAutoHyphens/>
        <w:spacing w:after="0" w:line="240" w:lineRule="auto"/>
        <w:ind w:left="180" w:right="57" w:hanging="360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lang w:eastAsia="pl-PL"/>
        </w:rPr>
        <w:t xml:space="preserve">   W uzasadnionych przypadkach (np. choroba, zdarzenia losowe i innych odpowiednio udokumentowanych) Przyjmujący zamówienie po uzyskaniu pisemnej akceptacji Udzielającego zamówienia może powierzyć obowiązki wynikające z niniejszej umowy osobie trzeciej  </w:t>
      </w:r>
      <w:r w:rsidRPr="00CC6DF7">
        <w:rPr>
          <w:rFonts w:ascii="Calibri" w:eastAsia="Times New Roman" w:hAnsi="Calibri" w:cs="Times New Roman"/>
          <w:color w:val="000000"/>
          <w:lang w:eastAsia="pl-PL"/>
        </w:rPr>
        <w:br/>
        <w:t>o równorzędnych kwalifikacjach i doświadczeniu, po uprzedniej  akceptacji Udzielającego zamówienie.</w:t>
      </w:r>
    </w:p>
    <w:p w14:paraId="3CC9CCFE" w14:textId="77777777" w:rsidR="003149CD" w:rsidRPr="00CC6DF7" w:rsidRDefault="003149CD" w:rsidP="003149CD">
      <w:pPr>
        <w:widowControl w:val="0"/>
        <w:numPr>
          <w:ilvl w:val="0"/>
          <w:numId w:val="12"/>
        </w:numPr>
        <w:tabs>
          <w:tab w:val="left" w:pos="-180"/>
        </w:tabs>
        <w:suppressAutoHyphens/>
        <w:spacing w:after="0" w:line="240" w:lineRule="auto"/>
        <w:ind w:left="180" w:right="57" w:hanging="360"/>
        <w:rPr>
          <w:rFonts w:ascii="Calibri" w:eastAsia="Times New Roman" w:hAnsi="Calibri" w:cs="Times New Roman"/>
          <w:color w:val="000000"/>
          <w:lang w:eastAsia="pl-PL"/>
        </w:rPr>
      </w:pPr>
      <w:r w:rsidRPr="00CC6DF7">
        <w:rPr>
          <w:rFonts w:ascii="Calibri" w:eastAsia="Times New Roman" w:hAnsi="Calibri" w:cs="Times New Roman"/>
          <w:color w:val="000000"/>
          <w:spacing w:val="-2"/>
          <w:lang w:eastAsia="pl-PL"/>
        </w:rPr>
        <w:t xml:space="preserve">   Osoby, na które Przyjmujący zamówienie przeniósł obowiązki będące przedmiotem niniejszej umowy, powinny posiadać odpowiednie kwalifikacje i uprawnienia zgodnie z obowiązującymi przepisami.</w:t>
      </w:r>
    </w:p>
    <w:p w14:paraId="24C9F674" w14:textId="77777777" w:rsidR="003149CD" w:rsidRPr="00CC6DF7" w:rsidRDefault="003149CD" w:rsidP="003149CD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</w:p>
    <w:p w14:paraId="7300933C" w14:textId="77777777" w:rsidR="003149CD" w:rsidRPr="00CC6DF7" w:rsidRDefault="003149CD" w:rsidP="003149CD">
      <w:pPr>
        <w:spacing w:after="0" w:line="240" w:lineRule="auto"/>
        <w:ind w:right="1102"/>
        <w:jc w:val="center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             § 15</w:t>
      </w:r>
    </w:p>
    <w:p w14:paraId="781D4F7E" w14:textId="77777777" w:rsidR="003149CD" w:rsidRPr="00CC6DF7" w:rsidRDefault="003149CD" w:rsidP="003149CD">
      <w:pPr>
        <w:widowControl w:val="0"/>
        <w:numPr>
          <w:ilvl w:val="0"/>
          <w:numId w:val="13"/>
        </w:numPr>
        <w:tabs>
          <w:tab w:val="left" w:pos="180"/>
        </w:tabs>
        <w:suppressAutoHyphens/>
        <w:spacing w:after="0" w:line="264" w:lineRule="auto"/>
        <w:ind w:left="180" w:hanging="360"/>
        <w:jc w:val="both"/>
        <w:rPr>
          <w:rFonts w:ascii="Calibri" w:eastAsia="Calibri" w:hAnsi="Calibri" w:cs="Times New Roman"/>
          <w:lang w:eastAsia="pl-PL"/>
        </w:rPr>
      </w:pPr>
      <w:r w:rsidRPr="00CC6DF7">
        <w:rPr>
          <w:rFonts w:ascii="Calibri" w:eastAsia="Calibri" w:hAnsi="Calibri" w:cs="Times New Roman"/>
          <w:color w:val="000000"/>
          <w:spacing w:val="-2"/>
          <w:lang w:eastAsia="pl-PL"/>
        </w:rPr>
        <w:t xml:space="preserve">Przyjmujący zamówienie oświadcza, że jest ubezpieczony od odpowiedzialności cywilnej  </w:t>
      </w:r>
      <w:r w:rsidRPr="00CC6DF7">
        <w:rPr>
          <w:rFonts w:ascii="Calibri" w:eastAsia="Calibri" w:hAnsi="Calibri" w:cs="Times New Roman"/>
          <w:color w:val="000000"/>
          <w:spacing w:val="-2"/>
          <w:lang w:eastAsia="pl-PL"/>
        </w:rPr>
        <w:br/>
        <w:t>na podstawie odrębnych przepisów za szkody wyrządzone przy udzielaniu świadczeń oraz</w:t>
      </w:r>
      <w:r w:rsidRPr="00CC6DF7">
        <w:rPr>
          <w:rFonts w:ascii="Calibri" w:eastAsia="Calibri" w:hAnsi="Calibri" w:cs="Times New Roman"/>
          <w:color w:val="000000"/>
          <w:spacing w:val="-2"/>
          <w:lang w:eastAsia="pl-PL"/>
        </w:rPr>
        <w:br/>
        <w:t xml:space="preserve"> </w:t>
      </w:r>
      <w:r w:rsidRPr="00CC6DF7">
        <w:rPr>
          <w:rFonts w:ascii="Calibri" w:eastAsia="Calibri" w:hAnsi="Calibri" w:cs="Times New Roman"/>
          <w:color w:val="000000"/>
          <w:lang w:eastAsia="pl-PL"/>
        </w:rPr>
        <w:t xml:space="preserve">w związku z udzielaniem świadczeń zdrowotnych, będących przedmiotem niniejszej umowy, </w:t>
      </w:r>
      <w:r w:rsidRPr="00CC6DF7">
        <w:rPr>
          <w:rFonts w:ascii="Calibri" w:eastAsia="Calibri" w:hAnsi="Calibri" w:cs="Times New Roman"/>
          <w:color w:val="000000"/>
          <w:lang w:eastAsia="pl-PL"/>
        </w:rPr>
        <w:br/>
      </w:r>
      <w:r w:rsidRPr="00CC6DF7">
        <w:rPr>
          <w:rFonts w:ascii="Calibri" w:eastAsia="Calibri" w:hAnsi="Calibri" w:cs="Times New Roman"/>
          <w:lang w:eastAsia="pl-PL"/>
        </w:rPr>
        <w:lastRenderedPageBreak/>
        <w:t xml:space="preserve">na kwotę gwarantowaną zgodną z obowiązującymi przepisami, </w:t>
      </w:r>
      <w:r w:rsidRPr="00CC6DF7">
        <w:rPr>
          <w:rFonts w:ascii="Calibri" w:eastAsia="Calibri" w:hAnsi="Calibri" w:cs="Times New Roman"/>
          <w:color w:val="000000"/>
          <w:spacing w:val="-2"/>
          <w:lang w:eastAsia="pl-PL"/>
        </w:rPr>
        <w:t>na dowód czego składa kserokopię polisy ubezpieczeniowej, która stanowi załącznik nr 2 do niniejszej umowy.</w:t>
      </w:r>
    </w:p>
    <w:p w14:paraId="177F87CB" w14:textId="77777777" w:rsidR="003149CD" w:rsidRPr="00CC6DF7" w:rsidRDefault="003149CD" w:rsidP="003149CD">
      <w:pPr>
        <w:widowControl w:val="0"/>
        <w:numPr>
          <w:ilvl w:val="0"/>
          <w:numId w:val="13"/>
        </w:numPr>
        <w:tabs>
          <w:tab w:val="left" w:pos="-180"/>
        </w:tabs>
        <w:suppressAutoHyphens/>
        <w:spacing w:after="0" w:line="240" w:lineRule="auto"/>
        <w:ind w:left="180" w:hanging="360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spacing w:val="-2"/>
          <w:kern w:val="2"/>
          <w:lang w:eastAsia="hi-IN" w:bidi="hi-IN"/>
        </w:rPr>
        <w:t xml:space="preserve">   Przyjmujący zamówienie oświadcza, że </w:t>
      </w: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>ubezpieczenie od odpowiedzialności cywilnej</w:t>
      </w: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br/>
        <w:t xml:space="preserve"> za szkody wyrządzone w związku z udzielaniem świadczeń zdrowotnych, objętych </w:t>
      </w: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br/>
        <w:t xml:space="preserve"> niniejszą  umową, w szczególności obejmuje odpowiedzialność z tytułu zakażenia</w:t>
      </w: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br/>
        <w:t xml:space="preserve"> chorobami zakaźnymi, w tym HIV i WZW.</w:t>
      </w:r>
    </w:p>
    <w:p w14:paraId="12892355" w14:textId="77777777" w:rsidR="003149CD" w:rsidRPr="00CC6DF7" w:rsidRDefault="003149CD" w:rsidP="003149CD">
      <w:pPr>
        <w:widowControl w:val="0"/>
        <w:numPr>
          <w:ilvl w:val="0"/>
          <w:numId w:val="13"/>
        </w:numPr>
        <w:tabs>
          <w:tab w:val="num" w:pos="180"/>
        </w:tabs>
        <w:suppressAutoHyphens/>
        <w:spacing w:after="0" w:line="240" w:lineRule="auto"/>
        <w:ind w:hanging="180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>Przyjmujący zamówienie zobowiązany jest przez cały okres trwania niniejszej umowy</w:t>
      </w: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br/>
        <w:t xml:space="preserve">   utrzymywać sumę gwarancyjną oraz wartość ubezpieczenia nie niższą niż w dniu zawarcia </w:t>
      </w: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br/>
        <w:t xml:space="preserve">   niniejszej umowy.</w:t>
      </w:r>
    </w:p>
    <w:p w14:paraId="321D2A47" w14:textId="77777777" w:rsidR="003149CD" w:rsidRPr="00CC6DF7" w:rsidRDefault="003149CD" w:rsidP="003149CD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>§ 16</w:t>
      </w:r>
    </w:p>
    <w:p w14:paraId="23EBBAB0" w14:textId="77777777" w:rsidR="003149CD" w:rsidRPr="00CC6DF7" w:rsidRDefault="003149CD" w:rsidP="003149CD">
      <w:pPr>
        <w:widowControl w:val="0"/>
        <w:numPr>
          <w:ilvl w:val="0"/>
          <w:numId w:val="14"/>
        </w:numPr>
        <w:suppressAutoHyphens/>
        <w:spacing w:after="0" w:line="240" w:lineRule="auto"/>
        <w:ind w:hanging="220"/>
        <w:jc w:val="both"/>
        <w:rPr>
          <w:rFonts w:ascii="Calibri" w:eastAsia="Times New Roman" w:hAnsi="Calibri" w:cs="Times New Roman"/>
          <w:b/>
          <w:bCs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  Umowa została zawarta na czas określony </w:t>
      </w:r>
      <w:r w:rsidRPr="00CC6DF7">
        <w:rPr>
          <w:rFonts w:ascii="Calibri" w:eastAsia="Times New Roman" w:hAnsi="Calibri" w:cs="Times New Roman"/>
          <w:bCs/>
          <w:color w:val="000000"/>
          <w:kern w:val="2"/>
          <w:lang w:eastAsia="hi-IN" w:bidi="hi-IN"/>
        </w:rPr>
        <w:t>od dnia ………... do dnia ….…………………..r.</w:t>
      </w:r>
    </w:p>
    <w:p w14:paraId="2565C410" w14:textId="77777777" w:rsidR="003149CD" w:rsidRPr="00CC6DF7" w:rsidRDefault="003149CD" w:rsidP="003149CD">
      <w:pPr>
        <w:widowControl w:val="0"/>
        <w:numPr>
          <w:ilvl w:val="0"/>
          <w:numId w:val="14"/>
        </w:numPr>
        <w:suppressAutoHyphens/>
        <w:spacing w:after="0" w:line="240" w:lineRule="auto"/>
        <w:ind w:hanging="220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  Umowa może zostać rozwiązania w każdym czasie za porozumieniem Stron.</w:t>
      </w:r>
    </w:p>
    <w:p w14:paraId="4C1F5049" w14:textId="77777777" w:rsidR="003149CD" w:rsidRPr="00CC6DF7" w:rsidRDefault="003149CD" w:rsidP="003149CD">
      <w:pPr>
        <w:widowControl w:val="0"/>
        <w:numPr>
          <w:ilvl w:val="0"/>
          <w:numId w:val="14"/>
        </w:numPr>
        <w:suppressAutoHyphens/>
        <w:spacing w:after="0" w:line="240" w:lineRule="auto"/>
        <w:ind w:hanging="220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  Udzielający zamówienie może rozwiązać umowę bez zachowania okresu wypowiedzenia </w:t>
      </w: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br/>
        <w:t xml:space="preserve">   w każdym czasie jeżeli jej dalsza realizacja nie leży w interesie Udzielającego zamówienia.</w:t>
      </w:r>
    </w:p>
    <w:p w14:paraId="6857DC61" w14:textId="77777777" w:rsidR="003149CD" w:rsidRPr="00CC6DF7" w:rsidRDefault="003149CD" w:rsidP="003149CD">
      <w:pPr>
        <w:widowControl w:val="0"/>
        <w:numPr>
          <w:ilvl w:val="0"/>
          <w:numId w:val="14"/>
        </w:numPr>
        <w:suppressAutoHyphens/>
        <w:spacing w:after="0" w:line="240" w:lineRule="auto"/>
        <w:ind w:left="180" w:hanging="400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  Udzielający zamówienia może rozwiązać umowę bez zachowania okresu wypowiedzenia  </w:t>
      </w: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br/>
        <w:t xml:space="preserve"> w każdym czasie jeżeli Przyjmujący zamówienie dopuścił się naruszenia postanowień       umowy.</w:t>
      </w:r>
    </w:p>
    <w:p w14:paraId="0DAE699B" w14:textId="77777777" w:rsidR="003149CD" w:rsidRPr="00CC6DF7" w:rsidRDefault="003149CD" w:rsidP="003149CD">
      <w:pPr>
        <w:widowControl w:val="0"/>
        <w:numPr>
          <w:ilvl w:val="0"/>
          <w:numId w:val="14"/>
        </w:numPr>
        <w:suppressAutoHyphens/>
        <w:spacing w:after="0" w:line="240" w:lineRule="auto"/>
        <w:ind w:hanging="220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  Udzielający zamówienie uprawniony jest do rozwiązania niniejszej umowy w przypadku, </w:t>
      </w: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br/>
        <w:t xml:space="preserve">  w którym ulegnie rozwiązaniu umowa zawarta przez Udzielającego zamówienie z NFZ. </w:t>
      </w:r>
    </w:p>
    <w:p w14:paraId="77161627" w14:textId="77777777" w:rsidR="003149CD" w:rsidRPr="00CC6DF7" w:rsidRDefault="003149CD" w:rsidP="003149CD">
      <w:pPr>
        <w:widowControl w:val="0"/>
        <w:numPr>
          <w:ilvl w:val="0"/>
          <w:numId w:val="14"/>
        </w:numPr>
        <w:suppressAutoHyphens/>
        <w:spacing w:after="0" w:line="240" w:lineRule="auto"/>
        <w:ind w:left="180" w:hanging="360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  Każda ze Stron może w każdym czasie bez podania przyczyny wypowiedzieć umowę z zachowaniem jednomiesięcznego okresu wypowiedzenia ze skutkiem na koniec miesiąca kalendarzowego.</w:t>
      </w:r>
    </w:p>
    <w:p w14:paraId="255CD4E0" w14:textId="77777777" w:rsidR="003149CD" w:rsidRPr="00CC6DF7" w:rsidRDefault="003149CD" w:rsidP="003149CD">
      <w:pPr>
        <w:widowControl w:val="0"/>
        <w:numPr>
          <w:ilvl w:val="0"/>
          <w:numId w:val="14"/>
        </w:numPr>
        <w:suppressAutoHyphens/>
        <w:spacing w:after="0" w:line="240" w:lineRule="auto"/>
        <w:ind w:hanging="220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  Rozwiązanie umowy następuje w formie pisemnej pod rygorem nieważności.</w:t>
      </w:r>
    </w:p>
    <w:p w14:paraId="755F4ED8" w14:textId="77777777" w:rsidR="003149CD" w:rsidRPr="00CC6DF7" w:rsidRDefault="003149CD" w:rsidP="003149CD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</w:p>
    <w:p w14:paraId="64609A85" w14:textId="77777777" w:rsidR="003149CD" w:rsidRPr="00CC6DF7" w:rsidRDefault="003149CD" w:rsidP="003149CD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>§ 17</w:t>
      </w:r>
    </w:p>
    <w:p w14:paraId="6914C970" w14:textId="77777777" w:rsidR="003149CD" w:rsidRPr="00CC6DF7" w:rsidRDefault="003149CD" w:rsidP="003149CD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>Strony zobowiązują się do zachowania w tajemnicy wszelkich informacji, o których powzięły wiadomość przy realizacji postanowień niniejszej umowy i które stanowią tajemnicę przedsiębiorstwa oraz podlegają ochronie w rozumieniu ustawy o ochronie danych osobowych.</w:t>
      </w:r>
    </w:p>
    <w:p w14:paraId="5D80C7D2" w14:textId="77777777" w:rsidR="003149CD" w:rsidRPr="00CC6DF7" w:rsidRDefault="003149CD" w:rsidP="003149CD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</w:p>
    <w:p w14:paraId="307E9FFA" w14:textId="77777777" w:rsidR="003149CD" w:rsidRPr="00CC6DF7" w:rsidRDefault="003149CD" w:rsidP="003149CD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>§ 18</w:t>
      </w:r>
    </w:p>
    <w:p w14:paraId="04CC07C0" w14:textId="77777777" w:rsidR="003149CD" w:rsidRPr="00CC6DF7" w:rsidRDefault="003149CD" w:rsidP="003149CD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Spory powstałe na tle realizacji niniejszej umowy rozstrzyga sąd powszechny właściwy </w:t>
      </w: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br/>
        <w:t>dla siedziby Udzielającego zamówienia.</w:t>
      </w:r>
    </w:p>
    <w:p w14:paraId="225200A2" w14:textId="77777777" w:rsidR="003149CD" w:rsidRPr="00CC6DF7" w:rsidRDefault="003149CD" w:rsidP="003149CD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 xml:space="preserve"> § 19</w:t>
      </w:r>
    </w:p>
    <w:p w14:paraId="3EEEFCF3" w14:textId="77777777" w:rsidR="003149CD" w:rsidRPr="00CC6DF7" w:rsidRDefault="003149CD" w:rsidP="003149CD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>Wszelkie zmiany niniejszej umowy wymagają formy pisemnej pod rygorem nieważności.</w:t>
      </w:r>
    </w:p>
    <w:p w14:paraId="716AD5A9" w14:textId="77777777" w:rsidR="003149CD" w:rsidRPr="00CC6DF7" w:rsidRDefault="003149CD" w:rsidP="003149CD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</w:p>
    <w:p w14:paraId="2A939700" w14:textId="77777777" w:rsidR="003149CD" w:rsidRPr="00CC6DF7" w:rsidRDefault="003149CD" w:rsidP="003149CD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>§ 20</w:t>
      </w:r>
    </w:p>
    <w:p w14:paraId="7B14B656" w14:textId="77777777" w:rsidR="003149CD" w:rsidRPr="00CC6DF7" w:rsidRDefault="003149CD" w:rsidP="003149CD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>Umowę sporządzono w dwóch jednobrzmiących egzemplarzach, po jednym dla każdej ze Stron.</w:t>
      </w:r>
    </w:p>
    <w:p w14:paraId="64A3EB30" w14:textId="77777777" w:rsidR="003149CD" w:rsidRPr="00CC6DF7" w:rsidRDefault="003149CD" w:rsidP="003149CD">
      <w:pPr>
        <w:spacing w:after="0" w:line="240" w:lineRule="auto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</w:p>
    <w:p w14:paraId="7F828AA4" w14:textId="77777777" w:rsidR="003149CD" w:rsidRPr="00CC6DF7" w:rsidRDefault="003149CD" w:rsidP="003149CD">
      <w:pPr>
        <w:spacing w:after="0" w:line="240" w:lineRule="auto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</w:p>
    <w:p w14:paraId="4E0DBF98" w14:textId="77777777" w:rsidR="003149CD" w:rsidRPr="00CC6DF7" w:rsidRDefault="003149CD" w:rsidP="003149CD">
      <w:pPr>
        <w:spacing w:after="0" w:line="240" w:lineRule="auto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>.........................................</w:t>
      </w: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ab/>
      </w: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ab/>
      </w: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ab/>
      </w: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ab/>
        <w:t xml:space="preserve">                ............................................</w:t>
      </w:r>
    </w:p>
    <w:p w14:paraId="007C1A8A" w14:textId="77777777" w:rsidR="003149CD" w:rsidRPr="00CC6DF7" w:rsidRDefault="003149CD" w:rsidP="003149CD">
      <w:pPr>
        <w:spacing w:after="0" w:line="240" w:lineRule="auto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>Udzielający zamówienia                                                                           Przyjmujący zamówienie</w:t>
      </w:r>
    </w:p>
    <w:p w14:paraId="3412DE53" w14:textId="77777777" w:rsidR="003149CD" w:rsidRPr="00CC6DF7" w:rsidRDefault="003149CD" w:rsidP="003149CD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</w:p>
    <w:p w14:paraId="52E7E6DA" w14:textId="77777777" w:rsidR="003149CD" w:rsidRPr="00CC6DF7" w:rsidRDefault="003149CD" w:rsidP="003149CD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kern w:val="2"/>
          <w:sz w:val="20"/>
          <w:szCs w:val="20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sz w:val="20"/>
          <w:szCs w:val="20"/>
          <w:lang w:eastAsia="hi-IN" w:bidi="hi-IN"/>
        </w:rPr>
        <w:t>Wykaz załączników do Umowy:</w:t>
      </w:r>
    </w:p>
    <w:p w14:paraId="2590103A" w14:textId="77777777" w:rsidR="003149CD" w:rsidRPr="00CC6DF7" w:rsidRDefault="003149CD" w:rsidP="003149CD">
      <w:pPr>
        <w:widowControl w:val="0"/>
        <w:numPr>
          <w:ilvl w:val="2"/>
          <w:numId w:val="15"/>
        </w:numPr>
        <w:suppressAutoHyphens/>
        <w:spacing w:after="0" w:line="240" w:lineRule="auto"/>
        <w:ind w:left="567" w:hanging="283"/>
        <w:jc w:val="both"/>
        <w:rPr>
          <w:rFonts w:ascii="Calibri" w:eastAsia="Times New Roman" w:hAnsi="Calibri" w:cs="Times New Roman"/>
          <w:color w:val="000000"/>
          <w:kern w:val="2"/>
          <w:sz w:val="20"/>
          <w:szCs w:val="20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sz w:val="20"/>
          <w:szCs w:val="20"/>
          <w:lang w:eastAsia="hi-IN" w:bidi="hi-IN"/>
        </w:rPr>
        <w:t>wzór miesięcznego harmonogramu,</w:t>
      </w:r>
    </w:p>
    <w:p w14:paraId="22CB46C1" w14:textId="77777777" w:rsidR="003149CD" w:rsidRPr="00CC6DF7" w:rsidRDefault="003149CD" w:rsidP="003149CD">
      <w:pPr>
        <w:widowControl w:val="0"/>
        <w:numPr>
          <w:ilvl w:val="2"/>
          <w:numId w:val="15"/>
        </w:numPr>
        <w:suppressAutoHyphens/>
        <w:spacing w:after="0" w:line="240" w:lineRule="auto"/>
        <w:ind w:left="567" w:hanging="283"/>
        <w:jc w:val="both"/>
        <w:rPr>
          <w:rFonts w:ascii="Calibri" w:eastAsia="Times New Roman" w:hAnsi="Calibri" w:cs="Times New Roman"/>
          <w:color w:val="000000"/>
          <w:kern w:val="2"/>
          <w:lang w:eastAsia="hi-IN" w:bidi="hi-IN"/>
        </w:rPr>
      </w:pPr>
      <w:r w:rsidRPr="00CC6DF7">
        <w:rPr>
          <w:rFonts w:ascii="Calibri" w:eastAsia="Times New Roman" w:hAnsi="Calibri" w:cs="Times New Roman"/>
          <w:color w:val="000000"/>
          <w:kern w:val="2"/>
          <w:sz w:val="20"/>
          <w:szCs w:val="20"/>
          <w:lang w:eastAsia="hi-IN" w:bidi="hi-IN"/>
        </w:rPr>
        <w:t>kserokopia polisy OC</w:t>
      </w: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ab/>
      </w: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ab/>
      </w: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ab/>
      </w:r>
      <w:r w:rsidRPr="00CC6DF7">
        <w:rPr>
          <w:rFonts w:ascii="Calibri" w:eastAsia="Times New Roman" w:hAnsi="Calibri" w:cs="Times New Roman"/>
          <w:color w:val="000000"/>
          <w:kern w:val="2"/>
          <w:lang w:eastAsia="hi-IN" w:bidi="hi-IN"/>
        </w:rPr>
        <w:tab/>
      </w:r>
    </w:p>
    <w:p w14:paraId="6B66311A" w14:textId="77777777" w:rsidR="003149CD" w:rsidRPr="00CC6DF7" w:rsidRDefault="003149CD" w:rsidP="003149CD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4A76AE3A" w14:textId="77777777" w:rsidR="003149CD" w:rsidRPr="00CC6DF7" w:rsidRDefault="003149CD" w:rsidP="003149CD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4606C39B" w14:textId="77777777" w:rsidR="003149CD" w:rsidRPr="00CC6DF7" w:rsidRDefault="003149CD" w:rsidP="003149CD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0C8AF7AA" w14:textId="77777777" w:rsidR="003149CD" w:rsidRPr="00CC6DF7" w:rsidRDefault="003149CD" w:rsidP="003149CD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4A4BECE1" w14:textId="77777777" w:rsidR="003149CD" w:rsidRPr="00CC6DF7" w:rsidRDefault="003149CD" w:rsidP="003149CD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5DCB4F73" w14:textId="77777777" w:rsidR="003149CD" w:rsidRPr="00CC6DF7" w:rsidRDefault="003149CD" w:rsidP="003149CD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5BB3D534" w14:textId="77777777" w:rsidR="003149CD" w:rsidRPr="00CC6DF7" w:rsidRDefault="003149CD" w:rsidP="003149CD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1D071159" w14:textId="77777777" w:rsidR="003149CD" w:rsidRPr="00CC6DF7" w:rsidRDefault="003149CD" w:rsidP="003149CD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33313490" w14:textId="77777777" w:rsidR="003149CD" w:rsidRPr="00CC6DF7" w:rsidRDefault="003149CD" w:rsidP="003149CD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01BA38C1" w14:textId="77777777" w:rsidR="003149CD" w:rsidRPr="00CC6DF7" w:rsidRDefault="003149CD" w:rsidP="003149CD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601FFFAE" w14:textId="77777777" w:rsidR="003149CD" w:rsidRPr="00CC6DF7" w:rsidRDefault="003149CD" w:rsidP="003149CD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46A09F90" w14:textId="77777777" w:rsidR="003149CD" w:rsidRPr="00CC6DF7" w:rsidRDefault="003149CD" w:rsidP="003149CD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1B1630A1" w14:textId="77777777" w:rsidR="003149CD" w:rsidRPr="00CC6DF7" w:rsidRDefault="003149CD" w:rsidP="003149CD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3D5457BF" w14:textId="77777777" w:rsidR="003149CD" w:rsidRPr="00CC6DF7" w:rsidRDefault="003149CD" w:rsidP="003149CD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67B70A42" w14:textId="77777777" w:rsidR="003149CD" w:rsidRPr="00CC6DF7" w:rsidRDefault="003149CD" w:rsidP="003149CD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741177F1" w14:textId="77777777" w:rsidR="003149CD" w:rsidRPr="00CC6DF7" w:rsidRDefault="003149CD" w:rsidP="003149CD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5D333CF4" w14:textId="77777777" w:rsidR="003149CD" w:rsidRPr="00CC6DF7" w:rsidRDefault="003149CD" w:rsidP="003149CD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11B645C5" w14:textId="77777777" w:rsidR="003149CD" w:rsidRPr="00CC6DF7" w:rsidRDefault="003149CD" w:rsidP="003149CD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189F43FA" w14:textId="77777777" w:rsidR="003149CD" w:rsidRPr="00CC6DF7" w:rsidRDefault="003149CD" w:rsidP="003149CD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30FF8425" w14:textId="77777777" w:rsidR="003149CD" w:rsidRPr="00CC6DF7" w:rsidRDefault="003149CD" w:rsidP="003149CD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557D4D5E" w14:textId="77777777" w:rsidR="003149CD" w:rsidRPr="00CC6DF7" w:rsidRDefault="003149CD" w:rsidP="003149CD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430DE564" w14:textId="77777777" w:rsidR="003149CD" w:rsidRPr="00CC6DF7" w:rsidRDefault="003149CD" w:rsidP="003149CD">
      <w:pPr>
        <w:widowControl w:val="0"/>
        <w:suppressAutoHyphens/>
        <w:spacing w:after="0" w:line="240" w:lineRule="auto"/>
        <w:rPr>
          <w:rFonts w:ascii="Thorndale" w:eastAsia="Times New Roman" w:hAnsi="Thorndale" w:cs="Times New Roman"/>
          <w:color w:val="000000"/>
          <w:sz w:val="24"/>
          <w:szCs w:val="20"/>
          <w:lang w:eastAsia="pl-PL"/>
        </w:rPr>
      </w:pPr>
    </w:p>
    <w:p w14:paraId="072609CB" w14:textId="77777777" w:rsidR="003149CD" w:rsidRDefault="003149CD" w:rsidP="003149CD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</w:p>
    <w:p w14:paraId="595269C4" w14:textId="77777777" w:rsidR="003149CD" w:rsidRPr="00FA0E8E" w:rsidRDefault="003149CD" w:rsidP="003149CD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lang w:eastAsia="pl-PL"/>
        </w:rPr>
      </w:pPr>
      <w:r w:rsidRPr="00FA0E8E">
        <w:rPr>
          <w:rFonts w:ascii="Calibri" w:eastAsia="Times New Roman" w:hAnsi="Calibri" w:cs="Times New Roman"/>
          <w:color w:val="000000"/>
          <w:lang w:eastAsia="pl-PL"/>
        </w:rPr>
        <w:t>Załącznik nr 1 do</w:t>
      </w:r>
      <w:r w:rsidRPr="00FA0E8E">
        <w:rPr>
          <w:rFonts w:ascii="Calibri" w:eastAsia="Times New Roman" w:hAnsi="Calibri" w:cs="Times New Roman"/>
          <w:color w:val="000000"/>
          <w:spacing w:val="-2"/>
          <w:lang w:eastAsia="pl-PL"/>
        </w:rPr>
        <w:t xml:space="preserve"> </w:t>
      </w:r>
      <w:r w:rsidRPr="00FA0E8E">
        <w:rPr>
          <w:rFonts w:ascii="Calibri" w:eastAsia="Times New Roman" w:hAnsi="Calibri" w:cs="Times New Roman"/>
          <w:color w:val="000000"/>
          <w:lang w:eastAsia="pl-PL"/>
        </w:rPr>
        <w:t>umowy</w:t>
      </w:r>
    </w:p>
    <w:p w14:paraId="49B066CF" w14:textId="77777777" w:rsidR="003149CD" w:rsidRPr="00FA0E8E" w:rsidRDefault="003149CD" w:rsidP="003149CD">
      <w:pPr>
        <w:widowControl w:val="0"/>
        <w:suppressAutoHyphens/>
        <w:spacing w:after="120" w:line="338" w:lineRule="auto"/>
        <w:ind w:left="539"/>
        <w:rPr>
          <w:rFonts w:ascii="Calibri" w:hAnsi="Calibri"/>
          <w:color w:val="000000"/>
          <w:lang w:eastAsia="pl-PL"/>
        </w:rPr>
      </w:pPr>
    </w:p>
    <w:p w14:paraId="0F64EE8A" w14:textId="77777777" w:rsidR="003149CD" w:rsidRPr="00FA0E8E" w:rsidRDefault="003149CD" w:rsidP="003149CD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</w:p>
    <w:p w14:paraId="2E1FE7B8" w14:textId="77777777" w:rsidR="003149CD" w:rsidRPr="00FA0E8E" w:rsidRDefault="003149CD" w:rsidP="003149CD">
      <w:pPr>
        <w:widowControl w:val="0"/>
        <w:suppressAutoHyphens/>
        <w:spacing w:after="0" w:line="240" w:lineRule="auto"/>
        <w:jc w:val="center"/>
        <w:outlineLvl w:val="0"/>
        <w:rPr>
          <w:rFonts w:ascii="Calibri" w:eastAsia="Times New Roman" w:hAnsi="Calibri" w:cs="Times New Roman"/>
          <w:b/>
          <w:color w:val="000000"/>
          <w:lang w:eastAsia="pl-PL"/>
        </w:rPr>
      </w:pPr>
      <w:r w:rsidRPr="00FA0E8E">
        <w:rPr>
          <w:rFonts w:ascii="Calibri" w:eastAsia="Times New Roman" w:hAnsi="Calibri" w:cs="Times New Roman"/>
          <w:b/>
          <w:color w:val="000000"/>
          <w:lang w:eastAsia="pl-PL"/>
        </w:rPr>
        <w:t>MIESIĘCZNE SPRAWOZDZANIE Z UDZIELONYCH ŚWIADCZEŃ</w:t>
      </w:r>
    </w:p>
    <w:p w14:paraId="1909518B" w14:textId="77777777" w:rsidR="003149CD" w:rsidRPr="00FA0E8E" w:rsidRDefault="003149CD" w:rsidP="003149CD">
      <w:pPr>
        <w:widowControl w:val="0"/>
        <w:suppressAutoHyphens/>
        <w:spacing w:before="120" w:after="120" w:line="240" w:lineRule="auto"/>
        <w:jc w:val="center"/>
        <w:rPr>
          <w:rFonts w:ascii="Calibri" w:eastAsia="Times New Roman" w:hAnsi="Calibri" w:cs="Times New Roman"/>
          <w:color w:val="000000"/>
          <w:lang w:eastAsia="pl-PL"/>
        </w:rPr>
      </w:pPr>
      <w:r w:rsidRPr="00FA0E8E">
        <w:rPr>
          <w:rFonts w:ascii="Calibri" w:eastAsia="Times New Roman" w:hAnsi="Calibri" w:cs="Times New Roman"/>
          <w:color w:val="000000"/>
          <w:lang w:eastAsia="pl-PL"/>
        </w:rPr>
        <w:t>za miesiąc ,rok...............................................</w:t>
      </w:r>
    </w:p>
    <w:p w14:paraId="1589F0DB" w14:textId="77777777" w:rsidR="003149CD" w:rsidRPr="00FA0E8E" w:rsidRDefault="003149CD" w:rsidP="003149CD">
      <w:pPr>
        <w:widowControl w:val="0"/>
        <w:suppressAutoHyphens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pl-PL"/>
        </w:rPr>
      </w:pPr>
      <w:r w:rsidRPr="00FA0E8E">
        <w:rPr>
          <w:rFonts w:ascii="Calibri" w:eastAsia="Times New Roman" w:hAnsi="Calibri" w:cs="Times New Roman"/>
          <w:color w:val="000000"/>
          <w:lang w:eastAsia="pl-PL"/>
        </w:rPr>
        <w:t>zgodnie z umową nr ...................................................</w:t>
      </w:r>
    </w:p>
    <w:p w14:paraId="67E9AD3D" w14:textId="77777777" w:rsidR="003149CD" w:rsidRPr="00FA0E8E" w:rsidRDefault="003149CD" w:rsidP="003149CD">
      <w:pPr>
        <w:widowControl w:val="0"/>
        <w:suppressAutoHyphens/>
        <w:spacing w:after="240" w:line="240" w:lineRule="auto"/>
        <w:jc w:val="center"/>
        <w:rPr>
          <w:rFonts w:ascii="Calibri" w:eastAsia="Times New Roman" w:hAnsi="Calibri" w:cs="Times New Roman"/>
          <w:color w:val="000000"/>
          <w:lang w:eastAsia="pl-PL"/>
        </w:rPr>
      </w:pPr>
    </w:p>
    <w:p w14:paraId="0AA7F965" w14:textId="77777777" w:rsidR="003149CD" w:rsidRPr="00FA0E8E" w:rsidRDefault="003149CD" w:rsidP="003149CD">
      <w:pPr>
        <w:widowControl w:val="0"/>
        <w:suppressAutoHyphens/>
        <w:spacing w:after="120" w:line="338" w:lineRule="auto"/>
        <w:ind w:left="539"/>
        <w:rPr>
          <w:rFonts w:ascii="Calibri" w:hAnsi="Calibri"/>
          <w:color w:val="000000"/>
          <w:lang w:eastAsia="pl-PL"/>
        </w:rPr>
      </w:pPr>
      <w:r w:rsidRPr="00FA0E8E">
        <w:rPr>
          <w:rFonts w:ascii="Calibri" w:hAnsi="Calibri"/>
          <w:color w:val="000000"/>
          <w:lang w:eastAsia="pl-PL"/>
        </w:rPr>
        <w:t>……...............................................................................................……............................................</w:t>
      </w:r>
      <w:r w:rsidRPr="00FA0E8E">
        <w:rPr>
          <w:rFonts w:ascii="Calibri" w:hAnsi="Calibri"/>
          <w:color w:val="000000"/>
          <w:lang w:eastAsia="pl-PL"/>
        </w:rPr>
        <w:tab/>
      </w:r>
      <w:r w:rsidRPr="00FA0E8E">
        <w:rPr>
          <w:rFonts w:ascii="Calibri" w:hAnsi="Calibri"/>
          <w:color w:val="000000"/>
          <w:lang w:eastAsia="pl-PL"/>
        </w:rPr>
        <w:tab/>
      </w:r>
      <w:r w:rsidRPr="00FA0E8E">
        <w:rPr>
          <w:rFonts w:ascii="Calibri" w:hAnsi="Calibri"/>
          <w:b/>
          <w:color w:val="000000"/>
          <w:lang w:eastAsia="pl-PL"/>
        </w:rPr>
        <w:tab/>
      </w:r>
      <w:r w:rsidRPr="00FA0E8E">
        <w:rPr>
          <w:rFonts w:ascii="Calibri" w:hAnsi="Calibri"/>
          <w:b/>
          <w:color w:val="000000"/>
          <w:lang w:eastAsia="pl-PL"/>
        </w:rPr>
        <w:tab/>
        <w:t xml:space="preserve">         (imię i nazwisko</w:t>
      </w:r>
      <w:r w:rsidRPr="00FA0E8E">
        <w:rPr>
          <w:rFonts w:ascii="Calibri" w:hAnsi="Calibri"/>
          <w:b/>
          <w:color w:val="000000"/>
          <w:spacing w:val="-9"/>
          <w:lang w:eastAsia="pl-PL"/>
        </w:rPr>
        <w:t xml:space="preserve"> W</w:t>
      </w:r>
      <w:r w:rsidRPr="00FA0E8E">
        <w:rPr>
          <w:rFonts w:ascii="Calibri" w:hAnsi="Calibri"/>
          <w:b/>
          <w:color w:val="000000"/>
          <w:lang w:eastAsia="pl-PL"/>
        </w:rPr>
        <w:t>ykonującego)</w:t>
      </w:r>
    </w:p>
    <w:p w14:paraId="6917514F" w14:textId="77777777" w:rsidR="003149CD" w:rsidRPr="00FA0E8E" w:rsidRDefault="003149CD" w:rsidP="003149CD">
      <w:pPr>
        <w:widowControl w:val="0"/>
        <w:suppressAutoHyphens/>
        <w:spacing w:after="120" w:line="338" w:lineRule="auto"/>
        <w:ind w:left="539"/>
        <w:rPr>
          <w:rFonts w:ascii="Calibri" w:hAnsi="Calibri"/>
          <w:color w:val="000000"/>
          <w:lang w:eastAsia="pl-PL"/>
        </w:rPr>
      </w:pPr>
    </w:p>
    <w:p w14:paraId="3E9737B0" w14:textId="77777777" w:rsidR="003149CD" w:rsidRPr="00FA0E8E" w:rsidRDefault="003149CD" w:rsidP="003149CD">
      <w:pPr>
        <w:widowControl w:val="0"/>
        <w:suppressAutoHyphens/>
        <w:spacing w:after="120" w:line="338" w:lineRule="auto"/>
        <w:ind w:left="539"/>
        <w:jc w:val="both"/>
        <w:rPr>
          <w:rFonts w:ascii="Calibri" w:hAnsi="Calibri"/>
          <w:b/>
          <w:color w:val="000000"/>
          <w:lang w:eastAsia="pl-PL"/>
        </w:rPr>
      </w:pPr>
      <w:r w:rsidRPr="00FA0E8E">
        <w:rPr>
          <w:rFonts w:ascii="Calibri" w:hAnsi="Calibri"/>
          <w:color w:val="000000"/>
          <w:lang w:eastAsia="pl-PL"/>
        </w:rPr>
        <w:t>……...............................................................................................……............................................</w:t>
      </w:r>
      <w:r w:rsidRPr="00FA0E8E">
        <w:rPr>
          <w:rFonts w:ascii="Calibri" w:hAnsi="Calibri"/>
          <w:color w:val="000000"/>
          <w:lang w:eastAsia="pl-PL"/>
        </w:rPr>
        <w:tab/>
      </w:r>
      <w:r w:rsidRPr="00FA0E8E">
        <w:rPr>
          <w:rFonts w:ascii="Calibri" w:hAnsi="Calibri"/>
          <w:color w:val="000000"/>
          <w:lang w:eastAsia="pl-PL"/>
        </w:rPr>
        <w:tab/>
      </w:r>
      <w:r w:rsidRPr="00FA0E8E">
        <w:rPr>
          <w:rFonts w:ascii="Calibri" w:hAnsi="Calibri"/>
          <w:color w:val="000000"/>
          <w:lang w:eastAsia="pl-PL"/>
        </w:rPr>
        <w:tab/>
        <w:t xml:space="preserve">                       </w:t>
      </w:r>
      <w:r w:rsidRPr="00FA0E8E">
        <w:rPr>
          <w:rFonts w:ascii="Calibri" w:hAnsi="Calibri"/>
          <w:b/>
          <w:color w:val="000000"/>
          <w:lang w:eastAsia="pl-PL"/>
        </w:rPr>
        <w:t>(miejsce wykonywania świadczeń)</w:t>
      </w:r>
    </w:p>
    <w:p w14:paraId="4A403BAB" w14:textId="77777777" w:rsidR="003149CD" w:rsidRPr="00FA0E8E" w:rsidRDefault="003149CD" w:rsidP="003149CD">
      <w:pPr>
        <w:widowControl w:val="0"/>
        <w:suppressAutoHyphens/>
        <w:spacing w:after="120" w:line="338" w:lineRule="auto"/>
        <w:ind w:left="539"/>
        <w:rPr>
          <w:rFonts w:ascii="Calibri" w:hAnsi="Calibri"/>
          <w:color w:val="000000"/>
          <w:lang w:eastAsia="pl-PL"/>
        </w:rPr>
      </w:pPr>
    </w:p>
    <w:p w14:paraId="1D3DFC12" w14:textId="77777777" w:rsidR="003149CD" w:rsidRPr="00FA0E8E" w:rsidRDefault="003149CD" w:rsidP="003149CD">
      <w:pPr>
        <w:widowControl w:val="0"/>
        <w:suppressAutoHyphens/>
        <w:spacing w:before="69" w:after="120" w:line="240" w:lineRule="auto"/>
        <w:ind w:left="218"/>
        <w:rPr>
          <w:rFonts w:ascii="Calibri" w:hAnsi="Calibri"/>
          <w:color w:val="000000"/>
          <w:lang w:eastAsia="pl-PL"/>
        </w:rPr>
      </w:pPr>
      <w:r w:rsidRPr="00FA0E8E">
        <w:rPr>
          <w:rFonts w:ascii="Calibri" w:hAnsi="Calibri"/>
          <w:color w:val="000000"/>
          <w:lang w:eastAsia="pl-PL"/>
        </w:rPr>
        <w:t>Niniejszym stwierdzam, że praca określona w ww. umowie została wykonana w</w:t>
      </w:r>
      <w:r w:rsidRPr="00FA0E8E">
        <w:rPr>
          <w:rFonts w:ascii="Calibri" w:hAnsi="Calibri"/>
          <w:color w:val="000000"/>
          <w:spacing w:val="-21"/>
          <w:lang w:eastAsia="pl-PL"/>
        </w:rPr>
        <w:t xml:space="preserve"> </w:t>
      </w:r>
      <w:r w:rsidRPr="00FA0E8E">
        <w:rPr>
          <w:rFonts w:ascii="Calibri" w:hAnsi="Calibri"/>
          <w:color w:val="000000"/>
          <w:lang w:eastAsia="pl-PL"/>
        </w:rPr>
        <w:t>dniach:</w:t>
      </w:r>
    </w:p>
    <w:tbl>
      <w:tblPr>
        <w:tblW w:w="9090" w:type="dxa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30"/>
        <w:gridCol w:w="3029"/>
        <w:gridCol w:w="3031"/>
      </w:tblGrid>
      <w:tr w:rsidR="003149CD" w:rsidRPr="00FA0E8E" w14:paraId="2C9100B4" w14:textId="77777777" w:rsidTr="00297655">
        <w:trPr>
          <w:trHeight w:hRule="exact" w:val="655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FBF60F" w14:textId="77777777" w:rsidR="003149CD" w:rsidRPr="00FA0E8E" w:rsidRDefault="003149CD" w:rsidP="00297655">
            <w:pPr>
              <w:spacing w:after="0" w:line="270" w:lineRule="exact"/>
              <w:ind w:left="962"/>
              <w:rPr>
                <w:rFonts w:ascii="Calibri" w:eastAsia="Calibri" w:hAnsi="Calibri" w:cs="Times New Roman"/>
              </w:rPr>
            </w:pPr>
            <w:r w:rsidRPr="00FA0E8E">
              <w:rPr>
                <w:rFonts w:ascii="Calibri" w:eastAsia="Calibri" w:hAnsi="Calibri" w:cs="Times New Roman"/>
              </w:rPr>
              <w:t>Data</w:t>
            </w:r>
          </w:p>
        </w:tc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1B8E23" w14:textId="77777777" w:rsidR="003149CD" w:rsidRPr="00FA0E8E" w:rsidRDefault="003149CD" w:rsidP="00297655">
            <w:pPr>
              <w:tabs>
                <w:tab w:val="left" w:pos="1467"/>
              </w:tabs>
              <w:spacing w:after="0" w:line="268" w:lineRule="exact"/>
              <w:ind w:left="343"/>
              <w:rPr>
                <w:rFonts w:ascii="Calibri" w:eastAsia="Calibri" w:hAnsi="Calibri" w:cs="Times New Roman"/>
              </w:rPr>
            </w:pPr>
            <w:r w:rsidRPr="00FA0E8E">
              <w:rPr>
                <w:rFonts w:ascii="Calibri" w:eastAsia="Calibri" w:hAnsi="Calibri" w:cs="Times New Roman"/>
              </w:rPr>
              <w:t xml:space="preserve">Godziny </w:t>
            </w:r>
            <w:r w:rsidRPr="00FA0E8E">
              <w:rPr>
                <w:rFonts w:ascii="Calibri" w:eastAsia="Calibri" w:hAnsi="Calibri" w:cs="Times New Roman"/>
              </w:rPr>
              <w:tab/>
              <w:t>od – do*</w:t>
            </w:r>
          </w:p>
        </w:tc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28DC1D" w14:textId="77777777" w:rsidR="003149CD" w:rsidRPr="00FA0E8E" w:rsidRDefault="003149CD" w:rsidP="00297655">
            <w:pPr>
              <w:spacing w:after="0" w:line="268" w:lineRule="exact"/>
              <w:ind w:left="82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FA0E8E">
              <w:rPr>
                <w:rFonts w:ascii="Calibri" w:eastAsia="Calibri" w:hAnsi="Calibri" w:cs="Times New Roman"/>
                <w:lang w:val="en-US"/>
              </w:rPr>
              <w:t>Ilość</w:t>
            </w:r>
            <w:proofErr w:type="spellEnd"/>
            <w:r w:rsidRPr="00FA0E8E">
              <w:rPr>
                <w:rFonts w:ascii="Calibri" w:eastAsia="Calibri" w:hAnsi="Calibri" w:cs="Times New Roman"/>
                <w:lang w:val="en-US"/>
              </w:rPr>
              <w:t xml:space="preserve">  </w:t>
            </w:r>
            <w:proofErr w:type="spellStart"/>
            <w:r w:rsidRPr="00FA0E8E">
              <w:rPr>
                <w:rFonts w:ascii="Calibri" w:eastAsia="Calibri" w:hAnsi="Calibri" w:cs="Times New Roman"/>
                <w:lang w:val="en-US"/>
              </w:rPr>
              <w:t>godzin</w:t>
            </w:r>
            <w:proofErr w:type="spellEnd"/>
          </w:p>
        </w:tc>
      </w:tr>
      <w:tr w:rsidR="003149CD" w:rsidRPr="00FA0E8E" w14:paraId="213994F4" w14:textId="77777777" w:rsidTr="00297655">
        <w:trPr>
          <w:trHeight w:hRule="exact" w:val="270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4CDC2" w14:textId="77777777" w:rsidR="003149CD" w:rsidRPr="00FA0E8E" w:rsidRDefault="003149CD" w:rsidP="00297655">
            <w:pPr>
              <w:widowControl w:val="0"/>
              <w:suppressAutoHyphens/>
              <w:spacing w:after="0" w:line="256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6798B" w14:textId="77777777" w:rsidR="003149CD" w:rsidRPr="00FA0E8E" w:rsidRDefault="003149CD" w:rsidP="00297655">
            <w:pPr>
              <w:widowControl w:val="0"/>
              <w:suppressAutoHyphens/>
              <w:spacing w:after="0" w:line="256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1C32F" w14:textId="77777777" w:rsidR="003149CD" w:rsidRPr="00FA0E8E" w:rsidRDefault="003149CD" w:rsidP="00297655">
            <w:pPr>
              <w:widowControl w:val="0"/>
              <w:suppressAutoHyphens/>
              <w:spacing w:after="0" w:line="256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3149CD" w:rsidRPr="00FA0E8E" w14:paraId="669C66DB" w14:textId="77777777" w:rsidTr="00297655">
        <w:trPr>
          <w:trHeight w:hRule="exact" w:val="268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414EE" w14:textId="77777777" w:rsidR="003149CD" w:rsidRPr="00FA0E8E" w:rsidRDefault="003149CD" w:rsidP="00297655">
            <w:pPr>
              <w:widowControl w:val="0"/>
              <w:suppressAutoHyphens/>
              <w:spacing w:after="0" w:line="256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3C274" w14:textId="77777777" w:rsidR="003149CD" w:rsidRPr="00FA0E8E" w:rsidRDefault="003149CD" w:rsidP="00297655">
            <w:pPr>
              <w:widowControl w:val="0"/>
              <w:suppressAutoHyphens/>
              <w:spacing w:after="0" w:line="256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7CDBB" w14:textId="77777777" w:rsidR="003149CD" w:rsidRPr="00FA0E8E" w:rsidRDefault="003149CD" w:rsidP="00297655">
            <w:pPr>
              <w:widowControl w:val="0"/>
              <w:suppressAutoHyphens/>
              <w:spacing w:after="0" w:line="256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3149CD" w:rsidRPr="00FA0E8E" w14:paraId="378E9BB8" w14:textId="77777777" w:rsidTr="00297655">
        <w:trPr>
          <w:trHeight w:hRule="exact" w:val="268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2DD4A" w14:textId="77777777" w:rsidR="003149CD" w:rsidRPr="00FA0E8E" w:rsidRDefault="003149CD" w:rsidP="00297655">
            <w:pPr>
              <w:widowControl w:val="0"/>
              <w:suppressAutoHyphens/>
              <w:spacing w:after="0" w:line="256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031C7" w14:textId="77777777" w:rsidR="003149CD" w:rsidRPr="00FA0E8E" w:rsidRDefault="003149CD" w:rsidP="00297655">
            <w:pPr>
              <w:widowControl w:val="0"/>
              <w:suppressAutoHyphens/>
              <w:spacing w:after="0" w:line="256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28D96" w14:textId="77777777" w:rsidR="003149CD" w:rsidRPr="00FA0E8E" w:rsidRDefault="003149CD" w:rsidP="00297655">
            <w:pPr>
              <w:widowControl w:val="0"/>
              <w:suppressAutoHyphens/>
              <w:spacing w:after="0" w:line="256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3149CD" w:rsidRPr="00FA0E8E" w14:paraId="1C574AD1" w14:textId="77777777" w:rsidTr="00297655">
        <w:trPr>
          <w:trHeight w:hRule="exact" w:val="268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8AEB8" w14:textId="77777777" w:rsidR="003149CD" w:rsidRPr="00FA0E8E" w:rsidRDefault="003149CD" w:rsidP="00297655">
            <w:pPr>
              <w:widowControl w:val="0"/>
              <w:suppressAutoHyphens/>
              <w:spacing w:after="0" w:line="256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3B0A0" w14:textId="77777777" w:rsidR="003149CD" w:rsidRPr="00FA0E8E" w:rsidRDefault="003149CD" w:rsidP="00297655">
            <w:pPr>
              <w:widowControl w:val="0"/>
              <w:suppressAutoHyphens/>
              <w:spacing w:after="0" w:line="256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B8D44" w14:textId="77777777" w:rsidR="003149CD" w:rsidRPr="00FA0E8E" w:rsidRDefault="003149CD" w:rsidP="00297655">
            <w:pPr>
              <w:widowControl w:val="0"/>
              <w:suppressAutoHyphens/>
              <w:spacing w:after="0" w:line="256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3149CD" w:rsidRPr="00FA0E8E" w14:paraId="16152939" w14:textId="77777777" w:rsidTr="00297655">
        <w:trPr>
          <w:trHeight w:hRule="exact" w:val="268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DE7A0" w14:textId="77777777" w:rsidR="003149CD" w:rsidRPr="00FA0E8E" w:rsidRDefault="003149CD" w:rsidP="00297655">
            <w:pPr>
              <w:widowControl w:val="0"/>
              <w:suppressAutoHyphens/>
              <w:spacing w:after="0" w:line="256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BCBB3" w14:textId="77777777" w:rsidR="003149CD" w:rsidRPr="00FA0E8E" w:rsidRDefault="003149CD" w:rsidP="00297655">
            <w:pPr>
              <w:widowControl w:val="0"/>
              <w:suppressAutoHyphens/>
              <w:spacing w:after="0" w:line="256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2856B" w14:textId="77777777" w:rsidR="003149CD" w:rsidRPr="00FA0E8E" w:rsidRDefault="003149CD" w:rsidP="00297655">
            <w:pPr>
              <w:widowControl w:val="0"/>
              <w:suppressAutoHyphens/>
              <w:spacing w:after="0" w:line="256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3149CD" w:rsidRPr="00FA0E8E" w14:paraId="713BF89F" w14:textId="77777777" w:rsidTr="00297655">
        <w:trPr>
          <w:trHeight w:hRule="exact" w:val="268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B30E5" w14:textId="77777777" w:rsidR="003149CD" w:rsidRPr="00FA0E8E" w:rsidRDefault="003149CD" w:rsidP="00297655">
            <w:pPr>
              <w:widowControl w:val="0"/>
              <w:suppressAutoHyphens/>
              <w:spacing w:after="0" w:line="256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F9C15" w14:textId="77777777" w:rsidR="003149CD" w:rsidRPr="00FA0E8E" w:rsidRDefault="003149CD" w:rsidP="00297655">
            <w:pPr>
              <w:widowControl w:val="0"/>
              <w:suppressAutoHyphens/>
              <w:spacing w:after="0" w:line="256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391C5" w14:textId="77777777" w:rsidR="003149CD" w:rsidRPr="00FA0E8E" w:rsidRDefault="003149CD" w:rsidP="00297655">
            <w:pPr>
              <w:widowControl w:val="0"/>
              <w:suppressAutoHyphens/>
              <w:spacing w:after="0" w:line="256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3149CD" w:rsidRPr="00FA0E8E" w14:paraId="430701F8" w14:textId="77777777" w:rsidTr="00297655">
        <w:trPr>
          <w:trHeight w:hRule="exact" w:val="268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DE599" w14:textId="77777777" w:rsidR="003149CD" w:rsidRPr="00FA0E8E" w:rsidRDefault="003149CD" w:rsidP="00297655">
            <w:pPr>
              <w:widowControl w:val="0"/>
              <w:suppressAutoHyphens/>
              <w:spacing w:after="0" w:line="256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DDF8C" w14:textId="77777777" w:rsidR="003149CD" w:rsidRPr="00FA0E8E" w:rsidRDefault="003149CD" w:rsidP="00297655">
            <w:pPr>
              <w:widowControl w:val="0"/>
              <w:suppressAutoHyphens/>
              <w:spacing w:after="0" w:line="256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5C3D8" w14:textId="77777777" w:rsidR="003149CD" w:rsidRPr="00FA0E8E" w:rsidRDefault="003149CD" w:rsidP="00297655">
            <w:pPr>
              <w:widowControl w:val="0"/>
              <w:suppressAutoHyphens/>
              <w:spacing w:after="0" w:line="256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3149CD" w:rsidRPr="00FA0E8E" w14:paraId="0DCDB776" w14:textId="77777777" w:rsidTr="00297655">
        <w:trPr>
          <w:trHeight w:hRule="exact" w:val="268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37263" w14:textId="77777777" w:rsidR="003149CD" w:rsidRPr="00FA0E8E" w:rsidRDefault="003149CD" w:rsidP="00297655">
            <w:pPr>
              <w:widowControl w:val="0"/>
              <w:suppressAutoHyphens/>
              <w:spacing w:after="0" w:line="256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8445C" w14:textId="77777777" w:rsidR="003149CD" w:rsidRPr="00FA0E8E" w:rsidRDefault="003149CD" w:rsidP="00297655">
            <w:pPr>
              <w:widowControl w:val="0"/>
              <w:suppressAutoHyphens/>
              <w:spacing w:after="0" w:line="256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37C20" w14:textId="77777777" w:rsidR="003149CD" w:rsidRPr="00FA0E8E" w:rsidRDefault="003149CD" w:rsidP="00297655">
            <w:pPr>
              <w:widowControl w:val="0"/>
              <w:suppressAutoHyphens/>
              <w:spacing w:after="0" w:line="256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3149CD" w:rsidRPr="00FA0E8E" w14:paraId="4C4C5F5F" w14:textId="77777777" w:rsidTr="00297655">
        <w:trPr>
          <w:trHeight w:hRule="exact" w:val="268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3E98F" w14:textId="77777777" w:rsidR="003149CD" w:rsidRPr="00FA0E8E" w:rsidRDefault="003149CD" w:rsidP="00297655">
            <w:pPr>
              <w:widowControl w:val="0"/>
              <w:suppressAutoHyphens/>
              <w:spacing w:after="0" w:line="256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3D590" w14:textId="77777777" w:rsidR="003149CD" w:rsidRPr="00FA0E8E" w:rsidRDefault="003149CD" w:rsidP="00297655">
            <w:pPr>
              <w:widowControl w:val="0"/>
              <w:suppressAutoHyphens/>
              <w:spacing w:after="0" w:line="256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4BB26" w14:textId="77777777" w:rsidR="003149CD" w:rsidRPr="00FA0E8E" w:rsidRDefault="003149CD" w:rsidP="00297655">
            <w:pPr>
              <w:widowControl w:val="0"/>
              <w:suppressAutoHyphens/>
              <w:spacing w:after="0" w:line="256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3149CD" w:rsidRPr="00FA0E8E" w14:paraId="628A9817" w14:textId="77777777" w:rsidTr="00297655">
        <w:trPr>
          <w:trHeight w:hRule="exact" w:val="268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8CB1" w14:textId="77777777" w:rsidR="003149CD" w:rsidRPr="00FA0E8E" w:rsidRDefault="003149CD" w:rsidP="00297655">
            <w:pPr>
              <w:widowControl w:val="0"/>
              <w:suppressAutoHyphens/>
              <w:spacing w:after="0" w:line="256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9193A" w14:textId="77777777" w:rsidR="003149CD" w:rsidRPr="00FA0E8E" w:rsidRDefault="003149CD" w:rsidP="00297655">
            <w:pPr>
              <w:widowControl w:val="0"/>
              <w:suppressAutoHyphens/>
              <w:spacing w:after="0" w:line="256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97F04" w14:textId="77777777" w:rsidR="003149CD" w:rsidRPr="00FA0E8E" w:rsidRDefault="003149CD" w:rsidP="00297655">
            <w:pPr>
              <w:widowControl w:val="0"/>
              <w:suppressAutoHyphens/>
              <w:spacing w:after="0" w:line="256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3149CD" w:rsidRPr="00FA0E8E" w14:paraId="6BE83FBA" w14:textId="77777777" w:rsidTr="00297655">
        <w:trPr>
          <w:trHeight w:hRule="exact" w:val="268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989D0" w14:textId="77777777" w:rsidR="003149CD" w:rsidRPr="00FA0E8E" w:rsidRDefault="003149CD" w:rsidP="00297655">
            <w:pPr>
              <w:widowControl w:val="0"/>
              <w:suppressAutoHyphens/>
              <w:spacing w:after="0" w:line="256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8DA22" w14:textId="77777777" w:rsidR="003149CD" w:rsidRPr="00FA0E8E" w:rsidRDefault="003149CD" w:rsidP="00297655">
            <w:pPr>
              <w:widowControl w:val="0"/>
              <w:suppressAutoHyphens/>
              <w:spacing w:after="0" w:line="256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54802" w14:textId="77777777" w:rsidR="003149CD" w:rsidRPr="00FA0E8E" w:rsidRDefault="003149CD" w:rsidP="00297655">
            <w:pPr>
              <w:widowControl w:val="0"/>
              <w:suppressAutoHyphens/>
              <w:spacing w:after="0" w:line="256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3149CD" w:rsidRPr="00FA0E8E" w14:paraId="42D23704" w14:textId="77777777" w:rsidTr="00297655">
        <w:trPr>
          <w:trHeight w:hRule="exact" w:val="268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1BBF4" w14:textId="77777777" w:rsidR="003149CD" w:rsidRPr="00FA0E8E" w:rsidRDefault="003149CD" w:rsidP="00297655">
            <w:pPr>
              <w:widowControl w:val="0"/>
              <w:suppressAutoHyphens/>
              <w:spacing w:after="0" w:line="256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4635F" w14:textId="77777777" w:rsidR="003149CD" w:rsidRPr="00FA0E8E" w:rsidRDefault="003149CD" w:rsidP="00297655">
            <w:pPr>
              <w:widowControl w:val="0"/>
              <w:suppressAutoHyphens/>
              <w:spacing w:after="0" w:line="256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50448" w14:textId="77777777" w:rsidR="003149CD" w:rsidRPr="00FA0E8E" w:rsidRDefault="003149CD" w:rsidP="00297655">
            <w:pPr>
              <w:widowControl w:val="0"/>
              <w:suppressAutoHyphens/>
              <w:spacing w:after="0" w:line="256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3149CD" w:rsidRPr="00FA0E8E" w14:paraId="584A19D9" w14:textId="77777777" w:rsidTr="00297655">
        <w:trPr>
          <w:trHeight w:hRule="exact" w:val="268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56DD8" w14:textId="77777777" w:rsidR="003149CD" w:rsidRPr="00FA0E8E" w:rsidRDefault="003149CD" w:rsidP="00297655">
            <w:pPr>
              <w:widowControl w:val="0"/>
              <w:suppressAutoHyphens/>
              <w:spacing w:after="0" w:line="256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3C5B2" w14:textId="77777777" w:rsidR="003149CD" w:rsidRPr="00FA0E8E" w:rsidRDefault="003149CD" w:rsidP="00297655">
            <w:pPr>
              <w:widowControl w:val="0"/>
              <w:suppressAutoHyphens/>
              <w:spacing w:after="0" w:line="256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4096B" w14:textId="77777777" w:rsidR="003149CD" w:rsidRPr="00FA0E8E" w:rsidRDefault="003149CD" w:rsidP="00297655">
            <w:pPr>
              <w:widowControl w:val="0"/>
              <w:suppressAutoHyphens/>
              <w:spacing w:after="0" w:line="256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3149CD" w:rsidRPr="00FA0E8E" w14:paraId="225D5106" w14:textId="77777777" w:rsidTr="00297655">
        <w:trPr>
          <w:trHeight w:hRule="exact" w:val="268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CE7AB7" w14:textId="77777777" w:rsidR="003149CD" w:rsidRPr="00FA0E8E" w:rsidRDefault="003149CD" w:rsidP="00297655">
            <w:pPr>
              <w:widowControl w:val="0"/>
              <w:suppressAutoHyphens/>
              <w:spacing w:after="0" w:line="256" w:lineRule="auto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FA0E8E">
              <w:rPr>
                <w:rFonts w:ascii="Calibri" w:eastAsia="Times New Roman" w:hAnsi="Calibri" w:cs="Times New Roman"/>
                <w:b/>
                <w:color w:val="000000"/>
              </w:rPr>
              <w:t>Razem</w:t>
            </w:r>
          </w:p>
        </w:tc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692FF" w14:textId="77777777" w:rsidR="003149CD" w:rsidRPr="00FA0E8E" w:rsidRDefault="003149CD" w:rsidP="00297655">
            <w:pPr>
              <w:widowControl w:val="0"/>
              <w:suppressAutoHyphens/>
              <w:spacing w:after="0" w:line="256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23CA4" w14:textId="77777777" w:rsidR="003149CD" w:rsidRPr="00FA0E8E" w:rsidRDefault="003149CD" w:rsidP="00297655">
            <w:pPr>
              <w:widowControl w:val="0"/>
              <w:suppressAutoHyphens/>
              <w:spacing w:after="0" w:line="256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14:paraId="70FA06CD" w14:textId="77777777" w:rsidR="003149CD" w:rsidRPr="00FA0E8E" w:rsidRDefault="003149CD" w:rsidP="003149CD">
      <w:pPr>
        <w:widowControl w:val="0"/>
        <w:suppressAutoHyphens/>
        <w:spacing w:before="69" w:after="120" w:line="240" w:lineRule="auto"/>
        <w:ind w:left="218"/>
        <w:rPr>
          <w:rFonts w:ascii="Calibri" w:hAnsi="Calibri"/>
          <w:i/>
          <w:color w:val="000000"/>
          <w:lang w:eastAsia="pl-PL"/>
        </w:rPr>
      </w:pPr>
      <w:r w:rsidRPr="00FA0E8E">
        <w:rPr>
          <w:rFonts w:ascii="Calibri" w:hAnsi="Calibri"/>
          <w:i/>
          <w:color w:val="000000"/>
          <w:lang w:eastAsia="pl-PL"/>
        </w:rPr>
        <w:t xml:space="preserve">*   wykaz obejmuje pełne godziny                                                                                                                                  </w:t>
      </w:r>
    </w:p>
    <w:p w14:paraId="42E3EC72" w14:textId="77777777" w:rsidR="003149CD" w:rsidRPr="00FA0E8E" w:rsidRDefault="003149CD" w:rsidP="003149CD">
      <w:pPr>
        <w:widowControl w:val="0"/>
        <w:suppressAutoHyphens/>
        <w:spacing w:before="69" w:after="120" w:line="240" w:lineRule="auto"/>
        <w:ind w:left="218"/>
        <w:jc w:val="right"/>
        <w:rPr>
          <w:rFonts w:ascii="Calibri" w:hAnsi="Calibri"/>
          <w:i/>
          <w:color w:val="000000"/>
          <w:lang w:eastAsia="pl-PL"/>
        </w:rPr>
      </w:pPr>
      <w:r w:rsidRPr="00FA0E8E">
        <w:rPr>
          <w:rFonts w:ascii="Calibri" w:hAnsi="Calibri"/>
          <w:i/>
          <w:color w:val="000000"/>
          <w:lang w:eastAsia="pl-PL"/>
        </w:rPr>
        <w:t xml:space="preserve">………………………………………………….  </w:t>
      </w:r>
    </w:p>
    <w:p w14:paraId="06476312" w14:textId="2C80AACE" w:rsidR="00C11BFE" w:rsidRDefault="003149CD" w:rsidP="00A17BFF">
      <w:pPr>
        <w:widowControl w:val="0"/>
        <w:suppressAutoHyphens/>
        <w:spacing w:before="69" w:after="120" w:line="240" w:lineRule="auto"/>
        <w:ind w:left="218"/>
        <w:jc w:val="center"/>
      </w:pPr>
      <w:r w:rsidRPr="00FA0E8E">
        <w:rPr>
          <w:rFonts w:ascii="Calibri" w:hAnsi="Calibri"/>
          <w:i/>
          <w:color w:val="000000"/>
          <w:lang w:eastAsia="pl-PL"/>
        </w:rPr>
        <w:t xml:space="preserve">        </w:t>
      </w:r>
      <w:r w:rsidRPr="00FA0E8E">
        <w:rPr>
          <w:rFonts w:ascii="Calibri" w:hAnsi="Calibri"/>
          <w:i/>
          <w:color w:val="000000"/>
          <w:lang w:eastAsia="pl-PL"/>
        </w:rPr>
        <w:tab/>
      </w:r>
      <w:r w:rsidRPr="00FA0E8E">
        <w:rPr>
          <w:rFonts w:ascii="Calibri" w:hAnsi="Calibri"/>
          <w:i/>
          <w:color w:val="000000"/>
          <w:lang w:eastAsia="pl-PL"/>
        </w:rPr>
        <w:tab/>
      </w:r>
      <w:r w:rsidRPr="00FA0E8E">
        <w:rPr>
          <w:rFonts w:ascii="Calibri" w:hAnsi="Calibri"/>
          <w:i/>
          <w:color w:val="000000"/>
          <w:lang w:eastAsia="pl-PL"/>
        </w:rPr>
        <w:tab/>
      </w:r>
      <w:r w:rsidRPr="00FA0E8E">
        <w:rPr>
          <w:rFonts w:ascii="Calibri" w:hAnsi="Calibri"/>
          <w:i/>
          <w:color w:val="000000"/>
          <w:lang w:eastAsia="pl-PL"/>
        </w:rPr>
        <w:tab/>
        <w:t xml:space="preserve">                                                                (  podpis wykonującego</w:t>
      </w:r>
      <w:r w:rsidRPr="00FA0E8E">
        <w:rPr>
          <w:rFonts w:ascii="Calibri" w:hAnsi="Calibri"/>
          <w:i/>
          <w:color w:val="000000"/>
          <w:spacing w:val="-7"/>
          <w:lang w:eastAsia="pl-PL"/>
        </w:rPr>
        <w:t xml:space="preserve"> </w:t>
      </w:r>
      <w:r w:rsidRPr="00FA0E8E">
        <w:rPr>
          <w:rFonts w:ascii="Calibri" w:hAnsi="Calibri"/>
          <w:i/>
          <w:color w:val="000000"/>
          <w:lang w:eastAsia="pl-PL"/>
        </w:rPr>
        <w:t>pracę )</w:t>
      </w:r>
      <w:bookmarkStart w:id="2" w:name="_GoBack"/>
      <w:bookmarkEnd w:id="2"/>
    </w:p>
    <w:sectPr w:rsidR="00C11BFE" w:rsidSect="00297655">
      <w:pgSz w:w="11906" w:h="16838"/>
      <w:pgMar w:top="71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/>
        <w:caps w:val="0"/>
        <w:smallCaps w:val="0"/>
        <w:strike w:val="0"/>
        <w:dstrike w:val="0"/>
        <w:vanish w:val="0"/>
        <w:webHidden w:val="0"/>
        <w:color w:val="000000"/>
        <w:position w:val="0"/>
        <w:sz w:val="20"/>
        <w:u w:val="none"/>
        <w:effect w:val="none"/>
        <w:vertAlign w:val="baseline"/>
        <w:specVanish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firstLine="1080"/>
      </w:pPr>
      <w:rPr>
        <w:rFonts w:cs="Times New Roman"/>
        <w:caps w:val="0"/>
        <w:smallCaps w:val="0"/>
        <w:strike w:val="0"/>
        <w:dstrike w:val="0"/>
        <w:vanish w:val="0"/>
        <w:webHidden w:val="0"/>
        <w:color w:val="000000"/>
        <w:position w:val="0"/>
        <w:sz w:val="20"/>
        <w:u w:val="none"/>
        <w:effect w:val="none"/>
        <w:vertAlign w:val="baseline"/>
        <w:specVanish w:val="0"/>
      </w:rPr>
    </w:lvl>
    <w:lvl w:ilvl="2">
      <w:start w:val="1"/>
      <w:numFmt w:val="lowerRoman"/>
      <w:lvlText w:val="%3."/>
      <w:lvlJc w:val="left"/>
      <w:pPr>
        <w:tabs>
          <w:tab w:val="num" w:pos="340"/>
        </w:tabs>
        <w:ind w:left="340" w:firstLine="1820"/>
      </w:pPr>
      <w:rPr>
        <w:rFonts w:cs="Times New Roman"/>
        <w:color w:val="000000"/>
        <w:position w:val="0"/>
        <w:sz w:val="2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2520"/>
      </w:pPr>
      <w:rPr>
        <w:rFonts w:cs="Times New Roman"/>
        <w:color w:val="000000"/>
        <w:position w:val="0"/>
        <w:sz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cs="Times New Roman"/>
        <w:color w:val="000000"/>
        <w:position w:val="0"/>
        <w:sz w:val="20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340"/>
        </w:tabs>
        <w:ind w:left="340" w:firstLine="3980"/>
      </w:pPr>
      <w:rPr>
        <w:rFonts w:cs="Times New Roman"/>
        <w:color w:val="000000"/>
        <w:position w:val="0"/>
        <w:sz w:val="2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4680"/>
      </w:pPr>
      <w:rPr>
        <w:rFonts w:cs="Times New Roman"/>
        <w:color w:val="000000"/>
        <w:position w:val="0"/>
        <w:sz w:val="20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cs="Times New Roman"/>
        <w:color w:val="000000"/>
        <w:position w:val="0"/>
        <w:sz w:val="20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340"/>
        </w:tabs>
        <w:ind w:left="340" w:firstLine="6140"/>
      </w:pPr>
      <w:rPr>
        <w:rFonts w:cs="Times New Roman"/>
        <w:color w:val="000000"/>
        <w:position w:val="0"/>
        <w:sz w:val="20"/>
        <w:vertAlign w:val="baseline"/>
      </w:rPr>
    </w:lvl>
  </w:abstractNum>
  <w:abstractNum w:abstractNumId="1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/>
        <w:color w:val="000000"/>
        <w:position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cs="Times New Roman"/>
        <w:color w:val="000000"/>
        <w:position w:val="0"/>
        <w:sz w:val="20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firstLine="1980"/>
      </w:pPr>
      <w:rPr>
        <w:rFonts w:cs="Times New Roman"/>
        <w:color w:val="000000"/>
        <w:position w:val="0"/>
        <w:sz w:val="2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2520"/>
      </w:pPr>
      <w:rPr>
        <w:rFonts w:cs="Times New Roman"/>
        <w:color w:val="000000"/>
        <w:position w:val="0"/>
        <w:sz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cs="Times New Roman"/>
        <w:color w:val="000000"/>
        <w:position w:val="0"/>
        <w:sz w:val="20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340"/>
        </w:tabs>
        <w:ind w:left="340" w:firstLine="3980"/>
      </w:pPr>
      <w:rPr>
        <w:rFonts w:cs="Times New Roman"/>
        <w:color w:val="000000"/>
        <w:position w:val="0"/>
        <w:sz w:val="2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4680"/>
      </w:pPr>
      <w:rPr>
        <w:rFonts w:cs="Times New Roman"/>
        <w:color w:val="000000"/>
        <w:position w:val="0"/>
        <w:sz w:val="20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cs="Times New Roman"/>
        <w:color w:val="000000"/>
        <w:position w:val="0"/>
        <w:sz w:val="20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340"/>
        </w:tabs>
        <w:ind w:left="340" w:firstLine="6140"/>
      </w:pPr>
      <w:rPr>
        <w:rFonts w:cs="Times New Roman"/>
        <w:color w:val="000000"/>
        <w:position w:val="0"/>
        <w:sz w:val="20"/>
        <w:vertAlign w:val="baseline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217"/>
        </w:tabs>
        <w:ind w:left="217" w:firstLine="0"/>
      </w:pPr>
      <w:rPr>
        <w:rFonts w:cs="Times New Roman"/>
        <w:caps w:val="0"/>
        <w:smallCaps w:val="0"/>
        <w:strike w:val="0"/>
        <w:dstrike w:val="0"/>
        <w:vanish w:val="0"/>
        <w:webHidden w:val="0"/>
        <w:color w:val="000000"/>
        <w:position w:val="0"/>
        <w:sz w:val="20"/>
        <w:u w:val="none"/>
        <w:effect w:val="none"/>
        <w:vertAlign w:val="baseline"/>
        <w:specVanish w:val="0"/>
      </w:rPr>
    </w:lvl>
    <w:lvl w:ilvl="1">
      <w:start w:val="1"/>
      <w:numFmt w:val="decimal"/>
      <w:suff w:val="nothing"/>
      <w:lvlText w:val="%2)"/>
      <w:lvlJc w:val="left"/>
      <w:pPr>
        <w:tabs>
          <w:tab w:val="num" w:pos="0"/>
        </w:tabs>
        <w:ind w:left="0" w:firstLine="937"/>
      </w:pPr>
      <w:rPr>
        <w:rFonts w:cs="Times New Roman"/>
        <w:caps w:val="0"/>
        <w:smallCaps w:val="0"/>
        <w:strike w:val="0"/>
        <w:dstrike w:val="0"/>
        <w:vanish w:val="0"/>
        <w:webHidden w:val="0"/>
        <w:color w:val="000000"/>
        <w:position w:val="0"/>
        <w:sz w:val="20"/>
        <w:u w:val="none"/>
        <w:effect w:val="none"/>
        <w:vertAlign w:val="baseline"/>
        <w:specVanish w:val="0"/>
      </w:rPr>
    </w:lvl>
    <w:lvl w:ilvl="2">
      <w:start w:val="1"/>
      <w:numFmt w:val="decimal"/>
      <w:suff w:val="nothing"/>
      <w:lvlText w:val="%3)"/>
      <w:lvlJc w:val="left"/>
      <w:pPr>
        <w:tabs>
          <w:tab w:val="num" w:pos="0"/>
        </w:tabs>
        <w:ind w:left="0" w:firstLine="1657"/>
      </w:pPr>
      <w:rPr>
        <w:rFonts w:cs="Times New Roman"/>
        <w:color w:val="000000"/>
        <w:position w:val="0"/>
        <w:sz w:val="20"/>
        <w:vertAlign w:val="baseline"/>
      </w:rPr>
    </w:lvl>
    <w:lvl w:ilvl="3">
      <w:start w:val="1"/>
      <w:numFmt w:val="decimal"/>
      <w:suff w:val="nothing"/>
      <w:lvlText w:val="%4)"/>
      <w:lvlJc w:val="left"/>
      <w:pPr>
        <w:tabs>
          <w:tab w:val="num" w:pos="0"/>
        </w:tabs>
        <w:ind w:left="0" w:firstLine="2377"/>
      </w:pPr>
      <w:rPr>
        <w:rFonts w:cs="Times New Roman"/>
        <w:color w:val="000000"/>
        <w:position w:val="0"/>
        <w:sz w:val="20"/>
        <w:vertAlign w:val="baseline"/>
      </w:rPr>
    </w:lvl>
    <w:lvl w:ilvl="4">
      <w:start w:val="1"/>
      <w:numFmt w:val="decimal"/>
      <w:suff w:val="nothing"/>
      <w:lvlText w:val="%5)"/>
      <w:lvlJc w:val="left"/>
      <w:pPr>
        <w:tabs>
          <w:tab w:val="num" w:pos="0"/>
        </w:tabs>
        <w:ind w:left="0" w:firstLine="3097"/>
      </w:pPr>
      <w:rPr>
        <w:rFonts w:cs="Times New Roman"/>
        <w:color w:val="000000"/>
        <w:position w:val="0"/>
        <w:sz w:val="20"/>
        <w:vertAlign w:val="baseline"/>
      </w:rPr>
    </w:lvl>
    <w:lvl w:ilvl="5">
      <w:start w:val="1"/>
      <w:numFmt w:val="decimal"/>
      <w:suff w:val="nothing"/>
      <w:lvlText w:val="%6)"/>
      <w:lvlJc w:val="left"/>
      <w:pPr>
        <w:tabs>
          <w:tab w:val="num" w:pos="0"/>
        </w:tabs>
        <w:ind w:left="0" w:firstLine="3817"/>
      </w:pPr>
      <w:rPr>
        <w:rFonts w:cs="Times New Roman"/>
        <w:color w:val="000000"/>
        <w:position w:val="0"/>
        <w:sz w:val="20"/>
        <w:vertAlign w:val="baseline"/>
      </w:rPr>
    </w:lvl>
    <w:lvl w:ilvl="6">
      <w:start w:val="1"/>
      <w:numFmt w:val="decimal"/>
      <w:suff w:val="nothing"/>
      <w:lvlText w:val="%7)"/>
      <w:lvlJc w:val="left"/>
      <w:pPr>
        <w:tabs>
          <w:tab w:val="num" w:pos="0"/>
        </w:tabs>
        <w:ind w:left="0" w:firstLine="4537"/>
      </w:pPr>
      <w:rPr>
        <w:rFonts w:cs="Times New Roman"/>
        <w:color w:val="000000"/>
        <w:position w:val="0"/>
        <w:sz w:val="20"/>
        <w:vertAlign w:val="baseline"/>
      </w:rPr>
    </w:lvl>
    <w:lvl w:ilvl="7">
      <w:start w:val="1"/>
      <w:numFmt w:val="decimal"/>
      <w:suff w:val="nothing"/>
      <w:lvlText w:val="%8)"/>
      <w:lvlJc w:val="left"/>
      <w:pPr>
        <w:tabs>
          <w:tab w:val="num" w:pos="0"/>
        </w:tabs>
        <w:ind w:left="0" w:firstLine="5257"/>
      </w:pPr>
      <w:rPr>
        <w:rFonts w:cs="Times New Roman"/>
        <w:color w:val="000000"/>
        <w:position w:val="0"/>
        <w:sz w:val="20"/>
        <w:vertAlign w:val="baseline"/>
      </w:rPr>
    </w:lvl>
    <w:lvl w:ilvl="8">
      <w:start w:val="1"/>
      <w:numFmt w:val="decimal"/>
      <w:suff w:val="nothing"/>
      <w:lvlText w:val="%9)"/>
      <w:lvlJc w:val="left"/>
      <w:pPr>
        <w:tabs>
          <w:tab w:val="num" w:pos="0"/>
        </w:tabs>
        <w:ind w:left="0" w:firstLine="5977"/>
      </w:pPr>
      <w:rPr>
        <w:rFonts w:cs="Times New Roman"/>
        <w:color w:val="000000"/>
        <w:position w:val="0"/>
        <w:sz w:val="20"/>
        <w:vertAlign w:val="baseline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/>
        <w:color w:val="000000"/>
        <w:position w:val="0"/>
        <w:sz w:val="20"/>
        <w:vertAlign w:val="baseline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580"/>
      </w:pPr>
      <w:rPr>
        <w:rFonts w:cs="Times New Roman"/>
        <w:color w:val="000000"/>
        <w:position w:val="0"/>
        <w:sz w:val="20"/>
        <w:vertAlign w:val="baseline"/>
      </w:rPr>
    </w:lvl>
    <w:lvl w:ilvl="2">
      <w:start w:val="1"/>
      <w:numFmt w:val="lowerRoman"/>
      <w:suff w:val="nothing"/>
      <w:lvlText w:val="%3."/>
      <w:lvlJc w:val="left"/>
      <w:pPr>
        <w:tabs>
          <w:tab w:val="num" w:pos="0"/>
        </w:tabs>
        <w:ind w:left="0" w:firstLine="940"/>
      </w:pPr>
      <w:rPr>
        <w:rFonts w:cs="Times New Roman"/>
        <w:color w:val="000000"/>
        <w:position w:val="0"/>
        <w:sz w:val="20"/>
        <w:vertAlign w:val="baseline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1300"/>
      </w:pPr>
      <w:rPr>
        <w:rFonts w:cs="Times New Roman"/>
        <w:color w:val="000000"/>
        <w:position w:val="0"/>
        <w:sz w:val="20"/>
        <w:vertAlign w:val="baseline"/>
      </w:r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1660"/>
      </w:pPr>
      <w:rPr>
        <w:rFonts w:cs="Times New Roman"/>
        <w:color w:val="000000"/>
        <w:position w:val="0"/>
        <w:sz w:val="20"/>
        <w:vertAlign w:val="baseline"/>
      </w:rPr>
    </w:lvl>
    <w:lvl w:ilvl="5">
      <w:start w:val="1"/>
      <w:numFmt w:val="lowerRoman"/>
      <w:suff w:val="nothing"/>
      <w:lvlText w:val="%6."/>
      <w:lvlJc w:val="left"/>
      <w:pPr>
        <w:tabs>
          <w:tab w:val="num" w:pos="0"/>
        </w:tabs>
        <w:ind w:left="0" w:firstLine="2020"/>
      </w:pPr>
      <w:rPr>
        <w:rFonts w:cs="Times New Roman"/>
        <w:color w:val="000000"/>
        <w:position w:val="0"/>
        <w:sz w:val="20"/>
        <w:vertAlign w:val="baseline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2380"/>
      </w:pPr>
      <w:rPr>
        <w:rFonts w:cs="Times New Roman"/>
        <w:color w:val="000000"/>
        <w:position w:val="0"/>
        <w:sz w:val="20"/>
        <w:vertAlign w:val="baseline"/>
      </w:r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2740"/>
      </w:pPr>
      <w:rPr>
        <w:rFonts w:cs="Times New Roman"/>
        <w:color w:val="000000"/>
        <w:position w:val="0"/>
        <w:sz w:val="20"/>
        <w:vertAlign w:val="baseline"/>
      </w:rPr>
    </w:lvl>
    <w:lvl w:ilvl="8">
      <w:start w:val="1"/>
      <w:numFmt w:val="lowerRoman"/>
      <w:suff w:val="nothing"/>
      <w:lvlText w:val="%9."/>
      <w:lvlJc w:val="left"/>
      <w:pPr>
        <w:tabs>
          <w:tab w:val="num" w:pos="0"/>
        </w:tabs>
        <w:ind w:left="0" w:firstLine="3100"/>
      </w:pPr>
      <w:rPr>
        <w:rFonts w:cs="Times New Roman"/>
        <w:color w:val="000000"/>
        <w:position w:val="0"/>
        <w:sz w:val="20"/>
        <w:vertAlign w:val="baseline"/>
      </w:rPr>
    </w:lvl>
  </w:abstractNum>
  <w:abstractNum w:abstractNumId="4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/>
        <w:color w:val="000000"/>
        <w:position w:val="0"/>
        <w:sz w:val="20"/>
        <w:vertAlign w:val="baseline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580"/>
      </w:pPr>
      <w:rPr>
        <w:rFonts w:cs="Times New Roman"/>
        <w:color w:val="000000"/>
        <w:position w:val="0"/>
        <w:sz w:val="20"/>
        <w:vertAlign w:val="baseline"/>
      </w:rPr>
    </w:lvl>
    <w:lvl w:ilvl="2">
      <w:start w:val="1"/>
      <w:numFmt w:val="lowerRoman"/>
      <w:suff w:val="nothing"/>
      <w:lvlText w:val="%3."/>
      <w:lvlJc w:val="left"/>
      <w:pPr>
        <w:tabs>
          <w:tab w:val="num" w:pos="0"/>
        </w:tabs>
        <w:ind w:left="0" w:firstLine="940"/>
      </w:pPr>
      <w:rPr>
        <w:rFonts w:cs="Times New Roman"/>
        <w:color w:val="000000"/>
        <w:position w:val="0"/>
        <w:sz w:val="20"/>
        <w:vertAlign w:val="baseline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1300"/>
      </w:pPr>
      <w:rPr>
        <w:rFonts w:cs="Times New Roman"/>
        <w:color w:val="000000"/>
        <w:position w:val="0"/>
        <w:sz w:val="20"/>
        <w:vertAlign w:val="baseline"/>
      </w:r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1660"/>
      </w:pPr>
      <w:rPr>
        <w:rFonts w:cs="Times New Roman"/>
        <w:color w:val="000000"/>
        <w:position w:val="0"/>
        <w:sz w:val="20"/>
        <w:vertAlign w:val="baseline"/>
      </w:rPr>
    </w:lvl>
    <w:lvl w:ilvl="5">
      <w:start w:val="1"/>
      <w:numFmt w:val="lowerRoman"/>
      <w:suff w:val="nothing"/>
      <w:lvlText w:val="%6."/>
      <w:lvlJc w:val="left"/>
      <w:pPr>
        <w:tabs>
          <w:tab w:val="num" w:pos="0"/>
        </w:tabs>
        <w:ind w:left="0" w:firstLine="2020"/>
      </w:pPr>
      <w:rPr>
        <w:rFonts w:cs="Times New Roman"/>
        <w:color w:val="000000"/>
        <w:position w:val="0"/>
        <w:sz w:val="20"/>
        <w:vertAlign w:val="baseline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2380"/>
      </w:pPr>
      <w:rPr>
        <w:rFonts w:cs="Times New Roman"/>
        <w:color w:val="000000"/>
        <w:position w:val="0"/>
        <w:sz w:val="20"/>
        <w:vertAlign w:val="baseline"/>
      </w:r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2740"/>
      </w:pPr>
      <w:rPr>
        <w:rFonts w:cs="Times New Roman"/>
        <w:color w:val="000000"/>
        <w:position w:val="0"/>
        <w:sz w:val="20"/>
        <w:vertAlign w:val="baseline"/>
      </w:rPr>
    </w:lvl>
    <w:lvl w:ilvl="8">
      <w:start w:val="1"/>
      <w:numFmt w:val="lowerRoman"/>
      <w:suff w:val="nothing"/>
      <w:lvlText w:val="%9."/>
      <w:lvlJc w:val="left"/>
      <w:pPr>
        <w:tabs>
          <w:tab w:val="num" w:pos="0"/>
        </w:tabs>
        <w:ind w:left="0" w:firstLine="3100"/>
      </w:pPr>
      <w:rPr>
        <w:rFonts w:cs="Times New Roman"/>
        <w:color w:val="000000"/>
        <w:position w:val="0"/>
        <w:sz w:val="20"/>
        <w:vertAlign w:val="baseline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426"/>
        </w:tabs>
        <w:ind w:left="426" w:firstLine="0"/>
      </w:pPr>
      <w:rPr>
        <w:rFonts w:cs="Times New Roman"/>
        <w:color w:val="000000"/>
        <w:position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cs="Times New Roman"/>
        <w:color w:val="000000"/>
        <w:position w:val="0"/>
        <w:sz w:val="20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340"/>
        </w:tabs>
        <w:ind w:left="340" w:firstLine="1820"/>
      </w:pPr>
      <w:rPr>
        <w:rFonts w:cs="Times New Roman"/>
        <w:color w:val="000000"/>
        <w:position w:val="0"/>
        <w:sz w:val="2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2520"/>
      </w:pPr>
      <w:rPr>
        <w:rFonts w:cs="Times New Roman"/>
        <w:color w:val="000000"/>
        <w:position w:val="0"/>
        <w:sz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cs="Times New Roman"/>
        <w:color w:val="000000"/>
        <w:position w:val="0"/>
        <w:sz w:val="20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340"/>
        </w:tabs>
        <w:ind w:left="340" w:firstLine="3980"/>
      </w:pPr>
      <w:rPr>
        <w:rFonts w:cs="Times New Roman"/>
        <w:color w:val="000000"/>
        <w:position w:val="0"/>
        <w:sz w:val="2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4680"/>
      </w:pPr>
      <w:rPr>
        <w:rFonts w:cs="Times New Roman"/>
        <w:color w:val="000000"/>
        <w:position w:val="0"/>
        <w:sz w:val="20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cs="Times New Roman"/>
        <w:color w:val="000000"/>
        <w:position w:val="0"/>
        <w:sz w:val="20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340"/>
        </w:tabs>
        <w:ind w:left="340" w:firstLine="6140"/>
      </w:pPr>
      <w:rPr>
        <w:rFonts w:cs="Times New Roman"/>
        <w:color w:val="000000"/>
        <w:position w:val="0"/>
        <w:sz w:val="20"/>
        <w:vertAlign w:val="baseline"/>
      </w:rPr>
    </w:lvl>
  </w:abstractNum>
  <w:abstractNum w:abstractNumId="6">
    <w:nsid w:val="0000000A"/>
    <w:multiLevelType w:val="multilevel"/>
    <w:tmpl w:val="09A436A0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libri" w:hAnsi="Calibri" w:cs="Times New Roman" w:hint="default"/>
        <w:color w:val="000000"/>
        <w:position w:val="0"/>
        <w:sz w:val="22"/>
        <w:szCs w:val="22"/>
        <w:vertAlign w:val="baseline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580"/>
      </w:pPr>
      <w:rPr>
        <w:rFonts w:cs="Times New Roman"/>
        <w:color w:val="000000"/>
        <w:position w:val="0"/>
        <w:sz w:val="20"/>
        <w:vertAlign w:val="baseline"/>
      </w:rPr>
    </w:lvl>
    <w:lvl w:ilvl="2">
      <w:start w:val="1"/>
      <w:numFmt w:val="lowerRoman"/>
      <w:suff w:val="nothing"/>
      <w:lvlText w:val="%3."/>
      <w:lvlJc w:val="left"/>
      <w:pPr>
        <w:tabs>
          <w:tab w:val="num" w:pos="0"/>
        </w:tabs>
        <w:ind w:left="0" w:firstLine="940"/>
      </w:pPr>
      <w:rPr>
        <w:rFonts w:cs="Times New Roman"/>
        <w:color w:val="000000"/>
        <w:position w:val="0"/>
        <w:sz w:val="20"/>
        <w:vertAlign w:val="baseline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1300"/>
      </w:pPr>
      <w:rPr>
        <w:rFonts w:cs="Times New Roman"/>
        <w:color w:val="000000"/>
        <w:position w:val="0"/>
        <w:sz w:val="20"/>
        <w:vertAlign w:val="baseline"/>
      </w:r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1660"/>
      </w:pPr>
      <w:rPr>
        <w:rFonts w:cs="Times New Roman"/>
        <w:color w:val="000000"/>
        <w:position w:val="0"/>
        <w:sz w:val="20"/>
        <w:vertAlign w:val="baseline"/>
      </w:rPr>
    </w:lvl>
    <w:lvl w:ilvl="5">
      <w:start w:val="1"/>
      <w:numFmt w:val="lowerRoman"/>
      <w:suff w:val="nothing"/>
      <w:lvlText w:val="%6."/>
      <w:lvlJc w:val="left"/>
      <w:pPr>
        <w:tabs>
          <w:tab w:val="num" w:pos="0"/>
        </w:tabs>
        <w:ind w:left="0" w:firstLine="2020"/>
      </w:pPr>
      <w:rPr>
        <w:rFonts w:cs="Times New Roman"/>
        <w:color w:val="000000"/>
        <w:position w:val="0"/>
        <w:sz w:val="20"/>
        <w:vertAlign w:val="baseline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2380"/>
      </w:pPr>
      <w:rPr>
        <w:rFonts w:cs="Times New Roman"/>
        <w:color w:val="000000"/>
        <w:position w:val="0"/>
        <w:sz w:val="20"/>
        <w:vertAlign w:val="baseline"/>
      </w:r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2740"/>
      </w:pPr>
      <w:rPr>
        <w:rFonts w:cs="Times New Roman"/>
        <w:color w:val="000000"/>
        <w:position w:val="0"/>
        <w:sz w:val="20"/>
        <w:vertAlign w:val="baseline"/>
      </w:rPr>
    </w:lvl>
    <w:lvl w:ilvl="8">
      <w:start w:val="1"/>
      <w:numFmt w:val="lowerRoman"/>
      <w:suff w:val="nothing"/>
      <w:lvlText w:val="%9."/>
      <w:lvlJc w:val="left"/>
      <w:pPr>
        <w:tabs>
          <w:tab w:val="num" w:pos="0"/>
        </w:tabs>
        <w:ind w:left="0" w:firstLine="3100"/>
      </w:pPr>
      <w:rPr>
        <w:rFonts w:cs="Times New Roman"/>
        <w:color w:val="000000"/>
        <w:position w:val="0"/>
        <w:sz w:val="20"/>
        <w:vertAlign w:val="baseline"/>
      </w:rPr>
    </w:lvl>
  </w:abstractNum>
  <w:abstractNum w:abstractNumId="7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/>
        <w:color w:val="000000"/>
        <w:position w:val="0"/>
        <w:sz w:val="20"/>
        <w:vertAlign w:val="baseline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580"/>
      </w:pPr>
      <w:rPr>
        <w:rFonts w:cs="Times New Roman"/>
        <w:color w:val="000000"/>
        <w:position w:val="0"/>
        <w:sz w:val="20"/>
        <w:vertAlign w:val="baseline"/>
      </w:rPr>
    </w:lvl>
    <w:lvl w:ilvl="2">
      <w:start w:val="1"/>
      <w:numFmt w:val="lowerRoman"/>
      <w:suff w:val="nothing"/>
      <w:lvlText w:val="%3."/>
      <w:lvlJc w:val="left"/>
      <w:pPr>
        <w:tabs>
          <w:tab w:val="num" w:pos="0"/>
        </w:tabs>
        <w:ind w:left="0" w:firstLine="940"/>
      </w:pPr>
      <w:rPr>
        <w:rFonts w:cs="Times New Roman"/>
        <w:color w:val="000000"/>
        <w:position w:val="0"/>
        <w:sz w:val="20"/>
        <w:vertAlign w:val="baseline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1300"/>
      </w:pPr>
      <w:rPr>
        <w:rFonts w:cs="Times New Roman"/>
        <w:color w:val="000000"/>
        <w:position w:val="0"/>
        <w:sz w:val="20"/>
        <w:vertAlign w:val="baseline"/>
      </w:r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1660"/>
      </w:pPr>
      <w:rPr>
        <w:rFonts w:cs="Times New Roman"/>
        <w:color w:val="000000"/>
        <w:position w:val="0"/>
        <w:sz w:val="20"/>
        <w:vertAlign w:val="baseline"/>
      </w:rPr>
    </w:lvl>
    <w:lvl w:ilvl="5">
      <w:start w:val="1"/>
      <w:numFmt w:val="lowerRoman"/>
      <w:suff w:val="nothing"/>
      <w:lvlText w:val="%6."/>
      <w:lvlJc w:val="left"/>
      <w:pPr>
        <w:tabs>
          <w:tab w:val="num" w:pos="0"/>
        </w:tabs>
        <w:ind w:left="0" w:firstLine="2020"/>
      </w:pPr>
      <w:rPr>
        <w:rFonts w:cs="Times New Roman"/>
        <w:color w:val="000000"/>
        <w:position w:val="0"/>
        <w:sz w:val="20"/>
        <w:vertAlign w:val="baseline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2380"/>
      </w:pPr>
      <w:rPr>
        <w:rFonts w:cs="Times New Roman"/>
        <w:color w:val="000000"/>
        <w:position w:val="0"/>
        <w:sz w:val="20"/>
        <w:vertAlign w:val="baseline"/>
      </w:r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2740"/>
      </w:pPr>
      <w:rPr>
        <w:rFonts w:cs="Times New Roman"/>
        <w:color w:val="000000"/>
        <w:position w:val="0"/>
        <w:sz w:val="20"/>
        <w:vertAlign w:val="baseline"/>
      </w:rPr>
    </w:lvl>
    <w:lvl w:ilvl="8">
      <w:start w:val="1"/>
      <w:numFmt w:val="lowerRoman"/>
      <w:suff w:val="nothing"/>
      <w:lvlText w:val="%9."/>
      <w:lvlJc w:val="left"/>
      <w:pPr>
        <w:tabs>
          <w:tab w:val="num" w:pos="0"/>
        </w:tabs>
        <w:ind w:left="0" w:firstLine="3100"/>
      </w:pPr>
      <w:rPr>
        <w:rFonts w:cs="Times New Roman"/>
        <w:color w:val="000000"/>
        <w:position w:val="0"/>
        <w:sz w:val="20"/>
        <w:vertAlign w:val="baseline"/>
      </w:rPr>
    </w:lvl>
  </w:abstractNum>
  <w:abstractNum w:abstractNumId="8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/>
        <w:color w:val="000000"/>
        <w:position w:val="0"/>
        <w:sz w:val="20"/>
        <w:vertAlign w:val="baseline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580"/>
      </w:pPr>
      <w:rPr>
        <w:rFonts w:cs="Times New Roman"/>
        <w:color w:val="000000"/>
        <w:position w:val="0"/>
        <w:sz w:val="20"/>
        <w:vertAlign w:val="baseline"/>
      </w:rPr>
    </w:lvl>
    <w:lvl w:ilvl="2">
      <w:start w:val="1"/>
      <w:numFmt w:val="lowerRoman"/>
      <w:suff w:val="nothing"/>
      <w:lvlText w:val="%3."/>
      <w:lvlJc w:val="left"/>
      <w:pPr>
        <w:tabs>
          <w:tab w:val="num" w:pos="0"/>
        </w:tabs>
        <w:ind w:left="0" w:firstLine="940"/>
      </w:pPr>
      <w:rPr>
        <w:rFonts w:cs="Times New Roman"/>
        <w:color w:val="000000"/>
        <w:position w:val="0"/>
        <w:sz w:val="20"/>
        <w:vertAlign w:val="baseline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1300"/>
      </w:pPr>
      <w:rPr>
        <w:rFonts w:cs="Times New Roman"/>
        <w:color w:val="000000"/>
        <w:position w:val="0"/>
        <w:sz w:val="20"/>
        <w:vertAlign w:val="baseline"/>
      </w:r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1660"/>
      </w:pPr>
      <w:rPr>
        <w:rFonts w:cs="Times New Roman"/>
        <w:color w:val="000000"/>
        <w:position w:val="0"/>
        <w:sz w:val="20"/>
        <w:vertAlign w:val="baseline"/>
      </w:rPr>
    </w:lvl>
    <w:lvl w:ilvl="5">
      <w:start w:val="1"/>
      <w:numFmt w:val="lowerRoman"/>
      <w:suff w:val="nothing"/>
      <w:lvlText w:val="%6."/>
      <w:lvlJc w:val="left"/>
      <w:pPr>
        <w:tabs>
          <w:tab w:val="num" w:pos="0"/>
        </w:tabs>
        <w:ind w:left="0" w:firstLine="2020"/>
      </w:pPr>
      <w:rPr>
        <w:rFonts w:cs="Times New Roman"/>
        <w:color w:val="000000"/>
        <w:position w:val="0"/>
        <w:sz w:val="20"/>
        <w:vertAlign w:val="baseline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2380"/>
      </w:pPr>
      <w:rPr>
        <w:rFonts w:cs="Times New Roman"/>
        <w:color w:val="000000"/>
        <w:position w:val="0"/>
        <w:sz w:val="20"/>
        <w:vertAlign w:val="baseline"/>
      </w:r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2740"/>
      </w:pPr>
      <w:rPr>
        <w:rFonts w:cs="Times New Roman"/>
        <w:color w:val="000000"/>
        <w:position w:val="0"/>
        <w:sz w:val="20"/>
        <w:vertAlign w:val="baseline"/>
      </w:rPr>
    </w:lvl>
    <w:lvl w:ilvl="8">
      <w:start w:val="1"/>
      <w:numFmt w:val="lowerRoman"/>
      <w:suff w:val="nothing"/>
      <w:lvlText w:val="%9."/>
      <w:lvlJc w:val="left"/>
      <w:pPr>
        <w:tabs>
          <w:tab w:val="num" w:pos="0"/>
        </w:tabs>
        <w:ind w:left="0" w:firstLine="3100"/>
      </w:pPr>
      <w:rPr>
        <w:rFonts w:cs="Times New Roman"/>
        <w:color w:val="000000"/>
        <w:position w:val="0"/>
        <w:sz w:val="20"/>
        <w:vertAlign w:val="baseline"/>
      </w:rPr>
    </w:lvl>
  </w:abstractNum>
  <w:abstractNum w:abstractNumId="9">
    <w:nsid w:val="00000011"/>
    <w:multiLevelType w:val="multilevel"/>
    <w:tmpl w:val="33523F3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/>
        <w:b w:val="0"/>
        <w:color w:val="auto"/>
        <w:position w:val="0"/>
        <w:sz w:val="20"/>
        <w:vertAlign w:val="baseline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580"/>
      </w:pPr>
      <w:rPr>
        <w:rFonts w:cs="Times New Roman"/>
        <w:color w:val="000000"/>
        <w:position w:val="0"/>
        <w:sz w:val="20"/>
        <w:vertAlign w:val="baseline"/>
      </w:rPr>
    </w:lvl>
    <w:lvl w:ilvl="2">
      <w:start w:val="1"/>
      <w:numFmt w:val="lowerRoman"/>
      <w:suff w:val="nothing"/>
      <w:lvlText w:val="%3."/>
      <w:lvlJc w:val="left"/>
      <w:pPr>
        <w:tabs>
          <w:tab w:val="num" w:pos="0"/>
        </w:tabs>
        <w:ind w:left="0" w:firstLine="940"/>
      </w:pPr>
      <w:rPr>
        <w:rFonts w:cs="Times New Roman"/>
        <w:color w:val="000000"/>
        <w:position w:val="0"/>
        <w:sz w:val="20"/>
        <w:vertAlign w:val="baseline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1300"/>
      </w:pPr>
      <w:rPr>
        <w:rFonts w:cs="Times New Roman"/>
        <w:color w:val="000000"/>
        <w:position w:val="0"/>
        <w:sz w:val="20"/>
        <w:vertAlign w:val="baseline"/>
      </w:r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1660"/>
      </w:pPr>
      <w:rPr>
        <w:rFonts w:cs="Times New Roman"/>
        <w:color w:val="000000"/>
        <w:position w:val="0"/>
        <w:sz w:val="20"/>
        <w:vertAlign w:val="baseline"/>
      </w:rPr>
    </w:lvl>
    <w:lvl w:ilvl="5">
      <w:start w:val="1"/>
      <w:numFmt w:val="lowerRoman"/>
      <w:suff w:val="nothing"/>
      <w:lvlText w:val="%6."/>
      <w:lvlJc w:val="left"/>
      <w:pPr>
        <w:tabs>
          <w:tab w:val="num" w:pos="0"/>
        </w:tabs>
        <w:ind w:left="0" w:firstLine="2020"/>
      </w:pPr>
      <w:rPr>
        <w:rFonts w:cs="Times New Roman"/>
        <w:color w:val="000000"/>
        <w:position w:val="0"/>
        <w:sz w:val="20"/>
        <w:vertAlign w:val="baseline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2380"/>
      </w:pPr>
      <w:rPr>
        <w:rFonts w:cs="Times New Roman"/>
        <w:color w:val="000000"/>
        <w:position w:val="0"/>
        <w:sz w:val="20"/>
        <w:vertAlign w:val="baseline"/>
      </w:r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2740"/>
      </w:pPr>
      <w:rPr>
        <w:rFonts w:cs="Times New Roman"/>
        <w:color w:val="000000"/>
        <w:position w:val="0"/>
        <w:sz w:val="20"/>
        <w:vertAlign w:val="baseline"/>
      </w:rPr>
    </w:lvl>
    <w:lvl w:ilvl="8">
      <w:start w:val="1"/>
      <w:numFmt w:val="lowerRoman"/>
      <w:suff w:val="nothing"/>
      <w:lvlText w:val="%9."/>
      <w:lvlJc w:val="left"/>
      <w:pPr>
        <w:tabs>
          <w:tab w:val="num" w:pos="0"/>
        </w:tabs>
        <w:ind w:left="0" w:firstLine="3100"/>
      </w:pPr>
      <w:rPr>
        <w:rFonts w:cs="Times New Roman"/>
        <w:color w:val="000000"/>
        <w:position w:val="0"/>
        <w:sz w:val="20"/>
        <w:vertAlign w:val="baseline"/>
      </w:rPr>
    </w:lvl>
  </w:abstractNum>
  <w:abstractNum w:abstractNumId="10">
    <w:nsid w:val="00000012"/>
    <w:multiLevelType w:val="multilevel"/>
    <w:tmpl w:val="00000012"/>
    <w:name w:val="WW8Num18"/>
    <w:lvl w:ilvl="0">
      <w:start w:val="5"/>
      <w:numFmt w:val="decimal"/>
      <w:lvlText w:val="%1."/>
      <w:lvlJc w:val="left"/>
      <w:pPr>
        <w:tabs>
          <w:tab w:val="num" w:pos="360"/>
        </w:tabs>
        <w:ind w:left="360" w:firstLine="360"/>
      </w:pPr>
      <w:rPr>
        <w:rFonts w:cs="Times New Roman"/>
        <w:color w:val="000000"/>
        <w:position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cs="Times New Roman"/>
        <w:color w:val="000000"/>
        <w:position w:val="0"/>
        <w:sz w:val="20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283"/>
        </w:tabs>
        <w:ind w:left="283" w:firstLine="284"/>
      </w:pPr>
      <w:rPr>
        <w:rFonts w:cs="Times New Roman"/>
        <w:color w:val="000000"/>
        <w:position w:val="0"/>
        <w:sz w:val="2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2520"/>
      </w:pPr>
      <w:rPr>
        <w:rFonts w:cs="Times New Roman"/>
        <w:color w:val="000000"/>
        <w:position w:val="0"/>
        <w:sz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cs="Times New Roman"/>
        <w:color w:val="000000"/>
        <w:position w:val="0"/>
        <w:sz w:val="20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340"/>
        </w:tabs>
        <w:ind w:left="340" w:firstLine="3980"/>
      </w:pPr>
      <w:rPr>
        <w:rFonts w:cs="Times New Roman"/>
        <w:color w:val="000000"/>
        <w:position w:val="0"/>
        <w:sz w:val="2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4680"/>
      </w:pPr>
      <w:rPr>
        <w:rFonts w:cs="Times New Roman"/>
        <w:color w:val="000000"/>
        <w:position w:val="0"/>
        <w:sz w:val="20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cs="Times New Roman"/>
        <w:color w:val="000000"/>
        <w:position w:val="0"/>
        <w:sz w:val="20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340"/>
        </w:tabs>
        <w:ind w:left="340" w:firstLine="6140"/>
      </w:pPr>
      <w:rPr>
        <w:rFonts w:cs="Times New Roman"/>
        <w:color w:val="000000"/>
        <w:position w:val="0"/>
        <w:sz w:val="20"/>
        <w:vertAlign w:val="baseline"/>
      </w:rPr>
    </w:lvl>
  </w:abstractNum>
  <w:abstractNum w:abstractNumId="11">
    <w:nsid w:val="00000013"/>
    <w:multiLevelType w:val="singleLevel"/>
    <w:tmpl w:val="00000013"/>
    <w:name w:val="RTF_Num 17"/>
    <w:lvl w:ilvl="0">
      <w:start w:val="2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</w:abstractNum>
  <w:abstractNum w:abstractNumId="12">
    <w:nsid w:val="19061E49"/>
    <w:multiLevelType w:val="multilevel"/>
    <w:tmpl w:val="0000000E"/>
    <w:lvl w:ilvl="0">
      <w:start w:val="1"/>
      <w:numFmt w:val="decimal"/>
      <w:lvlText w:val="%1)"/>
      <w:lvlJc w:val="left"/>
      <w:pPr>
        <w:tabs>
          <w:tab w:val="num" w:pos="360"/>
        </w:tabs>
        <w:ind w:left="360" w:firstLine="357"/>
      </w:pPr>
      <w:rPr>
        <w:rFonts w:cs="Times New Roman"/>
        <w:color w:val="000000"/>
        <w:position w:val="0"/>
        <w:sz w:val="20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firstLine="357"/>
      </w:pPr>
      <w:rPr>
        <w:rFonts w:cs="Times New Roman"/>
        <w:color w:val="000000"/>
        <w:position w:val="0"/>
        <w:sz w:val="20"/>
        <w:vertAlign w:val="baseline"/>
      </w:rPr>
    </w:lvl>
    <w:lvl w:ilvl="2">
      <w:numFmt w:val="decimal"/>
      <w:lvlText w:val="←"/>
      <w:lvlJc w:val="left"/>
      <w:pPr>
        <w:tabs>
          <w:tab w:val="num" w:pos="360"/>
        </w:tabs>
        <w:ind w:left="360" w:firstLine="357"/>
      </w:pPr>
      <w:rPr>
        <w:rFonts w:ascii="Times New Roman" w:hAnsi="Times New Roman"/>
        <w:color w:val="000000"/>
        <w:position w:val="0"/>
        <w:sz w:val="20"/>
        <w:vertAlign w:val="baseline"/>
      </w:rPr>
    </w:lvl>
    <w:lvl w:ilvl="3">
      <w:numFmt w:val="decimal"/>
      <w:lvlText w:val="←"/>
      <w:lvlJc w:val="left"/>
      <w:pPr>
        <w:tabs>
          <w:tab w:val="num" w:pos="360"/>
        </w:tabs>
        <w:ind w:left="360" w:firstLine="357"/>
      </w:pPr>
      <w:rPr>
        <w:rFonts w:ascii="Times New Roman" w:hAnsi="Times New Roman"/>
        <w:color w:val="000000"/>
        <w:position w:val="0"/>
        <w:sz w:val="20"/>
        <w:vertAlign w:val="baseline"/>
      </w:rPr>
    </w:lvl>
    <w:lvl w:ilvl="4">
      <w:numFmt w:val="decimal"/>
      <w:lvlText w:val="←"/>
      <w:lvlJc w:val="left"/>
      <w:pPr>
        <w:tabs>
          <w:tab w:val="num" w:pos="360"/>
        </w:tabs>
        <w:ind w:left="360" w:firstLine="357"/>
      </w:pPr>
      <w:rPr>
        <w:rFonts w:ascii="Times New Roman" w:hAnsi="Times New Roman"/>
        <w:color w:val="000000"/>
        <w:position w:val="0"/>
        <w:sz w:val="20"/>
        <w:vertAlign w:val="baseline"/>
      </w:rPr>
    </w:lvl>
    <w:lvl w:ilvl="5">
      <w:numFmt w:val="decimal"/>
      <w:lvlText w:val="←"/>
      <w:lvlJc w:val="left"/>
      <w:pPr>
        <w:tabs>
          <w:tab w:val="num" w:pos="360"/>
        </w:tabs>
        <w:ind w:left="360" w:firstLine="357"/>
      </w:pPr>
      <w:rPr>
        <w:rFonts w:ascii="Times New Roman" w:hAnsi="Times New Roman"/>
        <w:color w:val="000000"/>
        <w:position w:val="0"/>
        <w:sz w:val="20"/>
        <w:vertAlign w:val="baseline"/>
      </w:rPr>
    </w:lvl>
    <w:lvl w:ilvl="6">
      <w:numFmt w:val="decimal"/>
      <w:lvlText w:val="←"/>
      <w:lvlJc w:val="left"/>
      <w:pPr>
        <w:tabs>
          <w:tab w:val="num" w:pos="360"/>
        </w:tabs>
        <w:ind w:left="360" w:firstLine="357"/>
      </w:pPr>
      <w:rPr>
        <w:rFonts w:ascii="Times New Roman" w:hAnsi="Times New Roman"/>
        <w:color w:val="000000"/>
        <w:position w:val="0"/>
        <w:sz w:val="20"/>
        <w:vertAlign w:val="baseline"/>
      </w:rPr>
    </w:lvl>
    <w:lvl w:ilvl="7">
      <w:numFmt w:val="decimal"/>
      <w:lvlText w:val="←"/>
      <w:lvlJc w:val="left"/>
      <w:pPr>
        <w:tabs>
          <w:tab w:val="num" w:pos="360"/>
        </w:tabs>
        <w:ind w:left="360" w:firstLine="357"/>
      </w:pPr>
      <w:rPr>
        <w:rFonts w:ascii="Times New Roman" w:hAnsi="Times New Roman"/>
        <w:color w:val="000000"/>
        <w:position w:val="0"/>
        <w:sz w:val="20"/>
        <w:vertAlign w:val="baseline"/>
      </w:rPr>
    </w:lvl>
    <w:lvl w:ilvl="8">
      <w:numFmt w:val="decimal"/>
      <w:lvlText w:val="←"/>
      <w:lvlJc w:val="left"/>
      <w:pPr>
        <w:tabs>
          <w:tab w:val="num" w:pos="360"/>
        </w:tabs>
        <w:ind w:left="360" w:firstLine="357"/>
      </w:pPr>
      <w:rPr>
        <w:rFonts w:ascii="Times New Roman" w:hAnsi="Times New Roman"/>
        <w:color w:val="000000"/>
        <w:position w:val="0"/>
        <w:sz w:val="20"/>
        <w:vertAlign w:val="baseline"/>
      </w:rPr>
    </w:lvl>
  </w:abstractNum>
  <w:abstractNum w:abstractNumId="13">
    <w:nsid w:val="1A056075"/>
    <w:multiLevelType w:val="hybridMultilevel"/>
    <w:tmpl w:val="B63CCF82"/>
    <w:lvl w:ilvl="0" w:tplc="338E53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1" w:tplc="23AE3AA4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/>
        <w:bCs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28BD1B5E"/>
    <w:multiLevelType w:val="hybridMultilevel"/>
    <w:tmpl w:val="535082A6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EA929C3"/>
    <w:multiLevelType w:val="multilevel"/>
    <w:tmpl w:val="3702DA2C"/>
    <w:lvl w:ilvl="0">
      <w:start w:val="1"/>
      <w:numFmt w:val="decimal"/>
      <w:lvlText w:val="%1."/>
      <w:lvlJc w:val="left"/>
      <w:pPr>
        <w:tabs>
          <w:tab w:val="num" w:pos="956"/>
        </w:tabs>
        <w:ind w:left="956" w:hanging="247"/>
      </w:pPr>
      <w:rPr>
        <w:rFonts w:cs="Times New Roman"/>
        <w:position w:val="0"/>
        <w:sz w:val="20"/>
        <w:szCs w:val="24"/>
      </w:rPr>
    </w:lvl>
    <w:lvl w:ilvl="1">
      <w:start w:val="158"/>
      <w:numFmt w:val="decimal"/>
      <w:lvlText w:val="%2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869"/>
        </w:tabs>
        <w:ind w:left="2869" w:hanging="296"/>
      </w:pPr>
      <w:rPr>
        <w:rFonts w:cs="Times New Roman"/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/>
        <w:b w:val="0"/>
        <w:position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  <w:position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5029"/>
        </w:tabs>
        <w:ind w:left="5029" w:hanging="296"/>
      </w:pPr>
      <w:rPr>
        <w:rFonts w:cs="Times New Roman"/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  <w:position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  <w:position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7189"/>
        </w:tabs>
        <w:ind w:left="7189" w:hanging="296"/>
      </w:pPr>
      <w:rPr>
        <w:rFonts w:cs="Times New Roman"/>
        <w:position w:val="0"/>
        <w:sz w:val="24"/>
        <w:szCs w:val="24"/>
      </w:rPr>
    </w:lvl>
  </w:abstractNum>
  <w:abstractNum w:abstractNumId="16">
    <w:nsid w:val="67AE42AC"/>
    <w:multiLevelType w:val="hybridMultilevel"/>
    <w:tmpl w:val="4D368B1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0105731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/>
        <w:color w:val="000000"/>
        <w:position w:val="0"/>
        <w:sz w:val="20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firstLine="0"/>
      </w:pPr>
      <w:rPr>
        <w:rFonts w:cs="Times New Roman"/>
        <w:color w:val="000000"/>
        <w:position w:val="0"/>
        <w:sz w:val="20"/>
        <w:vertAlign w:val="baseline"/>
      </w:rPr>
    </w:lvl>
    <w:lvl w:ilvl="2">
      <w:numFmt w:val="decimal"/>
      <w:lvlText w:val="←"/>
      <w:lvlJc w:val="left"/>
      <w:pPr>
        <w:tabs>
          <w:tab w:val="num" w:pos="360"/>
        </w:tabs>
        <w:ind w:left="360" w:firstLine="0"/>
      </w:pPr>
      <w:rPr>
        <w:rFonts w:ascii="Times New Roman" w:hAnsi="Times New Roman"/>
        <w:color w:val="000000"/>
        <w:position w:val="0"/>
        <w:sz w:val="20"/>
        <w:vertAlign w:val="baseline"/>
      </w:rPr>
    </w:lvl>
    <w:lvl w:ilvl="3">
      <w:numFmt w:val="decimal"/>
      <w:lvlText w:val="←"/>
      <w:lvlJc w:val="left"/>
      <w:pPr>
        <w:tabs>
          <w:tab w:val="num" w:pos="360"/>
        </w:tabs>
        <w:ind w:left="360" w:firstLine="0"/>
      </w:pPr>
      <w:rPr>
        <w:rFonts w:ascii="Times New Roman" w:hAnsi="Times New Roman"/>
        <w:color w:val="000000"/>
        <w:position w:val="0"/>
        <w:sz w:val="20"/>
        <w:vertAlign w:val="baseline"/>
      </w:rPr>
    </w:lvl>
    <w:lvl w:ilvl="4">
      <w:numFmt w:val="decimal"/>
      <w:lvlText w:val="←"/>
      <w:lvlJc w:val="left"/>
      <w:pPr>
        <w:tabs>
          <w:tab w:val="num" w:pos="360"/>
        </w:tabs>
        <w:ind w:left="360" w:firstLine="0"/>
      </w:pPr>
      <w:rPr>
        <w:rFonts w:ascii="Times New Roman" w:hAnsi="Times New Roman"/>
        <w:color w:val="000000"/>
        <w:position w:val="0"/>
        <w:sz w:val="20"/>
        <w:vertAlign w:val="baseline"/>
      </w:rPr>
    </w:lvl>
    <w:lvl w:ilvl="5">
      <w:numFmt w:val="decimal"/>
      <w:lvlText w:val="←"/>
      <w:lvlJc w:val="left"/>
      <w:pPr>
        <w:tabs>
          <w:tab w:val="num" w:pos="360"/>
        </w:tabs>
        <w:ind w:left="360" w:firstLine="0"/>
      </w:pPr>
      <w:rPr>
        <w:rFonts w:ascii="Times New Roman" w:hAnsi="Times New Roman"/>
        <w:color w:val="000000"/>
        <w:position w:val="0"/>
        <w:sz w:val="20"/>
        <w:vertAlign w:val="baseline"/>
      </w:rPr>
    </w:lvl>
    <w:lvl w:ilvl="6">
      <w:numFmt w:val="decimal"/>
      <w:lvlText w:val="←"/>
      <w:lvlJc w:val="left"/>
      <w:pPr>
        <w:tabs>
          <w:tab w:val="num" w:pos="360"/>
        </w:tabs>
        <w:ind w:left="360" w:firstLine="0"/>
      </w:pPr>
      <w:rPr>
        <w:rFonts w:ascii="Times New Roman" w:hAnsi="Times New Roman"/>
        <w:color w:val="000000"/>
        <w:position w:val="0"/>
        <w:sz w:val="20"/>
        <w:vertAlign w:val="baseline"/>
      </w:rPr>
    </w:lvl>
    <w:lvl w:ilvl="7">
      <w:numFmt w:val="decimal"/>
      <w:lvlText w:val="←"/>
      <w:lvlJc w:val="left"/>
      <w:pPr>
        <w:tabs>
          <w:tab w:val="num" w:pos="360"/>
        </w:tabs>
        <w:ind w:left="360" w:firstLine="0"/>
      </w:pPr>
      <w:rPr>
        <w:rFonts w:ascii="Times New Roman" w:hAnsi="Times New Roman"/>
        <w:color w:val="000000"/>
        <w:position w:val="0"/>
        <w:sz w:val="20"/>
        <w:vertAlign w:val="baseline"/>
      </w:rPr>
    </w:lvl>
    <w:lvl w:ilvl="8">
      <w:numFmt w:val="decimal"/>
      <w:lvlText w:val="←"/>
      <w:lvlJc w:val="left"/>
      <w:pPr>
        <w:tabs>
          <w:tab w:val="num" w:pos="360"/>
        </w:tabs>
        <w:ind w:left="360" w:firstLine="0"/>
      </w:pPr>
      <w:rPr>
        <w:rFonts w:ascii="Times New Roman" w:hAnsi="Times New Roman"/>
        <w:color w:val="000000"/>
        <w:position w:val="0"/>
        <w:sz w:val="20"/>
        <w:vertAlign w:val="baseline"/>
      </w:rPr>
    </w:lvl>
  </w:abstractNum>
  <w:abstractNum w:abstractNumId="18">
    <w:nsid w:val="76A20013"/>
    <w:multiLevelType w:val="hybridMultilevel"/>
    <w:tmpl w:val="9EACBA9A"/>
    <w:lvl w:ilvl="0" w:tplc="04150001">
      <w:start w:val="1"/>
      <w:numFmt w:val="bullet"/>
      <w:lvlText w:val=""/>
      <w:lvlJc w:val="left"/>
      <w:pPr>
        <w:ind w:left="9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2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12"/>
  </w:num>
  <w:num w:numId="18">
    <w:abstractNumId w:val="18"/>
  </w:num>
  <w:num w:numId="19">
    <w:abstractNumId w:val="15"/>
    <w:lvlOverride w:ilvl="0">
      <w:startOverride w:val="1"/>
    </w:lvlOverride>
    <w:lvlOverride w:ilvl="1">
      <w:startOverride w:val="15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9CD"/>
    <w:rsid w:val="0005332F"/>
    <w:rsid w:val="00296C82"/>
    <w:rsid w:val="00297655"/>
    <w:rsid w:val="00310E3A"/>
    <w:rsid w:val="003149CD"/>
    <w:rsid w:val="00423A8A"/>
    <w:rsid w:val="00462796"/>
    <w:rsid w:val="005655C5"/>
    <w:rsid w:val="006E6930"/>
    <w:rsid w:val="006F519A"/>
    <w:rsid w:val="007F73AB"/>
    <w:rsid w:val="008327D0"/>
    <w:rsid w:val="00A17BFF"/>
    <w:rsid w:val="00C11BFE"/>
    <w:rsid w:val="00C54196"/>
    <w:rsid w:val="00DE5EB1"/>
    <w:rsid w:val="00E24346"/>
    <w:rsid w:val="00F42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DBA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49CD"/>
  </w:style>
  <w:style w:type="paragraph" w:styleId="Nagwek6">
    <w:name w:val="heading 6"/>
    <w:basedOn w:val="Normalny"/>
    <w:next w:val="Normalny"/>
    <w:link w:val="Nagwek6Znak"/>
    <w:unhideWhenUsed/>
    <w:qFormat/>
    <w:rsid w:val="003149CD"/>
    <w:pPr>
      <w:widowControl w:val="0"/>
      <w:suppressAutoHyphens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3149CD"/>
    <w:rPr>
      <w:rFonts w:ascii="Times New Roman" w:eastAsia="Times New Roman" w:hAnsi="Times New Roman" w:cs="Times New Roman"/>
      <w:b/>
      <w:bCs/>
      <w:color w:val="000000"/>
      <w:lang w:eastAsia="pl-PL"/>
    </w:rPr>
  </w:style>
  <w:style w:type="table" w:styleId="Tabela-Siatka">
    <w:name w:val="Table Grid"/>
    <w:basedOn w:val="Standardowy"/>
    <w:rsid w:val="003149CD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3">
    <w:name w:val="Body Text 3"/>
    <w:basedOn w:val="Normalny"/>
    <w:link w:val="Tekstpodstawowy3Znak"/>
    <w:semiHidden/>
    <w:unhideWhenUsed/>
    <w:rsid w:val="003149CD"/>
    <w:pPr>
      <w:widowControl w:val="0"/>
      <w:suppressAutoHyphens/>
      <w:spacing w:after="120" w:line="240" w:lineRule="auto"/>
    </w:pPr>
    <w:rPr>
      <w:rFonts w:ascii="Thorndale" w:hAnsi="Thorndale"/>
      <w:color w:val="000000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3149CD"/>
    <w:rPr>
      <w:rFonts w:ascii="Thorndale" w:hAnsi="Thorndale"/>
      <w:color w:val="000000"/>
      <w:sz w:val="16"/>
      <w:szCs w:val="16"/>
      <w:lang w:eastAsia="pl-PL"/>
    </w:rPr>
  </w:style>
  <w:style w:type="paragraph" w:customStyle="1" w:styleId="ListParagraph3">
    <w:name w:val="List Paragraph3"/>
    <w:basedOn w:val="Normalny"/>
    <w:rsid w:val="003149CD"/>
    <w:pPr>
      <w:widowControl w:val="0"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0" w:line="240" w:lineRule="auto"/>
      <w:ind w:left="720"/>
      <w:contextualSpacing/>
    </w:pPr>
    <w:rPr>
      <w:rFonts w:ascii="Times New Roman" w:eastAsia="Times New Roman" w:hAnsi="Arial Unicode MS" w:cs="Arial Unicode MS"/>
      <w:color w:val="000000"/>
      <w:sz w:val="20"/>
      <w:szCs w:val="20"/>
      <w:u w:color="000000"/>
      <w:lang w:eastAsia="pl-PL"/>
    </w:rPr>
  </w:style>
  <w:style w:type="paragraph" w:styleId="Akapitzlist">
    <w:name w:val="List Paragraph"/>
    <w:basedOn w:val="Normalny"/>
    <w:uiPriority w:val="34"/>
    <w:qFormat/>
    <w:rsid w:val="00423A8A"/>
    <w:pPr>
      <w:widowControl w:val="0"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0" w:line="240" w:lineRule="auto"/>
      <w:ind w:left="720"/>
      <w:contextualSpacing/>
    </w:pPr>
    <w:rPr>
      <w:rFonts w:ascii="Times New Roman" w:eastAsia="Times New Roman" w:hAnsi="Arial Unicode MS" w:cs="Arial Unicode MS"/>
      <w:color w:val="000000"/>
      <w:sz w:val="20"/>
      <w:szCs w:val="20"/>
      <w:u w:color="00000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49CD"/>
  </w:style>
  <w:style w:type="paragraph" w:styleId="Nagwek6">
    <w:name w:val="heading 6"/>
    <w:basedOn w:val="Normalny"/>
    <w:next w:val="Normalny"/>
    <w:link w:val="Nagwek6Znak"/>
    <w:unhideWhenUsed/>
    <w:qFormat/>
    <w:rsid w:val="003149CD"/>
    <w:pPr>
      <w:widowControl w:val="0"/>
      <w:suppressAutoHyphens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3149CD"/>
    <w:rPr>
      <w:rFonts w:ascii="Times New Roman" w:eastAsia="Times New Roman" w:hAnsi="Times New Roman" w:cs="Times New Roman"/>
      <w:b/>
      <w:bCs/>
      <w:color w:val="000000"/>
      <w:lang w:eastAsia="pl-PL"/>
    </w:rPr>
  </w:style>
  <w:style w:type="table" w:styleId="Tabela-Siatka">
    <w:name w:val="Table Grid"/>
    <w:basedOn w:val="Standardowy"/>
    <w:rsid w:val="003149CD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3">
    <w:name w:val="Body Text 3"/>
    <w:basedOn w:val="Normalny"/>
    <w:link w:val="Tekstpodstawowy3Znak"/>
    <w:semiHidden/>
    <w:unhideWhenUsed/>
    <w:rsid w:val="003149CD"/>
    <w:pPr>
      <w:widowControl w:val="0"/>
      <w:suppressAutoHyphens/>
      <w:spacing w:after="120" w:line="240" w:lineRule="auto"/>
    </w:pPr>
    <w:rPr>
      <w:rFonts w:ascii="Thorndale" w:hAnsi="Thorndale"/>
      <w:color w:val="000000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3149CD"/>
    <w:rPr>
      <w:rFonts w:ascii="Thorndale" w:hAnsi="Thorndale"/>
      <w:color w:val="000000"/>
      <w:sz w:val="16"/>
      <w:szCs w:val="16"/>
      <w:lang w:eastAsia="pl-PL"/>
    </w:rPr>
  </w:style>
  <w:style w:type="paragraph" w:customStyle="1" w:styleId="ListParagraph3">
    <w:name w:val="List Paragraph3"/>
    <w:basedOn w:val="Normalny"/>
    <w:rsid w:val="003149CD"/>
    <w:pPr>
      <w:widowControl w:val="0"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0" w:line="240" w:lineRule="auto"/>
      <w:ind w:left="720"/>
      <w:contextualSpacing/>
    </w:pPr>
    <w:rPr>
      <w:rFonts w:ascii="Times New Roman" w:eastAsia="Times New Roman" w:hAnsi="Arial Unicode MS" w:cs="Arial Unicode MS"/>
      <w:color w:val="000000"/>
      <w:sz w:val="20"/>
      <w:szCs w:val="20"/>
      <w:u w:color="000000"/>
      <w:lang w:eastAsia="pl-PL"/>
    </w:rPr>
  </w:style>
  <w:style w:type="paragraph" w:styleId="Akapitzlist">
    <w:name w:val="List Paragraph"/>
    <w:basedOn w:val="Normalny"/>
    <w:uiPriority w:val="34"/>
    <w:qFormat/>
    <w:rsid w:val="00423A8A"/>
    <w:pPr>
      <w:widowControl w:val="0"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0" w:line="240" w:lineRule="auto"/>
      <w:ind w:left="720"/>
      <w:contextualSpacing/>
    </w:pPr>
    <w:rPr>
      <w:rFonts w:ascii="Times New Roman" w:eastAsia="Times New Roman" w:hAnsi="Arial Unicode MS" w:cs="Arial Unicode MS"/>
      <w:color w:val="000000"/>
      <w:sz w:val="20"/>
      <w:szCs w:val="20"/>
      <w:u w:color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centrumzagorze.pl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centrumzagorze.pl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3D9144-73BF-4C14-B908-8FFAD5BF0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16</Pages>
  <Words>6368</Words>
  <Characters>38209</Characters>
  <Application>Microsoft Office Word</Application>
  <DocSecurity>0</DocSecurity>
  <Lines>318</Lines>
  <Paragraphs>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Gadoś</dc:creator>
  <cp:lastModifiedBy>Hanka</cp:lastModifiedBy>
  <cp:revision>3</cp:revision>
  <dcterms:created xsi:type="dcterms:W3CDTF">2021-01-24T19:23:00Z</dcterms:created>
  <dcterms:modified xsi:type="dcterms:W3CDTF">2021-01-24T19:33:00Z</dcterms:modified>
</cp:coreProperties>
</file>